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E53402">
        <w:rPr>
          <w:sz w:val="24"/>
          <w:szCs w:val="24"/>
        </w:rPr>
        <w:t xml:space="preserve">29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DF1920" w:rsidRPr="00A83F7E" w:rsidRDefault="00DF1920"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8C2525">
                              <w:rPr>
                                <w:rFonts w:ascii="Arial" w:hAnsi="Arial" w:cs="Arial"/>
                                <w:b/>
                                <w:bCs/>
                              </w:rPr>
                              <w:t>EXECUÇÃO DE REFORMA E AMPLIAÇÃO DO PRÉDIO</w:t>
                            </w:r>
                            <w:r w:rsidR="00B77CA1">
                              <w:rPr>
                                <w:rFonts w:ascii="Arial" w:hAnsi="Arial" w:cs="Arial"/>
                                <w:b/>
                                <w:bCs/>
                              </w:rPr>
                              <w:t xml:space="preserve"> </w:t>
                            </w:r>
                            <w:r w:rsidR="008C2525">
                              <w:rPr>
                                <w:rFonts w:ascii="Arial" w:hAnsi="Arial" w:cs="Arial"/>
                                <w:b/>
                                <w:bCs/>
                              </w:rPr>
                              <w:t>ONDE SE ENCONTRAM AS INSTALAÇÕES DO SERVIÇO MÓVEL DE URGÊNCIA (SAMU)</w:t>
                            </w:r>
                            <w:r>
                              <w:rPr>
                                <w:rFonts w:ascii="Arial" w:hAnsi="Arial" w:cs="Arial"/>
                                <w:b/>
                                <w:bCs/>
                              </w:rPr>
                              <w:t xml:space="preserve"> NESTE MUNICIPIO. </w:t>
                            </w:r>
                          </w:p>
                          <w:p w:rsidR="00DF1920" w:rsidRDefault="00DF1920" w:rsidP="00D41830">
                            <w:pPr>
                              <w:pStyle w:val="Corpodetexto"/>
                              <w:jc w:val="center"/>
                              <w:rPr>
                                <w:rFonts w:ascii="Arial" w:hAnsi="Arial" w:cs="Arial"/>
                                <w:b/>
                                <w:sz w:val="24"/>
                              </w:rPr>
                            </w:pPr>
                          </w:p>
                          <w:p w:rsidR="00DF1920" w:rsidRDefault="00DF1920"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DF1920" w:rsidRPr="00A83F7E" w:rsidRDefault="00DF1920"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8C2525">
                        <w:rPr>
                          <w:rFonts w:ascii="Arial" w:hAnsi="Arial" w:cs="Arial"/>
                          <w:b/>
                          <w:bCs/>
                        </w:rPr>
                        <w:t>EXECUÇÃO DE REFORMA E AMPLIAÇÃO DO PRÉDIO</w:t>
                      </w:r>
                      <w:r w:rsidR="00B77CA1">
                        <w:rPr>
                          <w:rFonts w:ascii="Arial" w:hAnsi="Arial" w:cs="Arial"/>
                          <w:b/>
                          <w:bCs/>
                        </w:rPr>
                        <w:t xml:space="preserve"> </w:t>
                      </w:r>
                      <w:r w:rsidR="008C2525">
                        <w:rPr>
                          <w:rFonts w:ascii="Arial" w:hAnsi="Arial" w:cs="Arial"/>
                          <w:b/>
                          <w:bCs/>
                        </w:rPr>
                        <w:t>ONDE SE ENCONTRAM AS INSTALAÇÕES DO SERVIÇO MÓVEL DE URGÊNCIA (SAMU)</w:t>
                      </w:r>
                      <w:r>
                        <w:rPr>
                          <w:rFonts w:ascii="Arial" w:hAnsi="Arial" w:cs="Arial"/>
                          <w:b/>
                          <w:bCs/>
                        </w:rPr>
                        <w:t xml:space="preserve"> NESTE MUNICIPIO. </w:t>
                      </w:r>
                    </w:p>
                    <w:p w:rsidR="00DF1920" w:rsidRDefault="00DF1920" w:rsidP="00D41830">
                      <w:pPr>
                        <w:pStyle w:val="Corpodetexto"/>
                        <w:jc w:val="center"/>
                        <w:rPr>
                          <w:rFonts w:ascii="Arial" w:hAnsi="Arial" w:cs="Arial"/>
                          <w:b/>
                          <w:sz w:val="24"/>
                        </w:rPr>
                      </w:pPr>
                    </w:p>
                    <w:p w:rsidR="00DF1920" w:rsidRDefault="00DF1920"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w:t>
      </w:r>
      <w:proofErr w:type="gramStart"/>
      <w:r w:rsidRPr="006F421F">
        <w:rPr>
          <w:rFonts w:ascii="Arial" w:hAnsi="Arial" w:cs="Arial"/>
          <w:sz w:val="24"/>
          <w:szCs w:val="24"/>
          <w:lang w:val="pt-BR"/>
        </w:rPr>
        <w:t>de</w:t>
      </w:r>
      <w:proofErr w:type="gramEnd"/>
      <w:r w:rsidRPr="006F421F">
        <w:rPr>
          <w:rFonts w:ascii="Arial" w:hAnsi="Arial" w:cs="Arial"/>
          <w:sz w:val="24"/>
          <w:szCs w:val="24"/>
          <w:lang w:val="pt-BR"/>
        </w:rPr>
        <w:t xml:space="preserv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6669FC">
        <w:rPr>
          <w:rFonts w:ascii="Arial" w:hAnsi="Arial" w:cs="Arial"/>
          <w:b/>
          <w:sz w:val="24"/>
          <w:szCs w:val="24"/>
          <w:u w:val="single"/>
        </w:rPr>
        <w:t>29</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22</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261096">
        <w:rPr>
          <w:rFonts w:ascii="Arial" w:hAnsi="Arial" w:cs="Arial"/>
          <w:b/>
          <w:bCs/>
          <w:sz w:val="24"/>
          <w:szCs w:val="24"/>
        </w:rPr>
        <w:t>46512</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025682" w:rsidRPr="00A83F7E">
        <w:rPr>
          <w:rFonts w:ascii="Arial" w:hAnsi="Arial" w:cs="Arial"/>
          <w:b/>
          <w:bCs/>
        </w:rPr>
        <w:t xml:space="preserve">CONTRATAÇÃO DE EMPRESA </w:t>
      </w:r>
      <w:r w:rsidR="00025682">
        <w:rPr>
          <w:rFonts w:ascii="Arial" w:hAnsi="Arial" w:cs="Arial"/>
          <w:b/>
          <w:bCs/>
        </w:rPr>
        <w:t xml:space="preserve">PARA EXECUÇÃO DE REFORMA E AMPLIAÇÃO DO PRÉDIO ONDE SE ENCONTRAM AS INSTALAÇÕES DO SERVIÇO MÓVEL DE URGÊNCIA (SAMU)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B26941">
        <w:rPr>
          <w:rFonts w:ascii="Arial" w:hAnsi="Arial" w:cs="Arial"/>
        </w:rPr>
        <w:t>Saúde e Medicina Preventiva</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5E7412">
        <w:rPr>
          <w:rFonts w:ascii="Arial" w:hAnsi="Arial" w:cs="Arial"/>
          <w:b/>
          <w:sz w:val="24"/>
          <w:szCs w:val="24"/>
          <w:u w:val="single"/>
          <w:lang w:val="pt-BR"/>
        </w:rPr>
        <w:t>0</w:t>
      </w:r>
      <w:r w:rsidR="00CF0D56">
        <w:rPr>
          <w:rFonts w:ascii="Arial" w:hAnsi="Arial" w:cs="Arial"/>
          <w:b/>
          <w:sz w:val="24"/>
          <w:szCs w:val="24"/>
          <w:u w:val="single"/>
          <w:lang w:val="pt-BR"/>
        </w:rPr>
        <w:t>9</w:t>
      </w:r>
      <w:r w:rsidR="006024A6">
        <w:rPr>
          <w:rFonts w:ascii="Arial" w:hAnsi="Arial" w:cs="Arial"/>
          <w:b/>
          <w:sz w:val="24"/>
          <w:szCs w:val="24"/>
          <w:u w:val="single"/>
          <w:lang w:val="pt-BR"/>
        </w:rPr>
        <w:t>:</w:t>
      </w:r>
      <w:r w:rsidR="00CF0D56">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CF0D56">
        <w:rPr>
          <w:rFonts w:ascii="Arial" w:hAnsi="Arial" w:cs="Arial"/>
          <w:b/>
          <w:sz w:val="24"/>
          <w:szCs w:val="24"/>
          <w:u w:val="single"/>
          <w:lang w:val="pt-BR"/>
        </w:rPr>
        <w:t>19</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CF0D56">
        <w:rPr>
          <w:rFonts w:ascii="Arial" w:hAnsi="Arial" w:cs="Arial"/>
          <w:b/>
          <w:sz w:val="24"/>
          <w:szCs w:val="24"/>
          <w:u w:val="single"/>
          <w:lang w:val="pt-BR"/>
        </w:rPr>
        <w:t xml:space="preserve">dezembro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B50629" w:rsidRPr="00B50629">
        <w:rPr>
          <w:rFonts w:ascii="Arial" w:hAnsi="Arial" w:cs="Arial"/>
          <w:bCs/>
        </w:rPr>
        <w:t xml:space="preserve">contratação de empresa para </w:t>
      </w:r>
      <w:r w:rsidR="00C11E38" w:rsidRPr="00C11E38">
        <w:rPr>
          <w:rFonts w:ascii="Arial" w:hAnsi="Arial" w:cs="Arial"/>
          <w:bCs/>
        </w:rPr>
        <w:t>execução de reforma e ampliação do prédio onde se encontram as instalações do serviço móvel de urgência (SAMU)</w:t>
      </w:r>
      <w:r w:rsidR="00B5062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8D5CFB">
        <w:rPr>
          <w:rFonts w:ascii="Arial" w:hAnsi="Arial" w:cs="Arial"/>
          <w:sz w:val="24"/>
          <w:szCs w:val="24"/>
        </w:rPr>
        <w:t>2</w:t>
      </w:r>
      <w:r w:rsidR="00C068E9">
        <w:rPr>
          <w:rFonts w:ascii="Arial" w:hAnsi="Arial" w:cs="Arial"/>
          <w:sz w:val="24"/>
          <w:szCs w:val="24"/>
        </w:rPr>
        <w:t>.</w:t>
      </w:r>
      <w:r w:rsidR="008D5CFB">
        <w:rPr>
          <w:rFonts w:ascii="Arial" w:hAnsi="Arial" w:cs="Arial"/>
          <w:sz w:val="24"/>
          <w:szCs w:val="24"/>
        </w:rPr>
        <w:t>485</w:t>
      </w:r>
      <w:r w:rsidR="00C068E9">
        <w:rPr>
          <w:rFonts w:ascii="Arial" w:hAnsi="Arial" w:cs="Arial"/>
          <w:sz w:val="24"/>
          <w:szCs w:val="24"/>
        </w:rPr>
        <w:t>.</w:t>
      </w:r>
      <w:r w:rsidR="008D5CFB">
        <w:rPr>
          <w:rFonts w:ascii="Arial" w:hAnsi="Arial" w:cs="Arial"/>
          <w:sz w:val="24"/>
          <w:szCs w:val="24"/>
        </w:rPr>
        <w:t>062</w:t>
      </w:r>
      <w:r w:rsidR="00C068E9">
        <w:rPr>
          <w:rFonts w:ascii="Arial" w:hAnsi="Arial" w:cs="Arial"/>
          <w:sz w:val="24"/>
          <w:szCs w:val="24"/>
        </w:rPr>
        <w:t>,</w:t>
      </w:r>
      <w:r w:rsidR="008D5CFB">
        <w:rPr>
          <w:rFonts w:ascii="Arial" w:hAnsi="Arial" w:cs="Arial"/>
          <w:sz w:val="24"/>
          <w:szCs w:val="24"/>
        </w:rPr>
        <w:t>93</w:t>
      </w:r>
      <w:r w:rsidR="00F167E2">
        <w:rPr>
          <w:rFonts w:ascii="Arial" w:hAnsi="Arial" w:cs="Arial"/>
          <w:sz w:val="24"/>
          <w:szCs w:val="24"/>
        </w:rPr>
        <w:t xml:space="preserve"> </w:t>
      </w:r>
      <w:r w:rsidR="002867A6">
        <w:rPr>
          <w:rFonts w:ascii="Arial" w:hAnsi="Arial" w:cs="Arial"/>
          <w:sz w:val="24"/>
          <w:szCs w:val="24"/>
        </w:rPr>
        <w:t>(</w:t>
      </w:r>
      <w:proofErr w:type="gramStart"/>
      <w:r w:rsidR="00F97204">
        <w:rPr>
          <w:rFonts w:ascii="Arial" w:hAnsi="Arial" w:cs="Arial"/>
          <w:sz w:val="24"/>
          <w:szCs w:val="24"/>
        </w:rPr>
        <w:t>doi</w:t>
      </w:r>
      <w:r w:rsidR="00C068E9">
        <w:rPr>
          <w:rFonts w:ascii="Arial" w:hAnsi="Arial" w:cs="Arial"/>
          <w:sz w:val="24"/>
          <w:szCs w:val="24"/>
        </w:rPr>
        <w:t xml:space="preserve">s milhões, </w:t>
      </w:r>
      <w:r w:rsidR="00F97204">
        <w:rPr>
          <w:rFonts w:ascii="Arial" w:hAnsi="Arial" w:cs="Arial"/>
          <w:sz w:val="24"/>
          <w:szCs w:val="24"/>
        </w:rPr>
        <w:t>quatroc</w:t>
      </w:r>
      <w:r w:rsidR="00C068E9">
        <w:rPr>
          <w:rFonts w:ascii="Arial" w:hAnsi="Arial" w:cs="Arial"/>
          <w:sz w:val="24"/>
          <w:szCs w:val="24"/>
        </w:rPr>
        <w:t xml:space="preserve">entos e </w:t>
      </w:r>
      <w:r w:rsidR="00F97204">
        <w:rPr>
          <w:rFonts w:ascii="Arial" w:hAnsi="Arial" w:cs="Arial"/>
          <w:sz w:val="24"/>
          <w:szCs w:val="24"/>
        </w:rPr>
        <w:t>oitenta e</w:t>
      </w:r>
      <w:proofErr w:type="gramEnd"/>
      <w:r w:rsidR="00F97204">
        <w:rPr>
          <w:rFonts w:ascii="Arial" w:hAnsi="Arial" w:cs="Arial"/>
          <w:sz w:val="24"/>
          <w:szCs w:val="24"/>
        </w:rPr>
        <w:t xml:space="preserve"> cinco</w:t>
      </w:r>
      <w:r w:rsidR="00C068E9">
        <w:rPr>
          <w:rFonts w:ascii="Arial" w:hAnsi="Arial" w:cs="Arial"/>
          <w:sz w:val="24"/>
          <w:szCs w:val="24"/>
        </w:rPr>
        <w:t xml:space="preserve"> mil, se</w:t>
      </w:r>
      <w:r w:rsidR="00F97204">
        <w:rPr>
          <w:rFonts w:ascii="Arial" w:hAnsi="Arial" w:cs="Arial"/>
          <w:sz w:val="24"/>
          <w:szCs w:val="24"/>
        </w:rPr>
        <w:t>ss</w:t>
      </w:r>
      <w:r w:rsidR="00C068E9">
        <w:rPr>
          <w:rFonts w:ascii="Arial" w:hAnsi="Arial" w:cs="Arial"/>
          <w:sz w:val="24"/>
          <w:szCs w:val="24"/>
        </w:rPr>
        <w:t xml:space="preserve">enta e </w:t>
      </w:r>
      <w:r w:rsidR="00F97204">
        <w:rPr>
          <w:rFonts w:ascii="Arial" w:hAnsi="Arial" w:cs="Arial"/>
          <w:sz w:val="24"/>
          <w:szCs w:val="24"/>
        </w:rPr>
        <w:t>dois</w:t>
      </w:r>
      <w:r w:rsidR="00C068E9">
        <w:rPr>
          <w:rFonts w:ascii="Arial" w:hAnsi="Arial" w:cs="Arial"/>
          <w:sz w:val="24"/>
          <w:szCs w:val="24"/>
        </w:rPr>
        <w:t xml:space="preserve"> reais e </w:t>
      </w:r>
      <w:r w:rsidR="00F97204">
        <w:rPr>
          <w:rFonts w:ascii="Arial" w:hAnsi="Arial" w:cs="Arial"/>
          <w:sz w:val="24"/>
          <w:szCs w:val="24"/>
        </w:rPr>
        <w:t>nov</w:t>
      </w:r>
      <w:r w:rsidR="00C068E9">
        <w:rPr>
          <w:rFonts w:ascii="Arial" w:hAnsi="Arial" w:cs="Arial"/>
          <w:sz w:val="24"/>
          <w:szCs w:val="24"/>
        </w:rPr>
        <w:t xml:space="preserve">enta e </w:t>
      </w:r>
      <w:r w:rsidR="00F97204">
        <w:rPr>
          <w:rFonts w:ascii="Arial" w:hAnsi="Arial" w:cs="Arial"/>
          <w:sz w:val="24"/>
          <w:szCs w:val="24"/>
        </w:rPr>
        <w:t>três</w:t>
      </w:r>
      <w:r w:rsidR="00C068E9">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FF47A3">
        <w:rPr>
          <w:rFonts w:ascii="Arial" w:hAnsi="Arial" w:cs="Arial"/>
          <w:sz w:val="24"/>
          <w:szCs w:val="24"/>
        </w:rPr>
        <w:t>54</w:t>
      </w:r>
      <w:r w:rsidR="00A375C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FF47A3">
        <w:rPr>
          <w:rFonts w:ascii="Arial" w:hAnsi="Arial" w:cs="Arial"/>
          <w:sz w:val="24"/>
          <w:szCs w:val="24"/>
        </w:rPr>
        <w:t>quinh</w:t>
      </w:r>
      <w:r w:rsidR="00F20591">
        <w:rPr>
          <w:rFonts w:ascii="Arial" w:hAnsi="Arial" w:cs="Arial"/>
          <w:sz w:val="24"/>
          <w:szCs w:val="24"/>
        </w:rPr>
        <w:t>entos</w:t>
      </w:r>
      <w:r w:rsidR="00793E50">
        <w:rPr>
          <w:rFonts w:ascii="Arial" w:hAnsi="Arial" w:cs="Arial"/>
          <w:sz w:val="24"/>
          <w:szCs w:val="24"/>
        </w:rPr>
        <w:t xml:space="preserve"> e </w:t>
      </w:r>
      <w:r w:rsidR="00FF47A3">
        <w:rPr>
          <w:rFonts w:ascii="Arial" w:hAnsi="Arial" w:cs="Arial"/>
          <w:sz w:val="24"/>
          <w:szCs w:val="24"/>
        </w:rPr>
        <w:t>quarenta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A77C5A">
        <w:rPr>
          <w:rFonts w:ascii="Arial" w:hAnsi="Arial" w:cs="Arial"/>
          <w:sz w:val="24"/>
          <w:szCs w:val="24"/>
        </w:rPr>
        <w:t>24</w:t>
      </w:r>
      <w:r w:rsidR="00BC18B1">
        <w:rPr>
          <w:rFonts w:ascii="Arial" w:hAnsi="Arial" w:cs="Arial"/>
          <w:sz w:val="24"/>
          <w:szCs w:val="24"/>
        </w:rPr>
        <w:t>.</w:t>
      </w:r>
      <w:r w:rsidR="00A77C5A">
        <w:rPr>
          <w:rFonts w:ascii="Arial" w:hAnsi="Arial" w:cs="Arial"/>
          <w:sz w:val="24"/>
          <w:szCs w:val="24"/>
        </w:rPr>
        <w:t>850</w:t>
      </w:r>
      <w:r w:rsidR="00BC18B1">
        <w:rPr>
          <w:rFonts w:ascii="Arial" w:hAnsi="Arial" w:cs="Arial"/>
          <w:sz w:val="24"/>
          <w:szCs w:val="24"/>
        </w:rPr>
        <w:t>,</w:t>
      </w:r>
      <w:r w:rsidR="00A77C5A">
        <w:rPr>
          <w:rFonts w:ascii="Arial" w:hAnsi="Arial" w:cs="Arial"/>
          <w:sz w:val="24"/>
          <w:szCs w:val="24"/>
        </w:rPr>
        <w:t>62</w:t>
      </w:r>
      <w:r w:rsidR="00F74A97">
        <w:rPr>
          <w:rFonts w:ascii="Arial" w:hAnsi="Arial" w:cs="Arial"/>
          <w:sz w:val="24"/>
          <w:szCs w:val="24"/>
        </w:rPr>
        <w:t xml:space="preserve"> </w:t>
      </w:r>
      <w:r w:rsidR="00F74A97" w:rsidRPr="00A1129D">
        <w:rPr>
          <w:rFonts w:ascii="Arial" w:hAnsi="Arial" w:cs="Arial"/>
          <w:sz w:val="24"/>
          <w:szCs w:val="24"/>
        </w:rPr>
        <w:t>(</w:t>
      </w:r>
      <w:r w:rsidR="00E61815">
        <w:rPr>
          <w:rFonts w:ascii="Arial" w:hAnsi="Arial" w:cs="Arial"/>
          <w:sz w:val="24"/>
          <w:szCs w:val="24"/>
        </w:rPr>
        <w:t>vinte</w:t>
      </w:r>
      <w:r w:rsidR="00BC18B1">
        <w:rPr>
          <w:rFonts w:ascii="Arial" w:hAnsi="Arial" w:cs="Arial"/>
          <w:sz w:val="24"/>
          <w:szCs w:val="24"/>
        </w:rPr>
        <w:t xml:space="preserve"> e </w:t>
      </w:r>
      <w:r w:rsidR="00E61815">
        <w:rPr>
          <w:rFonts w:ascii="Arial" w:hAnsi="Arial" w:cs="Arial"/>
          <w:sz w:val="24"/>
          <w:szCs w:val="24"/>
        </w:rPr>
        <w:t>quatro</w:t>
      </w:r>
      <w:r w:rsidR="00F74A97">
        <w:rPr>
          <w:rFonts w:ascii="Arial" w:hAnsi="Arial" w:cs="Arial"/>
          <w:sz w:val="24"/>
          <w:szCs w:val="24"/>
        </w:rPr>
        <w:t xml:space="preserve"> mil, </w:t>
      </w:r>
      <w:r w:rsidR="00E61815">
        <w:rPr>
          <w:rFonts w:ascii="Arial" w:hAnsi="Arial" w:cs="Arial"/>
          <w:sz w:val="24"/>
          <w:szCs w:val="24"/>
        </w:rPr>
        <w:t>oitocentos e cinquenta</w:t>
      </w:r>
      <w:r w:rsidR="00F74A97">
        <w:rPr>
          <w:rFonts w:ascii="Arial" w:hAnsi="Arial" w:cs="Arial"/>
          <w:sz w:val="24"/>
          <w:szCs w:val="24"/>
        </w:rPr>
        <w:t xml:space="preserve"> reais e </w:t>
      </w:r>
      <w:r w:rsidR="00BC18B1">
        <w:rPr>
          <w:rFonts w:ascii="Arial" w:hAnsi="Arial" w:cs="Arial"/>
          <w:sz w:val="24"/>
          <w:szCs w:val="24"/>
        </w:rPr>
        <w:t>se</w:t>
      </w:r>
      <w:r w:rsidR="00E61815">
        <w:rPr>
          <w:rFonts w:ascii="Arial" w:hAnsi="Arial" w:cs="Arial"/>
          <w:sz w:val="24"/>
          <w:szCs w:val="24"/>
        </w:rPr>
        <w:t>ss</w:t>
      </w:r>
      <w:r w:rsidR="00F74A97">
        <w:rPr>
          <w:rFonts w:ascii="Arial" w:hAnsi="Arial" w:cs="Arial"/>
          <w:sz w:val="24"/>
          <w:szCs w:val="24"/>
        </w:rPr>
        <w:t xml:space="preserve">enta e </w:t>
      </w:r>
      <w:r w:rsidR="00E61815">
        <w:rPr>
          <w:rFonts w:ascii="Arial" w:hAnsi="Arial" w:cs="Arial"/>
          <w:sz w:val="24"/>
          <w:szCs w:val="24"/>
        </w:rPr>
        <w:t>dois</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8B7BB1">
        <w:rPr>
          <w:rFonts w:ascii="Arial" w:hAnsi="Arial" w:cs="Arial"/>
          <w:b/>
          <w:bCs/>
          <w:sz w:val="24"/>
          <w:szCs w:val="24"/>
        </w:rPr>
        <w:t>46512</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D424CE">
        <w:rPr>
          <w:rFonts w:ascii="Arial" w:hAnsi="Arial" w:cs="Arial"/>
          <w:b/>
          <w:bCs/>
          <w:sz w:val="24"/>
          <w:szCs w:val="24"/>
        </w:rPr>
        <w:t>29</w:t>
      </w:r>
      <w:r w:rsidR="0000090D">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7927D3">
        <w:rPr>
          <w:rFonts w:ascii="Arial" w:hAnsi="Arial" w:cs="Arial"/>
          <w:b/>
          <w:bCs/>
          <w:sz w:val="24"/>
          <w:szCs w:val="24"/>
        </w:rPr>
        <w:t>46512</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D424CE">
        <w:rPr>
          <w:rFonts w:ascii="Arial" w:hAnsi="Arial" w:cs="Arial"/>
          <w:b/>
          <w:bCs/>
          <w:sz w:val="24"/>
          <w:szCs w:val="24"/>
        </w:rPr>
        <w:t>29</w:t>
      </w:r>
      <w:r w:rsidR="00DF7F49">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E446BC" w:rsidRDefault="00E446BC" w:rsidP="00D41830">
      <w:pPr>
        <w:jc w:val="both"/>
        <w:rPr>
          <w:rFonts w:ascii="Arial" w:hAnsi="Arial" w:cs="Arial"/>
          <w:b/>
          <w:sz w:val="24"/>
          <w:szCs w:val="24"/>
        </w:rPr>
      </w:pPr>
    </w:p>
    <w:p w:rsidR="00E446BC" w:rsidRDefault="00E446BC"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E446BC" w:rsidRDefault="00E446BC"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p w:rsidR="009B74B6" w:rsidRDefault="009B74B6" w:rsidP="00D30833">
      <w:pPr>
        <w:jc w:val="both"/>
        <w:rPr>
          <w:rFonts w:ascii="Arial" w:hAnsi="Arial" w:cs="Arial"/>
          <w:sz w:val="24"/>
          <w:szCs w:val="24"/>
        </w:rPr>
      </w:pPr>
    </w:p>
    <w:p w:rsidR="00787B63" w:rsidRDefault="00787B63" w:rsidP="00D30833">
      <w:pPr>
        <w:jc w:val="both"/>
        <w:rPr>
          <w:rFonts w:ascii="Arial" w:hAnsi="Arial" w:cs="Arial"/>
          <w:sz w:val="24"/>
          <w:szCs w:val="24"/>
        </w:rPr>
      </w:pPr>
    </w:p>
    <w:p w:rsidR="00787B63" w:rsidRDefault="00787B63" w:rsidP="00D30833">
      <w:pPr>
        <w:jc w:val="both"/>
        <w:rPr>
          <w:rFonts w:ascii="Arial" w:hAnsi="Arial" w:cs="Arial"/>
          <w:sz w:val="24"/>
          <w:szCs w:val="24"/>
        </w:rPr>
      </w:pPr>
    </w:p>
    <w:p w:rsidR="00787B63" w:rsidRPr="00F3153C" w:rsidRDefault="00787B63" w:rsidP="00D30833">
      <w:pPr>
        <w:jc w:val="both"/>
        <w:rPr>
          <w:rFonts w:ascii="Arial" w:hAnsi="Arial" w:cs="Arial"/>
          <w:sz w:val="24"/>
          <w:szCs w:val="24"/>
        </w:rPr>
      </w:pPr>
    </w:p>
    <w:tbl>
      <w:tblPr>
        <w:tblStyle w:val="Tabelacomgrade"/>
        <w:tblW w:w="0" w:type="auto"/>
        <w:tblLook w:val="04A0" w:firstRow="1" w:lastRow="0" w:firstColumn="1" w:lastColumn="0" w:noHBand="0" w:noVBand="1"/>
      </w:tblPr>
      <w:tblGrid>
        <w:gridCol w:w="9685"/>
      </w:tblGrid>
      <w:tr w:rsidR="003A49EF" w:rsidTr="003A49EF">
        <w:trPr>
          <w:trHeight w:val="308"/>
        </w:trPr>
        <w:tc>
          <w:tcPr>
            <w:tcW w:w="9685" w:type="dxa"/>
          </w:tcPr>
          <w:p w:rsidR="003A49EF" w:rsidRPr="00FC5366" w:rsidRDefault="003A49EF" w:rsidP="00FC5366">
            <w:pPr>
              <w:jc w:val="center"/>
              <w:rPr>
                <w:rFonts w:ascii="Arial" w:hAnsi="Arial" w:cs="Arial"/>
                <w:b/>
                <w:sz w:val="24"/>
                <w:szCs w:val="24"/>
              </w:rPr>
            </w:pPr>
            <w:r w:rsidRPr="00FC5366">
              <w:rPr>
                <w:rFonts w:ascii="Arial" w:hAnsi="Arial" w:cs="Arial"/>
                <w:b/>
                <w:sz w:val="24"/>
                <w:szCs w:val="24"/>
              </w:rPr>
              <w:t>DESCRIÇÂO</w:t>
            </w:r>
          </w:p>
        </w:tc>
      </w:tr>
      <w:tr w:rsidR="00FC1AB7" w:rsidTr="00DE7618">
        <w:trPr>
          <w:trHeight w:val="292"/>
        </w:trPr>
        <w:tc>
          <w:tcPr>
            <w:tcW w:w="9685" w:type="dxa"/>
          </w:tcPr>
          <w:p w:rsidR="00FC1AB7" w:rsidRPr="00FC1AB7" w:rsidRDefault="00FC1AB7" w:rsidP="00FC1AB7">
            <w:pPr>
              <w:jc w:val="both"/>
              <w:rPr>
                <w:rFonts w:ascii="Arial" w:hAnsi="Arial" w:cs="Arial"/>
                <w:sz w:val="24"/>
                <w:szCs w:val="24"/>
              </w:rPr>
            </w:pPr>
            <w:proofErr w:type="spellStart"/>
            <w:r w:rsidRPr="00FC1AB7">
              <w:rPr>
                <w:rFonts w:ascii="Arial" w:hAnsi="Arial" w:cs="Arial"/>
                <w:sz w:val="24"/>
                <w:szCs w:val="24"/>
              </w:rPr>
              <w:t>Telhamento</w:t>
            </w:r>
            <w:proofErr w:type="spellEnd"/>
            <w:r w:rsidRPr="00FC1AB7">
              <w:rPr>
                <w:rFonts w:ascii="Arial" w:hAnsi="Arial" w:cs="Arial"/>
                <w:sz w:val="24"/>
                <w:szCs w:val="24"/>
              </w:rPr>
              <w:t xml:space="preserve"> em chapa de aço </w:t>
            </w:r>
            <w:proofErr w:type="spellStart"/>
            <w:r w:rsidRPr="00FC1AB7">
              <w:rPr>
                <w:rFonts w:ascii="Arial" w:hAnsi="Arial" w:cs="Arial"/>
                <w:sz w:val="24"/>
                <w:szCs w:val="24"/>
              </w:rPr>
              <w:t>pré</w:t>
            </w:r>
            <w:proofErr w:type="spellEnd"/>
            <w:r w:rsidRPr="00FC1AB7">
              <w:rPr>
                <w:rFonts w:ascii="Arial" w:hAnsi="Arial" w:cs="Arial"/>
                <w:sz w:val="24"/>
                <w:szCs w:val="24"/>
              </w:rPr>
              <w:t xml:space="preserve">-pintada com epóxi e poliéster, tipo sanduíche, espessura de 0,50 mm com </w:t>
            </w:r>
            <w:proofErr w:type="gramStart"/>
            <w:r w:rsidRPr="00FC1AB7">
              <w:rPr>
                <w:rFonts w:ascii="Arial" w:hAnsi="Arial" w:cs="Arial"/>
                <w:sz w:val="24"/>
                <w:szCs w:val="24"/>
              </w:rPr>
              <w:t>poliuretano</w:t>
            </w:r>
            <w:proofErr w:type="gramEnd"/>
          </w:p>
        </w:tc>
      </w:tr>
      <w:tr w:rsidR="00FC1AB7" w:rsidTr="00FC1AB7">
        <w:trPr>
          <w:trHeight w:val="348"/>
        </w:trPr>
        <w:tc>
          <w:tcPr>
            <w:tcW w:w="9685" w:type="dxa"/>
          </w:tcPr>
          <w:p w:rsidR="00FC1AB7" w:rsidRPr="00FC1AB7" w:rsidRDefault="00FC1AB7" w:rsidP="00FC1AB7">
            <w:pPr>
              <w:jc w:val="both"/>
              <w:rPr>
                <w:rFonts w:ascii="Arial" w:hAnsi="Arial" w:cs="Arial"/>
                <w:sz w:val="24"/>
                <w:szCs w:val="24"/>
              </w:rPr>
            </w:pPr>
            <w:r w:rsidRPr="00FC1AB7">
              <w:rPr>
                <w:rFonts w:ascii="Arial" w:hAnsi="Arial" w:cs="Arial"/>
                <w:sz w:val="24"/>
                <w:szCs w:val="24"/>
              </w:rPr>
              <w:t xml:space="preserve">Gradil de ferro perfilado, tipo </w:t>
            </w:r>
            <w:proofErr w:type="gramStart"/>
            <w:r w:rsidRPr="00FC1AB7">
              <w:rPr>
                <w:rFonts w:ascii="Arial" w:hAnsi="Arial" w:cs="Arial"/>
                <w:sz w:val="24"/>
                <w:szCs w:val="24"/>
              </w:rPr>
              <w:t>parque</w:t>
            </w:r>
            <w:proofErr w:type="gramEnd"/>
          </w:p>
        </w:tc>
      </w:tr>
      <w:tr w:rsidR="00FC1AB7" w:rsidTr="00DE7618">
        <w:trPr>
          <w:trHeight w:val="418"/>
        </w:trPr>
        <w:tc>
          <w:tcPr>
            <w:tcW w:w="9685" w:type="dxa"/>
          </w:tcPr>
          <w:p w:rsidR="00FC1AB7" w:rsidRPr="00FC1AB7" w:rsidRDefault="00FC1AB7" w:rsidP="00FC1AB7">
            <w:pPr>
              <w:jc w:val="both"/>
              <w:rPr>
                <w:rFonts w:ascii="Arial" w:hAnsi="Arial" w:cs="Arial"/>
                <w:sz w:val="24"/>
                <w:szCs w:val="24"/>
              </w:rPr>
            </w:pPr>
            <w:r w:rsidRPr="00FC1AB7">
              <w:rPr>
                <w:rFonts w:ascii="Arial" w:hAnsi="Arial" w:cs="Arial"/>
                <w:sz w:val="24"/>
                <w:szCs w:val="24"/>
              </w:rPr>
              <w:t>Fabricação e instalação de tesoura inteira em aço</w:t>
            </w:r>
            <w:proofErr w:type="gramStart"/>
            <w:r w:rsidRPr="00FC1AB7">
              <w:rPr>
                <w:rFonts w:ascii="Arial" w:hAnsi="Arial" w:cs="Arial"/>
                <w:sz w:val="24"/>
                <w:szCs w:val="24"/>
              </w:rPr>
              <w:t>, vão</w:t>
            </w:r>
            <w:proofErr w:type="gramEnd"/>
            <w:r w:rsidRPr="00FC1AB7">
              <w:rPr>
                <w:rFonts w:ascii="Arial" w:hAnsi="Arial" w:cs="Arial"/>
                <w:sz w:val="24"/>
                <w:szCs w:val="24"/>
              </w:rPr>
              <w:t xml:space="preserve"> de 7 m, para telha ondulada de fibrocimento, metálica, plástica ou </w:t>
            </w:r>
            <w:proofErr w:type="spellStart"/>
            <w:r w:rsidRPr="00FC1AB7">
              <w:rPr>
                <w:rFonts w:ascii="Arial" w:hAnsi="Arial" w:cs="Arial"/>
                <w:sz w:val="24"/>
                <w:szCs w:val="24"/>
              </w:rPr>
              <w:t>termoacústica</w:t>
            </w:r>
            <w:proofErr w:type="spellEnd"/>
          </w:p>
        </w:tc>
      </w:tr>
    </w:tbl>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87B63" w:rsidRDefault="00787B63" w:rsidP="009E314E">
      <w:pPr>
        <w:autoSpaceDE w:val="0"/>
        <w:autoSpaceDN w:val="0"/>
        <w:adjustRightInd w:val="0"/>
        <w:jc w:val="both"/>
        <w:rPr>
          <w:rFonts w:ascii="Arial" w:hAnsi="Arial" w:cs="Arial"/>
          <w:sz w:val="24"/>
          <w:szCs w:val="24"/>
        </w:rPr>
      </w:pPr>
    </w:p>
    <w:p w:rsidR="00787B63" w:rsidRDefault="00787B63"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FC5366">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665E69" w:rsidP="00032926">
            <w:pPr>
              <w:jc w:val="both"/>
              <w:rPr>
                <w:rFonts w:ascii="Arial" w:hAnsi="Arial" w:cs="Arial"/>
                <w:sz w:val="24"/>
                <w:szCs w:val="24"/>
              </w:rPr>
            </w:pPr>
            <w:proofErr w:type="spellStart"/>
            <w:r>
              <w:rPr>
                <w:rFonts w:ascii="Arial" w:hAnsi="Arial" w:cs="Arial"/>
                <w:sz w:val="24"/>
                <w:szCs w:val="24"/>
              </w:rPr>
              <w:t>Telhamento</w:t>
            </w:r>
            <w:proofErr w:type="spellEnd"/>
            <w:r>
              <w:rPr>
                <w:rFonts w:ascii="Arial" w:hAnsi="Arial" w:cs="Arial"/>
                <w:sz w:val="24"/>
                <w:szCs w:val="24"/>
              </w:rPr>
              <w:t xml:space="preserve"> em chapa de aço </w:t>
            </w:r>
            <w:proofErr w:type="spellStart"/>
            <w:r>
              <w:rPr>
                <w:rFonts w:ascii="Arial" w:hAnsi="Arial" w:cs="Arial"/>
                <w:sz w:val="24"/>
                <w:szCs w:val="24"/>
              </w:rPr>
              <w:t>pré</w:t>
            </w:r>
            <w:proofErr w:type="spellEnd"/>
            <w:r>
              <w:rPr>
                <w:rFonts w:ascii="Arial" w:hAnsi="Arial" w:cs="Arial"/>
                <w:sz w:val="24"/>
                <w:szCs w:val="24"/>
              </w:rPr>
              <w:t xml:space="preserve">-pintada com epóxi e poliéster, tipo sanduíche, espessura de 0,50 mm com </w:t>
            </w:r>
            <w:proofErr w:type="gramStart"/>
            <w:r>
              <w:rPr>
                <w:rFonts w:ascii="Arial" w:hAnsi="Arial" w:cs="Arial"/>
                <w:sz w:val="24"/>
                <w:szCs w:val="24"/>
              </w:rPr>
              <w:t>poliuretano</w:t>
            </w:r>
            <w:proofErr w:type="gramEnd"/>
          </w:p>
        </w:tc>
        <w:tc>
          <w:tcPr>
            <w:tcW w:w="1276" w:type="dxa"/>
            <w:vAlign w:val="center"/>
          </w:tcPr>
          <w:p w:rsidR="00032926" w:rsidRDefault="00665E69" w:rsidP="00032926">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32926" w:rsidRDefault="00665E69" w:rsidP="00032926">
            <w:pPr>
              <w:jc w:val="center"/>
              <w:rPr>
                <w:rFonts w:ascii="Arial" w:hAnsi="Arial" w:cs="Arial"/>
                <w:sz w:val="24"/>
                <w:szCs w:val="24"/>
              </w:rPr>
            </w:pPr>
            <w:r>
              <w:rPr>
                <w:rFonts w:ascii="Arial" w:hAnsi="Arial" w:cs="Arial"/>
                <w:sz w:val="24"/>
                <w:szCs w:val="24"/>
              </w:rPr>
              <w:t>309,00</w:t>
            </w:r>
          </w:p>
        </w:tc>
      </w:tr>
      <w:tr w:rsidR="00032926" w:rsidTr="00032926">
        <w:tc>
          <w:tcPr>
            <w:tcW w:w="7054" w:type="dxa"/>
          </w:tcPr>
          <w:p w:rsidR="00032926" w:rsidRPr="00032926" w:rsidRDefault="00DA08F0" w:rsidP="00032926">
            <w:pPr>
              <w:jc w:val="both"/>
              <w:rPr>
                <w:rFonts w:ascii="Arial" w:hAnsi="Arial" w:cs="Arial"/>
                <w:sz w:val="24"/>
                <w:szCs w:val="24"/>
              </w:rPr>
            </w:pPr>
            <w:r>
              <w:rPr>
                <w:rFonts w:ascii="Arial" w:hAnsi="Arial" w:cs="Arial"/>
                <w:sz w:val="24"/>
                <w:szCs w:val="24"/>
              </w:rPr>
              <w:t xml:space="preserve">Gradil de ferro perfilado, tipo </w:t>
            </w:r>
            <w:proofErr w:type="gramStart"/>
            <w:r>
              <w:rPr>
                <w:rFonts w:ascii="Arial" w:hAnsi="Arial" w:cs="Arial"/>
                <w:sz w:val="24"/>
                <w:szCs w:val="24"/>
              </w:rPr>
              <w:t>parque</w:t>
            </w:r>
            <w:proofErr w:type="gramEnd"/>
          </w:p>
        </w:tc>
        <w:tc>
          <w:tcPr>
            <w:tcW w:w="1276" w:type="dxa"/>
            <w:vAlign w:val="center"/>
          </w:tcPr>
          <w:p w:rsidR="00032926" w:rsidRDefault="00DA08F0" w:rsidP="00032926">
            <w:pPr>
              <w:jc w:val="center"/>
            </w:pPr>
            <w:proofErr w:type="gramStart"/>
            <w:r>
              <w:rPr>
                <w:rFonts w:ascii="Arial" w:hAnsi="Arial" w:cs="Arial"/>
                <w:sz w:val="24"/>
                <w:szCs w:val="24"/>
              </w:rPr>
              <w:t>m²</w:t>
            </w:r>
            <w:proofErr w:type="gramEnd"/>
          </w:p>
        </w:tc>
        <w:tc>
          <w:tcPr>
            <w:tcW w:w="1563" w:type="dxa"/>
            <w:vAlign w:val="center"/>
          </w:tcPr>
          <w:p w:rsidR="00032926" w:rsidRDefault="00DA08F0" w:rsidP="00032926">
            <w:pPr>
              <w:jc w:val="center"/>
              <w:rPr>
                <w:rFonts w:ascii="Arial" w:hAnsi="Arial" w:cs="Arial"/>
                <w:sz w:val="24"/>
                <w:szCs w:val="24"/>
              </w:rPr>
            </w:pPr>
            <w:r>
              <w:rPr>
                <w:rFonts w:ascii="Arial" w:hAnsi="Arial" w:cs="Arial"/>
                <w:sz w:val="24"/>
                <w:szCs w:val="24"/>
              </w:rPr>
              <w:t>96,00</w:t>
            </w:r>
          </w:p>
        </w:tc>
      </w:tr>
      <w:tr w:rsidR="00032926" w:rsidTr="00032926">
        <w:tc>
          <w:tcPr>
            <w:tcW w:w="7054" w:type="dxa"/>
          </w:tcPr>
          <w:p w:rsidR="00032926" w:rsidRPr="00032926" w:rsidRDefault="00DA08F0" w:rsidP="00032926">
            <w:pPr>
              <w:jc w:val="both"/>
              <w:rPr>
                <w:rFonts w:ascii="Arial" w:hAnsi="Arial" w:cs="Arial"/>
                <w:sz w:val="24"/>
                <w:szCs w:val="24"/>
              </w:rPr>
            </w:pPr>
            <w:r>
              <w:rPr>
                <w:rFonts w:ascii="Arial" w:hAnsi="Arial" w:cs="Arial"/>
                <w:sz w:val="24"/>
                <w:szCs w:val="24"/>
              </w:rPr>
              <w:t>Fabricação e instalação de tesoura inteira em aço</w:t>
            </w:r>
            <w:proofErr w:type="gramStart"/>
            <w:r>
              <w:rPr>
                <w:rFonts w:ascii="Arial" w:hAnsi="Arial" w:cs="Arial"/>
                <w:sz w:val="24"/>
                <w:szCs w:val="24"/>
              </w:rPr>
              <w:t>, vão</w:t>
            </w:r>
            <w:proofErr w:type="gramEnd"/>
            <w:r>
              <w:rPr>
                <w:rFonts w:ascii="Arial" w:hAnsi="Arial" w:cs="Arial"/>
                <w:sz w:val="24"/>
                <w:szCs w:val="24"/>
              </w:rPr>
              <w:t xml:space="preserve"> de 7 m, para telha ondulada de fibrocimento, metálica, plástica ou </w:t>
            </w:r>
            <w:proofErr w:type="spellStart"/>
            <w:r>
              <w:rPr>
                <w:rFonts w:ascii="Arial" w:hAnsi="Arial" w:cs="Arial"/>
                <w:sz w:val="24"/>
                <w:szCs w:val="24"/>
              </w:rPr>
              <w:t>termoacústica</w:t>
            </w:r>
            <w:proofErr w:type="spellEnd"/>
          </w:p>
        </w:tc>
        <w:tc>
          <w:tcPr>
            <w:tcW w:w="1276" w:type="dxa"/>
            <w:vAlign w:val="center"/>
          </w:tcPr>
          <w:p w:rsidR="00032926" w:rsidRPr="00DA08F0" w:rsidRDefault="00DA08F0" w:rsidP="00032926">
            <w:pPr>
              <w:jc w:val="center"/>
              <w:rPr>
                <w:rFonts w:ascii="Arial" w:hAnsi="Arial" w:cs="Arial"/>
                <w:sz w:val="24"/>
                <w:szCs w:val="24"/>
              </w:rPr>
            </w:pPr>
            <w:proofErr w:type="gramStart"/>
            <w:r w:rsidRPr="00DA08F0">
              <w:rPr>
                <w:rFonts w:ascii="Arial" w:hAnsi="Arial" w:cs="Arial"/>
                <w:sz w:val="24"/>
                <w:szCs w:val="24"/>
              </w:rPr>
              <w:t>un.</w:t>
            </w:r>
            <w:proofErr w:type="gramEnd"/>
          </w:p>
        </w:tc>
        <w:tc>
          <w:tcPr>
            <w:tcW w:w="1563" w:type="dxa"/>
            <w:vAlign w:val="center"/>
          </w:tcPr>
          <w:p w:rsidR="00032926" w:rsidRDefault="00DA08F0" w:rsidP="00032926">
            <w:pPr>
              <w:jc w:val="center"/>
              <w:rPr>
                <w:rFonts w:ascii="Arial" w:hAnsi="Arial" w:cs="Arial"/>
                <w:sz w:val="24"/>
                <w:szCs w:val="24"/>
              </w:rPr>
            </w:pPr>
            <w:r>
              <w:rPr>
                <w:rFonts w:ascii="Arial" w:hAnsi="Arial" w:cs="Arial"/>
                <w:sz w:val="24"/>
                <w:szCs w:val="24"/>
              </w:rPr>
              <w:t>35,00</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AA28B7">
        <w:rPr>
          <w:rFonts w:ascii="Arial" w:hAnsi="Arial" w:cs="Arial"/>
          <w:sz w:val="24"/>
          <w:szCs w:val="24"/>
        </w:rPr>
        <w:t>248</w:t>
      </w:r>
      <w:r w:rsidR="0068403A">
        <w:rPr>
          <w:rFonts w:ascii="Arial" w:hAnsi="Arial" w:cs="Arial"/>
          <w:sz w:val="24"/>
          <w:szCs w:val="24"/>
        </w:rPr>
        <w:t>.</w:t>
      </w:r>
      <w:r w:rsidR="00AA28B7">
        <w:rPr>
          <w:rFonts w:ascii="Arial" w:hAnsi="Arial" w:cs="Arial"/>
          <w:sz w:val="24"/>
          <w:szCs w:val="24"/>
        </w:rPr>
        <w:t>506</w:t>
      </w:r>
      <w:r w:rsidR="0068403A">
        <w:rPr>
          <w:rFonts w:ascii="Arial" w:hAnsi="Arial" w:cs="Arial"/>
          <w:sz w:val="24"/>
          <w:szCs w:val="24"/>
        </w:rPr>
        <w:t>,</w:t>
      </w:r>
      <w:r w:rsidR="00AA28B7">
        <w:rPr>
          <w:rFonts w:ascii="Arial" w:hAnsi="Arial" w:cs="Arial"/>
          <w:sz w:val="24"/>
          <w:szCs w:val="24"/>
        </w:rPr>
        <w:t>29</w:t>
      </w:r>
      <w:r w:rsidR="0068403A">
        <w:rPr>
          <w:rFonts w:ascii="Arial" w:hAnsi="Arial" w:cs="Arial"/>
          <w:sz w:val="24"/>
          <w:szCs w:val="24"/>
        </w:rPr>
        <w:t xml:space="preserve"> </w:t>
      </w:r>
      <w:r w:rsidR="005C7E93">
        <w:rPr>
          <w:rFonts w:ascii="Arial" w:hAnsi="Arial" w:cs="Arial"/>
          <w:sz w:val="24"/>
          <w:szCs w:val="24"/>
        </w:rPr>
        <w:t>(</w:t>
      </w:r>
      <w:r w:rsidR="0072587B">
        <w:rPr>
          <w:rFonts w:ascii="Arial" w:hAnsi="Arial" w:cs="Arial"/>
          <w:sz w:val="24"/>
          <w:szCs w:val="24"/>
        </w:rPr>
        <w:t>du</w:t>
      </w:r>
      <w:r w:rsidR="006A3951">
        <w:rPr>
          <w:rFonts w:ascii="Arial" w:hAnsi="Arial" w:cs="Arial"/>
          <w:sz w:val="24"/>
          <w:szCs w:val="24"/>
        </w:rPr>
        <w:t xml:space="preserve">zentos e </w:t>
      </w:r>
      <w:r w:rsidR="0072587B">
        <w:rPr>
          <w:rFonts w:ascii="Arial" w:hAnsi="Arial" w:cs="Arial"/>
          <w:sz w:val="24"/>
          <w:szCs w:val="24"/>
        </w:rPr>
        <w:t>quarenta e oito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72587B">
        <w:rPr>
          <w:rFonts w:ascii="Arial" w:hAnsi="Arial" w:cs="Arial"/>
          <w:sz w:val="24"/>
          <w:szCs w:val="24"/>
        </w:rPr>
        <w:t>quinhentos e seis</w:t>
      </w:r>
      <w:r w:rsidR="0068403A">
        <w:rPr>
          <w:rFonts w:ascii="Arial" w:hAnsi="Arial" w:cs="Arial"/>
          <w:sz w:val="24"/>
          <w:szCs w:val="24"/>
        </w:rPr>
        <w:t xml:space="preserve"> reais e </w:t>
      </w:r>
      <w:r w:rsidR="0072587B">
        <w:rPr>
          <w:rFonts w:ascii="Arial" w:hAnsi="Arial" w:cs="Arial"/>
          <w:sz w:val="24"/>
          <w:szCs w:val="24"/>
        </w:rPr>
        <w:t>vinte e nove</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AA28B7" w:rsidRPr="00A1129D">
        <w:rPr>
          <w:rFonts w:ascii="Arial" w:hAnsi="Arial" w:cs="Arial"/>
          <w:sz w:val="24"/>
          <w:szCs w:val="24"/>
        </w:rPr>
        <w:t>R$</w:t>
      </w:r>
      <w:r w:rsidR="00AA28B7">
        <w:rPr>
          <w:rFonts w:ascii="Arial" w:hAnsi="Arial" w:cs="Arial"/>
          <w:sz w:val="24"/>
          <w:szCs w:val="24"/>
        </w:rPr>
        <w:t xml:space="preserve"> 24.850,62 </w:t>
      </w:r>
      <w:r w:rsidR="00AA28B7" w:rsidRPr="00A1129D">
        <w:rPr>
          <w:rFonts w:ascii="Arial" w:hAnsi="Arial" w:cs="Arial"/>
          <w:sz w:val="24"/>
          <w:szCs w:val="24"/>
        </w:rPr>
        <w:t>(</w:t>
      </w:r>
      <w:r w:rsidR="00AA28B7">
        <w:rPr>
          <w:rFonts w:ascii="Arial" w:hAnsi="Arial" w:cs="Arial"/>
          <w:sz w:val="24"/>
          <w:szCs w:val="24"/>
        </w:rPr>
        <w:t>vinte e quatro mil, oitocentos e cinquenta reais e sessenta e dois centavos</w:t>
      </w:r>
      <w:r w:rsidR="00AA28B7"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lastRenderedPageBreak/>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44212B">
        <w:rPr>
          <w:rFonts w:ascii="Arial" w:hAnsi="Arial" w:cs="Arial"/>
          <w:sz w:val="24"/>
          <w:szCs w:val="24"/>
        </w:rPr>
        <w:t xml:space="preserve"> (</w:t>
      </w:r>
      <w:r w:rsidR="0044212B">
        <w:rPr>
          <w:rFonts w:ascii="Arial" w:hAnsi="Arial" w:cs="Arial"/>
          <w:sz w:val="24"/>
          <w:szCs w:val="24"/>
          <w:u w:val="single"/>
        </w:rPr>
        <w:t>conforme acórdão TCU 3938/2013</w:t>
      </w:r>
      <w:r w:rsidR="0044212B">
        <w:rPr>
          <w:rFonts w:ascii="Arial" w:hAnsi="Arial" w:cs="Arial"/>
          <w:sz w:val="24"/>
          <w:szCs w:val="24"/>
        </w:rPr>
        <w:t>)</w:t>
      </w:r>
      <w:r w:rsidR="00DF3D25">
        <w:rPr>
          <w:rFonts w:ascii="Arial" w:hAnsi="Arial" w:cs="Arial"/>
          <w:sz w:val="24"/>
          <w:szCs w:val="24"/>
        </w:rPr>
        <w:t>,</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w:t>
      </w:r>
      <w:r w:rsidRPr="00125A3A">
        <w:rPr>
          <w:rFonts w:ascii="Arial" w:hAnsi="Arial" w:cs="Arial"/>
          <w:sz w:val="24"/>
          <w:szCs w:val="24"/>
        </w:rPr>
        <w:lastRenderedPageBreak/>
        <w:t>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lastRenderedPageBreak/>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para maior do valor contratual, a </w:t>
      </w:r>
      <w:r w:rsidRPr="00CA1381">
        <w:rPr>
          <w:rFonts w:ascii="Arial" w:hAnsi="Arial" w:cs="Arial"/>
          <w:sz w:val="24"/>
          <w:szCs w:val="24"/>
        </w:rPr>
        <w:lastRenderedPageBreak/>
        <w:t>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AC0F1D" w:rsidRDefault="00AC0F1D"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2A1FD7">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w:t>
      </w:r>
      <w:r w:rsidR="003329E3">
        <w:rPr>
          <w:rFonts w:ascii="Arial" w:hAnsi="Arial" w:cs="Arial"/>
          <w:sz w:val="24"/>
          <w:szCs w:val="24"/>
          <w:lang w:val="pt-BR"/>
        </w:rPr>
        <w:t>nº 1</w:t>
      </w:r>
      <w:r w:rsidR="002A1FD7">
        <w:rPr>
          <w:rFonts w:ascii="Arial" w:hAnsi="Arial" w:cs="Arial"/>
          <w:sz w:val="24"/>
          <w:szCs w:val="24"/>
          <w:lang w:val="pt-BR"/>
        </w:rPr>
        <w:t>3</w:t>
      </w:r>
      <w:r w:rsidR="003329E3">
        <w:rPr>
          <w:rFonts w:ascii="Arial" w:hAnsi="Arial" w:cs="Arial"/>
          <w:sz w:val="24"/>
          <w:szCs w:val="24"/>
          <w:lang w:val="pt-BR"/>
        </w:rPr>
        <w:t>.0</w:t>
      </w:r>
      <w:r w:rsidR="002A1FD7">
        <w:rPr>
          <w:rFonts w:ascii="Arial" w:hAnsi="Arial" w:cs="Arial"/>
          <w:sz w:val="24"/>
          <w:szCs w:val="24"/>
          <w:lang w:val="pt-BR"/>
        </w:rPr>
        <w:t>2</w:t>
      </w:r>
      <w:r w:rsidR="003329E3">
        <w:rPr>
          <w:rFonts w:ascii="Arial" w:hAnsi="Arial" w:cs="Arial"/>
          <w:sz w:val="24"/>
          <w:szCs w:val="24"/>
          <w:lang w:val="pt-BR"/>
        </w:rPr>
        <w:t>.1</w:t>
      </w:r>
      <w:r w:rsidR="002A1FD7">
        <w:rPr>
          <w:rFonts w:ascii="Arial" w:hAnsi="Arial" w:cs="Arial"/>
          <w:sz w:val="24"/>
          <w:szCs w:val="24"/>
          <w:lang w:val="pt-BR"/>
        </w:rPr>
        <w:t>0</w:t>
      </w:r>
      <w:r w:rsidR="003329E3">
        <w:rPr>
          <w:rFonts w:ascii="Arial" w:hAnsi="Arial" w:cs="Arial"/>
          <w:sz w:val="24"/>
          <w:szCs w:val="24"/>
          <w:lang w:val="pt-BR"/>
        </w:rPr>
        <w:t>.</w:t>
      </w:r>
      <w:r w:rsidR="002A1FD7">
        <w:rPr>
          <w:rFonts w:ascii="Arial" w:hAnsi="Arial" w:cs="Arial"/>
          <w:sz w:val="24"/>
          <w:szCs w:val="24"/>
          <w:lang w:val="pt-BR"/>
        </w:rPr>
        <w:t>302</w:t>
      </w:r>
      <w:r w:rsidR="003329E3">
        <w:rPr>
          <w:rFonts w:ascii="Arial" w:hAnsi="Arial" w:cs="Arial"/>
          <w:sz w:val="24"/>
          <w:szCs w:val="24"/>
          <w:lang w:val="pt-BR"/>
        </w:rPr>
        <w:t xml:space="preserve">.0006.4.4.90.51-99 (transferências e convênios </w:t>
      </w:r>
      <w:r w:rsidR="00BB44F6">
        <w:rPr>
          <w:rFonts w:ascii="Arial" w:hAnsi="Arial" w:cs="Arial"/>
          <w:sz w:val="24"/>
          <w:szCs w:val="24"/>
          <w:lang w:val="pt-BR"/>
        </w:rPr>
        <w:t>federais</w:t>
      </w:r>
      <w:r w:rsidR="003329E3">
        <w:rPr>
          <w:rFonts w:ascii="Arial" w:hAnsi="Arial" w:cs="Arial"/>
          <w:sz w:val="24"/>
          <w:szCs w:val="24"/>
          <w:lang w:val="pt-BR"/>
        </w:rPr>
        <w:t xml:space="preserve">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C042AB" w:rsidRDefault="00C042AB"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2D5FFE" w:rsidRDefault="002D5FFE"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846A6"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C042AB" w:rsidRDefault="00C042AB"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2D5FFE" w:rsidRDefault="002D5FFE" w:rsidP="00D41830">
      <w:pPr>
        <w:tabs>
          <w:tab w:val="left" w:pos="10206"/>
        </w:tabs>
        <w:jc w:val="both"/>
        <w:rPr>
          <w:rFonts w:ascii="Arial" w:hAnsi="Arial" w:cs="Arial"/>
          <w:sz w:val="24"/>
          <w:szCs w:val="24"/>
        </w:rPr>
      </w:pPr>
    </w:p>
    <w:p w:rsidR="002D5FFE" w:rsidRDefault="002D5FFE"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t>Paulo</w:t>
      </w:r>
      <w:r w:rsidR="004D4BF1">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042AB" w:rsidRDefault="00C042AB"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042AB" w:rsidRDefault="00C042AB"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C042AB" w:rsidRDefault="00C042AB"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r w:rsidR="003D6C4F">
        <w:rPr>
          <w:rFonts w:ascii="Arial" w:hAnsi="Arial" w:cs="Arial"/>
          <w:sz w:val="24"/>
          <w:szCs w:val="24"/>
        </w:rPr>
        <w:t xml:space="preserve"> </w:t>
      </w:r>
      <w:proofErr w:type="gramEnd"/>
      <w:r w:rsidR="00E91450">
        <w:rPr>
          <w:rFonts w:ascii="Arial" w:hAnsi="Arial" w:cs="Arial"/>
          <w:sz w:val="24"/>
          <w:szCs w:val="24"/>
        </w:rPr>
        <w:t xml:space="preserve">29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E91450">
        <w:rPr>
          <w:rFonts w:ascii="Arial" w:hAnsi="Arial" w:cs="Arial"/>
          <w:sz w:val="24"/>
          <w:szCs w:val="24"/>
        </w:rPr>
        <w:t xml:space="preserve">novembro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3D6C4F" w:rsidRPr="003D6C4F">
        <w:rPr>
          <w:rFonts w:ascii="Arial" w:hAnsi="Arial" w:cs="Arial"/>
          <w:bCs/>
          <w:sz w:val="24"/>
          <w:szCs w:val="24"/>
        </w:rPr>
        <w:t>46512</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3D6C4F">
        <w:rPr>
          <w:rFonts w:ascii="Arial" w:hAnsi="Arial"/>
          <w:sz w:val="24"/>
          <w:szCs w:val="24"/>
        </w:rPr>
        <w:t xml:space="preserve"> </w:t>
      </w:r>
      <w:r w:rsidR="00C853FF">
        <w:rPr>
          <w:rFonts w:ascii="Arial" w:hAnsi="Arial"/>
          <w:sz w:val="24"/>
          <w:szCs w:val="24"/>
        </w:rPr>
        <w:t>29</w:t>
      </w:r>
      <w:r w:rsidR="00DA26BF">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3C491F">
        <w:rPr>
          <w:rFonts w:ascii="Arial" w:hAnsi="Arial" w:cs="Arial"/>
          <w:bCs/>
        </w:rPr>
        <w:t>C</w:t>
      </w:r>
      <w:r w:rsidR="003C491F" w:rsidRPr="00B50629">
        <w:rPr>
          <w:rFonts w:ascii="Arial" w:hAnsi="Arial" w:cs="Arial"/>
          <w:bCs/>
        </w:rPr>
        <w:t xml:space="preserve">ontratação de empresa para </w:t>
      </w:r>
      <w:r w:rsidR="003C491F" w:rsidRPr="00C11E38">
        <w:rPr>
          <w:rFonts w:ascii="Arial" w:hAnsi="Arial" w:cs="Arial"/>
          <w:bCs/>
        </w:rPr>
        <w:t>execução de reforma e ampliação do prédio onde se encontram as instalações do serviço móvel de urgência (SAMU)</w:t>
      </w:r>
      <w:r w:rsidR="00DD130A" w:rsidRPr="00153609">
        <w:rPr>
          <w:rFonts w:ascii="Arial" w:hAnsi="Arial" w:cs="Arial"/>
          <w:bCs/>
        </w:rPr>
        <w:t xml:space="preserve"> </w:t>
      </w:r>
      <w:r w:rsidR="004220AC" w:rsidRPr="00153609">
        <w:rPr>
          <w:rFonts w:ascii="Arial" w:hAnsi="Arial" w:cs="Arial"/>
          <w:bCs/>
        </w:rPr>
        <w:t xml:space="preserve">no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AB5010">
        <w:rPr>
          <w:rFonts w:ascii="Arial" w:hAnsi="Arial" w:cs="Arial"/>
          <w:sz w:val="24"/>
          <w:szCs w:val="24"/>
        </w:rPr>
        <w:t>54</w:t>
      </w:r>
      <w:r w:rsidR="00D62123">
        <w:rPr>
          <w:rFonts w:ascii="Arial" w:hAnsi="Arial" w:cs="Arial"/>
          <w:sz w:val="24"/>
          <w:szCs w:val="24"/>
        </w:rPr>
        <w:t>0</w:t>
      </w:r>
      <w:r w:rsidR="00367547">
        <w:rPr>
          <w:rFonts w:ascii="Arial" w:hAnsi="Arial" w:cs="Arial"/>
          <w:sz w:val="24"/>
          <w:szCs w:val="24"/>
        </w:rPr>
        <w:t xml:space="preserve"> </w:t>
      </w:r>
      <w:r w:rsidR="00367547" w:rsidRPr="00742FF4">
        <w:rPr>
          <w:rFonts w:ascii="Arial" w:hAnsi="Arial" w:cs="Arial"/>
          <w:sz w:val="24"/>
          <w:szCs w:val="24"/>
        </w:rPr>
        <w:t>(</w:t>
      </w:r>
      <w:r w:rsidR="00AB5010">
        <w:rPr>
          <w:rFonts w:ascii="Arial" w:hAnsi="Arial" w:cs="Arial"/>
          <w:sz w:val="24"/>
          <w:szCs w:val="24"/>
        </w:rPr>
        <w:t>quinhentos e quarenta</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sidR="002647B2">
        <w:rPr>
          <w:rFonts w:ascii="Arial" w:hAnsi="Arial" w:cs="Arial"/>
          <w:b/>
          <w:sz w:val="24"/>
          <w:szCs w:val="24"/>
        </w:rPr>
        <w:t xml:space="preserve"> </w:t>
      </w:r>
      <w:r w:rsidR="002647B2" w:rsidRPr="00CA17A2">
        <w:rPr>
          <w:rFonts w:ascii="Arial" w:hAnsi="Arial" w:cs="Arial"/>
          <w:b/>
          <w:sz w:val="24"/>
          <w:szCs w:val="24"/>
        </w:rPr>
        <w:t>(</w:t>
      </w:r>
      <w:r w:rsidR="002647B2" w:rsidRPr="00CA17A2">
        <w:rPr>
          <w:rFonts w:ascii="Arial" w:hAnsi="Arial" w:cs="Arial"/>
          <w:b/>
          <w:sz w:val="24"/>
          <w:szCs w:val="24"/>
          <w:u w:val="single"/>
        </w:rPr>
        <w:t>conforme acórdão TCU 3938/2013</w:t>
      </w:r>
      <w:r w:rsidR="002647B2"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784619" w:rsidRPr="003D6C4F">
        <w:rPr>
          <w:rFonts w:ascii="Arial" w:hAnsi="Arial" w:cs="Arial"/>
          <w:bCs/>
          <w:sz w:val="24"/>
          <w:szCs w:val="24"/>
        </w:rPr>
        <w:t>46512</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r w:rsidR="00784619">
        <w:rPr>
          <w:rFonts w:ascii="Arial" w:hAnsi="Arial"/>
          <w:sz w:val="24"/>
          <w:szCs w:val="24"/>
        </w:rPr>
        <w:t xml:space="preserve"> </w:t>
      </w:r>
      <w:proofErr w:type="gramEnd"/>
      <w:r w:rsidR="00A504CF">
        <w:rPr>
          <w:rFonts w:ascii="Arial" w:hAnsi="Arial"/>
          <w:sz w:val="24"/>
          <w:szCs w:val="24"/>
        </w:rPr>
        <w:t>29</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F687C">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BF687C">
        <w:rPr>
          <w:rFonts w:ascii="Arial" w:hAnsi="Arial" w:cs="Arial"/>
          <w:bCs/>
        </w:rPr>
        <w:t>C</w:t>
      </w:r>
      <w:r w:rsidR="00BF687C" w:rsidRPr="00B50629">
        <w:rPr>
          <w:rFonts w:ascii="Arial" w:hAnsi="Arial" w:cs="Arial"/>
          <w:bCs/>
        </w:rPr>
        <w:t xml:space="preserve">ontratação de empresa para </w:t>
      </w:r>
      <w:r w:rsidR="00BF687C" w:rsidRPr="00C11E38">
        <w:rPr>
          <w:rFonts w:ascii="Arial" w:hAnsi="Arial" w:cs="Arial"/>
          <w:bCs/>
        </w:rPr>
        <w:t>execução de reforma e ampliação do prédio onde se encontram as instalações do serviço móvel de urgência (SAMU)</w:t>
      </w:r>
      <w:r w:rsidR="00BF687C" w:rsidRPr="00153609">
        <w:rPr>
          <w:rFonts w:ascii="Arial" w:hAnsi="Arial" w:cs="Arial"/>
          <w:bCs/>
        </w:rPr>
        <w:t xml:space="preserve"> no </w:t>
      </w:r>
      <w:r w:rsidR="00BF687C">
        <w:rPr>
          <w:rFonts w:ascii="Arial" w:hAnsi="Arial" w:cs="Arial"/>
          <w:bCs/>
        </w:rPr>
        <w:t>m</w:t>
      </w:r>
      <w:r w:rsidR="00BF687C" w:rsidRPr="00153609">
        <w:rPr>
          <w:rFonts w:ascii="Arial" w:hAnsi="Arial" w:cs="Arial"/>
          <w:bCs/>
        </w:rPr>
        <w:t>unicípio de Carapicuíba</w:t>
      </w:r>
      <w:r w:rsidR="00BF687C"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3807A8" w:rsidRPr="003D6C4F">
        <w:rPr>
          <w:rFonts w:ascii="Arial" w:hAnsi="Arial" w:cs="Arial"/>
          <w:bCs/>
          <w:sz w:val="24"/>
          <w:szCs w:val="24"/>
        </w:rPr>
        <w:t>46512</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F80E15">
        <w:rPr>
          <w:rFonts w:ascii="Arial" w:hAnsi="Arial"/>
          <w:sz w:val="24"/>
          <w:szCs w:val="24"/>
        </w:rPr>
        <w:t xml:space="preserve">29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412211">
        <w:rPr>
          <w:rFonts w:ascii="Arial" w:hAnsi="Arial" w:cs="Arial"/>
        </w:rPr>
        <w:t xml:space="preserve"> </w:t>
      </w:r>
      <w:r w:rsidR="00655939">
        <w:rPr>
          <w:rFonts w:ascii="Arial" w:hAnsi="Arial" w:cs="Arial"/>
          <w:bCs/>
        </w:rPr>
        <w:t>C</w:t>
      </w:r>
      <w:r w:rsidR="00655939" w:rsidRPr="00B50629">
        <w:rPr>
          <w:rFonts w:ascii="Arial" w:hAnsi="Arial" w:cs="Arial"/>
          <w:bCs/>
        </w:rPr>
        <w:t xml:space="preserve">ontratação de empresa para </w:t>
      </w:r>
      <w:r w:rsidR="00655939" w:rsidRPr="00C11E38">
        <w:rPr>
          <w:rFonts w:ascii="Arial" w:hAnsi="Arial" w:cs="Arial"/>
          <w:bCs/>
        </w:rPr>
        <w:t>execução de reforma e ampliação do prédio onde se encontram as instalações do serviço móvel de urgência (SAMU)</w:t>
      </w:r>
      <w:r w:rsidR="00655939" w:rsidRPr="00153609">
        <w:rPr>
          <w:rFonts w:ascii="Arial" w:hAnsi="Arial" w:cs="Arial"/>
          <w:bCs/>
        </w:rPr>
        <w:t xml:space="preserve"> no </w:t>
      </w:r>
      <w:r w:rsidR="00655939">
        <w:rPr>
          <w:rFonts w:ascii="Arial" w:hAnsi="Arial" w:cs="Arial"/>
          <w:bCs/>
        </w:rPr>
        <w:t>m</w:t>
      </w:r>
      <w:r w:rsidR="00655939" w:rsidRPr="00153609">
        <w:rPr>
          <w:rFonts w:ascii="Arial" w:hAnsi="Arial" w:cs="Arial"/>
          <w:bCs/>
        </w:rPr>
        <w:t>unicípio de Carapicuíba</w:t>
      </w:r>
      <w:r w:rsidR="00655939"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5750E5" w:rsidRPr="003D6C4F">
        <w:rPr>
          <w:rFonts w:ascii="Arial" w:hAnsi="Arial" w:cs="Arial"/>
          <w:bCs/>
          <w:sz w:val="24"/>
          <w:szCs w:val="24"/>
        </w:rPr>
        <w:t>46512</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2B3591">
        <w:rPr>
          <w:rFonts w:ascii="Arial" w:hAnsi="Arial"/>
          <w:sz w:val="24"/>
          <w:szCs w:val="24"/>
        </w:rPr>
        <w:t xml:space="preserve"> 29</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926065" w:rsidRPr="004220AC" w:rsidRDefault="00D41830" w:rsidP="00926065">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F7052C">
        <w:rPr>
          <w:rFonts w:ascii="Arial" w:hAnsi="Arial" w:cs="Arial"/>
          <w:bCs/>
        </w:rPr>
        <w:t>C</w:t>
      </w:r>
      <w:r w:rsidR="00F7052C" w:rsidRPr="00B50629">
        <w:rPr>
          <w:rFonts w:ascii="Arial" w:hAnsi="Arial" w:cs="Arial"/>
          <w:bCs/>
        </w:rPr>
        <w:t xml:space="preserve">ontratação de empresa para </w:t>
      </w:r>
      <w:r w:rsidR="00F7052C" w:rsidRPr="00C11E38">
        <w:rPr>
          <w:rFonts w:ascii="Arial" w:hAnsi="Arial" w:cs="Arial"/>
          <w:bCs/>
        </w:rPr>
        <w:t>execução de reforma e ampliação do prédio onde se encontram as instalações do serviço móvel de urgência (SAMU)</w:t>
      </w:r>
      <w:r w:rsidR="00F7052C" w:rsidRPr="00153609">
        <w:rPr>
          <w:rFonts w:ascii="Arial" w:hAnsi="Arial" w:cs="Arial"/>
          <w:bCs/>
        </w:rPr>
        <w:t xml:space="preserve"> no </w:t>
      </w:r>
      <w:r w:rsidR="00F7052C">
        <w:rPr>
          <w:rFonts w:ascii="Arial" w:hAnsi="Arial" w:cs="Arial"/>
          <w:bCs/>
        </w:rPr>
        <w:t>m</w:t>
      </w:r>
      <w:r w:rsidR="00F7052C" w:rsidRPr="00153609">
        <w:rPr>
          <w:rFonts w:ascii="Arial" w:hAnsi="Arial" w:cs="Arial"/>
          <w:bCs/>
        </w:rPr>
        <w:t>unicípio de Carapicuíba</w:t>
      </w:r>
      <w:r w:rsidR="00F7052C" w:rsidRPr="004220AC">
        <w:rPr>
          <w:rFonts w:ascii="Arial" w:hAnsi="Arial" w:cs="Arial"/>
          <w:bCs/>
          <w:sz w:val="22"/>
          <w:szCs w:val="22"/>
        </w:rPr>
        <w:t>.</w:t>
      </w: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116FEF" w:rsidRPr="003D6C4F">
        <w:rPr>
          <w:rFonts w:ascii="Arial" w:hAnsi="Arial" w:cs="Arial"/>
          <w:bCs/>
          <w:sz w:val="24"/>
          <w:szCs w:val="24"/>
        </w:rPr>
        <w:t>46512</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776E9C">
        <w:rPr>
          <w:rFonts w:ascii="Arial" w:hAnsi="Arial"/>
          <w:sz w:val="24"/>
          <w:szCs w:val="24"/>
        </w:rPr>
        <w:t>29</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F57EDD">
        <w:rPr>
          <w:rFonts w:ascii="Arial" w:hAnsi="Arial" w:cs="Arial"/>
          <w:bCs/>
        </w:rPr>
        <w:t>C</w:t>
      </w:r>
      <w:r w:rsidR="00F57EDD" w:rsidRPr="00B50629">
        <w:rPr>
          <w:rFonts w:ascii="Arial" w:hAnsi="Arial" w:cs="Arial"/>
          <w:bCs/>
        </w:rPr>
        <w:t xml:space="preserve">ontratação de empresa para </w:t>
      </w:r>
      <w:r w:rsidR="00F57EDD" w:rsidRPr="00C11E38">
        <w:rPr>
          <w:rFonts w:ascii="Arial" w:hAnsi="Arial" w:cs="Arial"/>
          <w:bCs/>
        </w:rPr>
        <w:t>execução de reforma e ampliação do prédio onde se encontram as instalações do serviço móvel de urgência (SAMU)</w:t>
      </w:r>
      <w:r w:rsidR="00F57EDD" w:rsidRPr="00153609">
        <w:rPr>
          <w:rFonts w:ascii="Arial" w:hAnsi="Arial" w:cs="Arial"/>
          <w:bCs/>
        </w:rPr>
        <w:t xml:space="preserve"> no </w:t>
      </w:r>
      <w:r w:rsidR="00F57EDD">
        <w:rPr>
          <w:rFonts w:ascii="Arial" w:hAnsi="Arial" w:cs="Arial"/>
          <w:bCs/>
        </w:rPr>
        <w:t>m</w:t>
      </w:r>
      <w:r w:rsidR="00F57EDD" w:rsidRPr="00153609">
        <w:rPr>
          <w:rFonts w:ascii="Arial" w:hAnsi="Arial" w:cs="Arial"/>
          <w:bCs/>
        </w:rPr>
        <w:t>unicípio de Carapicuíba</w:t>
      </w:r>
      <w:r w:rsidR="00F57EDD"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86C14" w:rsidRPr="003D6C4F">
        <w:rPr>
          <w:rFonts w:ascii="Arial" w:hAnsi="Arial" w:cs="Arial"/>
          <w:bCs/>
          <w:sz w:val="24"/>
          <w:szCs w:val="24"/>
        </w:rPr>
        <w:t>46512</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BD1B10">
        <w:rPr>
          <w:rFonts w:ascii="Arial" w:hAnsi="Arial"/>
          <w:sz w:val="24"/>
          <w:szCs w:val="24"/>
        </w:rPr>
        <w:t xml:space="preserve">29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EB30FA" w:rsidRDefault="00D41830" w:rsidP="00EB30FA">
      <w:pPr>
        <w:pStyle w:val="western"/>
        <w:spacing w:before="278" w:beforeAutospacing="0" w:after="0" w:line="276" w:lineRule="auto"/>
        <w:jc w:val="both"/>
        <w:rPr>
          <w:rFonts w:ascii="Arial" w:hAnsi="Arial"/>
        </w:rPr>
      </w:pPr>
      <w:r w:rsidRPr="00CD1417">
        <w:rPr>
          <w:rFonts w:ascii="Arial" w:hAnsi="Arial" w:cs="Arial"/>
        </w:rPr>
        <w:t>Objeto:</w:t>
      </w:r>
      <w:r w:rsidR="00E70A31">
        <w:rPr>
          <w:rFonts w:ascii="Arial" w:hAnsi="Arial" w:cs="Arial"/>
        </w:rPr>
        <w:t xml:space="preserve"> </w:t>
      </w:r>
      <w:r w:rsidR="00211140">
        <w:rPr>
          <w:rFonts w:ascii="Arial" w:hAnsi="Arial" w:cs="Arial"/>
          <w:bCs/>
        </w:rPr>
        <w:t>C</w:t>
      </w:r>
      <w:r w:rsidR="00211140" w:rsidRPr="00B50629">
        <w:rPr>
          <w:rFonts w:ascii="Arial" w:hAnsi="Arial" w:cs="Arial"/>
          <w:bCs/>
        </w:rPr>
        <w:t xml:space="preserve">ontratação de empresa para </w:t>
      </w:r>
      <w:r w:rsidR="00211140" w:rsidRPr="00C11E38">
        <w:rPr>
          <w:rFonts w:ascii="Arial" w:hAnsi="Arial" w:cs="Arial"/>
          <w:bCs/>
        </w:rPr>
        <w:t>execução de reforma e ampliação do prédio onde se encontram as instalações do serviço móvel de urgência (SAMU)</w:t>
      </w:r>
      <w:r w:rsidR="00211140" w:rsidRPr="00153609">
        <w:rPr>
          <w:rFonts w:ascii="Arial" w:hAnsi="Arial" w:cs="Arial"/>
          <w:bCs/>
        </w:rPr>
        <w:t xml:space="preserve"> no </w:t>
      </w:r>
      <w:r w:rsidR="00211140">
        <w:rPr>
          <w:rFonts w:ascii="Arial" w:hAnsi="Arial" w:cs="Arial"/>
          <w:bCs/>
        </w:rPr>
        <w:t>m</w:t>
      </w:r>
      <w:r w:rsidR="00211140" w:rsidRPr="00153609">
        <w:rPr>
          <w:rFonts w:ascii="Arial" w:hAnsi="Arial" w:cs="Arial"/>
          <w:bCs/>
        </w:rPr>
        <w:t>unicípio de Carapicuíba</w:t>
      </w:r>
      <w:r w:rsidR="00211140" w:rsidRPr="004220AC">
        <w:rPr>
          <w:rFonts w:ascii="Arial" w:hAnsi="Arial" w:cs="Arial"/>
          <w:bCs/>
          <w:sz w:val="22"/>
          <w:szCs w:val="22"/>
        </w:rPr>
        <w:t>.</w:t>
      </w: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DB1CB5" w:rsidRPr="003D6C4F">
        <w:rPr>
          <w:rFonts w:ascii="Arial" w:hAnsi="Arial" w:cs="Arial"/>
          <w:bCs/>
          <w:sz w:val="24"/>
          <w:szCs w:val="24"/>
        </w:rPr>
        <w:t>46512</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154D7">
        <w:rPr>
          <w:rFonts w:ascii="Arial" w:hAnsi="Arial"/>
          <w:sz w:val="24"/>
          <w:szCs w:val="24"/>
        </w:rPr>
        <w:t xml:space="preserve"> </w:t>
      </w:r>
      <w:r w:rsidR="00DD57FF">
        <w:rPr>
          <w:rFonts w:ascii="Arial" w:hAnsi="Arial"/>
          <w:sz w:val="24"/>
          <w:szCs w:val="24"/>
        </w:rPr>
        <w:t>29</w:t>
      </w:r>
      <w:r w:rsidR="001154D7">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9F031E"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B60519">
        <w:rPr>
          <w:rFonts w:ascii="Arial" w:hAnsi="Arial" w:cs="Arial"/>
          <w:bCs/>
        </w:rPr>
        <w:t>C</w:t>
      </w:r>
      <w:r w:rsidR="00B60519" w:rsidRPr="00B50629">
        <w:rPr>
          <w:rFonts w:ascii="Arial" w:hAnsi="Arial" w:cs="Arial"/>
          <w:bCs/>
        </w:rPr>
        <w:t xml:space="preserve">ontratação de empresa para </w:t>
      </w:r>
      <w:r w:rsidR="00B60519" w:rsidRPr="00C11E38">
        <w:rPr>
          <w:rFonts w:ascii="Arial" w:hAnsi="Arial" w:cs="Arial"/>
          <w:bCs/>
        </w:rPr>
        <w:t>execução de reforma e ampliação do prédio onde se encontram as instalações do serviço móvel de urgência (SAMU)</w:t>
      </w:r>
      <w:r w:rsidR="00B60519" w:rsidRPr="00153609">
        <w:rPr>
          <w:rFonts w:ascii="Arial" w:hAnsi="Arial" w:cs="Arial"/>
          <w:bCs/>
        </w:rPr>
        <w:t xml:space="preserve"> no </w:t>
      </w:r>
      <w:r w:rsidR="00B60519">
        <w:rPr>
          <w:rFonts w:ascii="Arial" w:hAnsi="Arial" w:cs="Arial"/>
          <w:bCs/>
        </w:rPr>
        <w:t>m</w:t>
      </w:r>
      <w:r w:rsidR="00B60519" w:rsidRPr="00153609">
        <w:rPr>
          <w:rFonts w:ascii="Arial" w:hAnsi="Arial" w:cs="Arial"/>
          <w:bCs/>
        </w:rPr>
        <w:t>unicípio de Carapicuíba</w:t>
      </w:r>
      <w:r w:rsidR="00B60519" w:rsidRPr="004220AC">
        <w:rPr>
          <w:rFonts w:ascii="Arial" w:hAnsi="Arial" w:cs="Arial"/>
          <w:bCs/>
          <w:sz w:val="22"/>
          <w:szCs w:val="22"/>
        </w:rPr>
        <w:t>.</w:t>
      </w:r>
    </w:p>
    <w:p w:rsidR="00AA6E62" w:rsidRDefault="00AA6E62"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AD4C3D" w:rsidRPr="003D6C4F">
        <w:rPr>
          <w:rFonts w:ascii="Arial" w:hAnsi="Arial" w:cs="Arial"/>
          <w:bCs/>
          <w:sz w:val="24"/>
          <w:szCs w:val="24"/>
        </w:rPr>
        <w:t>46512</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A118A">
        <w:rPr>
          <w:rFonts w:ascii="Arial" w:hAnsi="Arial"/>
          <w:sz w:val="24"/>
          <w:szCs w:val="24"/>
        </w:rPr>
        <w:t xml:space="preserve"> </w:t>
      </w:r>
      <w:r w:rsidR="00416564">
        <w:rPr>
          <w:rFonts w:ascii="Arial" w:hAnsi="Arial"/>
          <w:sz w:val="24"/>
          <w:szCs w:val="24"/>
        </w:rPr>
        <w:t>29</w:t>
      </w:r>
      <w:r w:rsidR="00BA118A">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B07381">
        <w:rPr>
          <w:rFonts w:ascii="Arial" w:hAnsi="Arial" w:cs="Arial"/>
          <w:bCs/>
        </w:rPr>
        <w:t>C</w:t>
      </w:r>
      <w:r w:rsidR="00B07381" w:rsidRPr="00B50629">
        <w:rPr>
          <w:rFonts w:ascii="Arial" w:hAnsi="Arial" w:cs="Arial"/>
          <w:bCs/>
        </w:rPr>
        <w:t xml:space="preserve">ontratação de empresa para </w:t>
      </w:r>
      <w:r w:rsidR="00B07381" w:rsidRPr="00C11E38">
        <w:rPr>
          <w:rFonts w:ascii="Arial" w:hAnsi="Arial" w:cs="Arial"/>
          <w:bCs/>
        </w:rPr>
        <w:t>execução de reforma e ampliação do prédio onde se encontram as instalações do serviço móvel de urgência (SAMU)</w:t>
      </w:r>
      <w:r w:rsidR="00B07381" w:rsidRPr="00153609">
        <w:rPr>
          <w:rFonts w:ascii="Arial" w:hAnsi="Arial" w:cs="Arial"/>
          <w:bCs/>
        </w:rPr>
        <w:t xml:space="preserve"> no </w:t>
      </w:r>
      <w:r w:rsidR="00B07381">
        <w:rPr>
          <w:rFonts w:ascii="Arial" w:hAnsi="Arial" w:cs="Arial"/>
          <w:bCs/>
        </w:rPr>
        <w:t>m</w:t>
      </w:r>
      <w:r w:rsidR="00B07381" w:rsidRPr="00153609">
        <w:rPr>
          <w:rFonts w:ascii="Arial" w:hAnsi="Arial" w:cs="Arial"/>
          <w:bCs/>
        </w:rPr>
        <w:t>unicípio de Carapicuíba</w:t>
      </w:r>
      <w:r w:rsidR="00B07381"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BE58C8">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8B4349">
        <w:rPr>
          <w:rFonts w:ascii="Arial" w:hAnsi="Arial"/>
          <w:b/>
          <w:sz w:val="24"/>
          <w:szCs w:val="24"/>
        </w:rPr>
        <w:t xml:space="preserve">29 </w:t>
      </w:r>
      <w:bookmarkStart w:id="0" w:name="_GoBack"/>
      <w:bookmarkEnd w:id="0"/>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A62C1">
        <w:rPr>
          <w:rFonts w:ascii="Arial" w:hAnsi="Arial" w:cs="Arial"/>
          <w:sz w:val="24"/>
          <w:szCs w:val="24"/>
        </w:rPr>
        <w:t xml:space="preserve"> </w:t>
      </w:r>
      <w:r w:rsidR="00075853">
        <w:rPr>
          <w:rFonts w:ascii="Arial" w:hAnsi="Arial" w:cs="Arial"/>
          <w:sz w:val="24"/>
          <w:szCs w:val="24"/>
        </w:rPr>
        <w:t>, e pelo Secretário de Saúde</w:t>
      </w:r>
      <w:r w:rsidR="00075853" w:rsidRPr="00075853">
        <w:rPr>
          <w:rFonts w:ascii="Arial" w:hAnsi="Arial" w:cs="Arial"/>
        </w:rPr>
        <w:t xml:space="preserve"> </w:t>
      </w:r>
      <w:r w:rsidR="00075853" w:rsidRPr="00075853">
        <w:rPr>
          <w:rFonts w:ascii="Arial" w:hAnsi="Arial" w:cs="Arial"/>
          <w:sz w:val="24"/>
          <w:szCs w:val="24"/>
        </w:rPr>
        <w:t>e Medicina Preventiva</w:t>
      </w:r>
      <w:r w:rsidR="00075853">
        <w:rPr>
          <w:rFonts w:ascii="Arial" w:hAnsi="Arial" w:cs="Arial"/>
          <w:sz w:val="24"/>
          <w:szCs w:val="24"/>
        </w:rPr>
        <w:t xml:space="preserve">, Sr.                  , portador do RG  nº. </w:t>
      </w:r>
      <w:r w:rsidR="00075853">
        <w:rPr>
          <w:rFonts w:ascii="Arial" w:hAnsi="Arial" w:cs="Arial"/>
          <w:sz w:val="24"/>
          <w:szCs w:val="24"/>
          <w:lang w:val="pt-PT"/>
        </w:rPr>
        <w:t xml:space="preserve">           </w:t>
      </w:r>
      <w:r w:rsidR="00075853">
        <w:rPr>
          <w:rFonts w:ascii="Arial" w:hAnsi="Arial" w:cs="Arial"/>
          <w:sz w:val="24"/>
          <w:szCs w:val="24"/>
        </w:rPr>
        <w:t xml:space="preserve"> </w:t>
      </w:r>
      <w:proofErr w:type="gramStart"/>
      <w:r w:rsidR="00075853">
        <w:rPr>
          <w:rFonts w:ascii="Arial" w:hAnsi="Arial" w:cs="Arial"/>
          <w:sz w:val="24"/>
          <w:szCs w:val="24"/>
        </w:rPr>
        <w:t>e</w:t>
      </w:r>
      <w:proofErr w:type="gramEnd"/>
      <w:r w:rsidR="00075853">
        <w:rPr>
          <w:rFonts w:ascii="Arial" w:hAnsi="Arial" w:cs="Arial"/>
          <w:sz w:val="24"/>
          <w:szCs w:val="24"/>
        </w:rPr>
        <w:t xml:space="preserve"> do CPF nº               .</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DB6D72" w:rsidRPr="00C11E38">
        <w:rPr>
          <w:rFonts w:ascii="Arial" w:hAnsi="Arial" w:cs="Arial"/>
          <w:bCs/>
        </w:rPr>
        <w:t>execução de reforma e ampliação do prédio onde se encontram as instalações do serviço móvel de urgência (SAMU)</w:t>
      </w:r>
      <w:r w:rsidR="00DB6D72" w:rsidRPr="00153609">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DB6D72">
        <w:rPr>
          <w:rFonts w:ascii="Arial" w:hAnsi="Arial" w:cs="Arial"/>
        </w:rPr>
        <w:t>Saúde e Medicina Preventiva</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451EA6">
        <w:rPr>
          <w:rFonts w:ascii="Arial" w:hAnsi="Arial" w:cs="Arial"/>
          <w:sz w:val="24"/>
          <w:szCs w:val="24"/>
        </w:rPr>
        <w:t>54</w:t>
      </w:r>
      <w:r w:rsidR="00433D89">
        <w:rPr>
          <w:rFonts w:ascii="Arial" w:hAnsi="Arial" w:cs="Arial"/>
          <w:sz w:val="24"/>
          <w:szCs w:val="24"/>
        </w:rPr>
        <w:t>0</w:t>
      </w:r>
      <w:r w:rsidR="007F0193">
        <w:rPr>
          <w:rFonts w:ascii="Arial" w:hAnsi="Arial" w:cs="Arial"/>
          <w:sz w:val="24"/>
          <w:szCs w:val="24"/>
        </w:rPr>
        <w:t xml:space="preserve"> </w:t>
      </w:r>
      <w:r w:rsidR="007F0193" w:rsidRPr="00742FF4">
        <w:rPr>
          <w:rFonts w:ascii="Arial" w:hAnsi="Arial" w:cs="Arial"/>
          <w:sz w:val="24"/>
          <w:szCs w:val="24"/>
        </w:rPr>
        <w:t>(</w:t>
      </w:r>
      <w:r w:rsidR="00451EA6">
        <w:rPr>
          <w:rFonts w:ascii="Arial" w:hAnsi="Arial" w:cs="Arial"/>
          <w:sz w:val="24"/>
          <w:szCs w:val="24"/>
        </w:rPr>
        <w:t>quinhentos e quarenta</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451EA6">
        <w:rPr>
          <w:rFonts w:ascii="Arial" w:hAnsi="Arial" w:cs="Arial"/>
          <w:sz w:val="24"/>
          <w:szCs w:val="24"/>
        </w:rPr>
        <w:t>54</w:t>
      </w:r>
      <w:r w:rsidR="00E5221C">
        <w:rPr>
          <w:rFonts w:ascii="Arial" w:hAnsi="Arial" w:cs="Arial"/>
          <w:sz w:val="24"/>
          <w:szCs w:val="24"/>
        </w:rPr>
        <w:t xml:space="preserve">0 </w:t>
      </w:r>
      <w:r w:rsidR="00E5221C" w:rsidRPr="00742FF4">
        <w:rPr>
          <w:rFonts w:ascii="Arial" w:hAnsi="Arial" w:cs="Arial"/>
          <w:sz w:val="24"/>
          <w:szCs w:val="24"/>
        </w:rPr>
        <w:t>(</w:t>
      </w:r>
      <w:r w:rsidR="00451EA6">
        <w:rPr>
          <w:rFonts w:ascii="Arial" w:hAnsi="Arial" w:cs="Arial"/>
          <w:sz w:val="24"/>
          <w:szCs w:val="24"/>
        </w:rPr>
        <w:t>quinhentos e quarenta</w:t>
      </w:r>
      <w:r w:rsidR="00E5221C" w:rsidRPr="00742FF4">
        <w:rPr>
          <w:rFonts w:ascii="Arial" w:hAnsi="Arial" w:cs="Arial"/>
          <w:sz w:val="24"/>
          <w:szCs w:val="24"/>
        </w:rPr>
        <w:t xml:space="preserve">) </w:t>
      </w:r>
      <w:r w:rsidRPr="00141F89">
        <w:rPr>
          <w:rFonts w:ascii="Arial" w:hAnsi="Arial" w:cs="Arial"/>
          <w:sz w:val="24"/>
          <w:szCs w:val="24"/>
        </w:rPr>
        <w:t xml:space="preserve">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49476D" w:rsidRPr="000F6E17">
        <w:rPr>
          <w:rFonts w:ascii="Arial" w:hAnsi="Arial" w:cs="Arial"/>
          <w:sz w:val="24"/>
          <w:szCs w:val="24"/>
          <w:lang w:val="pt-BR"/>
        </w:rPr>
        <w:t>da</w:t>
      </w:r>
      <w:r w:rsidR="0049476D">
        <w:rPr>
          <w:rFonts w:ascii="Arial" w:hAnsi="Arial" w:cs="Arial"/>
          <w:sz w:val="24"/>
          <w:szCs w:val="24"/>
          <w:lang w:val="pt-BR"/>
        </w:rPr>
        <w:t xml:space="preserve"> dotação </w:t>
      </w:r>
      <w:r w:rsidR="0049476D" w:rsidRPr="000F6E17">
        <w:rPr>
          <w:rFonts w:ascii="Arial" w:hAnsi="Arial" w:cs="Arial"/>
          <w:sz w:val="24"/>
          <w:szCs w:val="24"/>
          <w:lang w:val="pt-BR"/>
        </w:rPr>
        <w:t xml:space="preserve">orçamentária de </w:t>
      </w:r>
      <w:r w:rsidR="0049476D">
        <w:rPr>
          <w:rFonts w:ascii="Arial" w:hAnsi="Arial" w:cs="Arial"/>
          <w:sz w:val="24"/>
          <w:szCs w:val="24"/>
          <w:lang w:val="pt-BR"/>
        </w:rPr>
        <w:t>nº 13.02.10.302.0006.4.4.90.51-99 (transferências e convênios federais - vinculados).</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082273" w:rsidRPr="006F421F" w:rsidRDefault="00082273" w:rsidP="00082273">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082273" w:rsidRDefault="00082273" w:rsidP="00082273">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082273" w:rsidRDefault="00082273" w:rsidP="00082273">
      <w:pPr>
        <w:tabs>
          <w:tab w:val="left" w:pos="0"/>
          <w:tab w:val="left" w:pos="180"/>
        </w:tabs>
        <w:spacing w:after="120"/>
        <w:ind w:right="227"/>
        <w:jc w:val="center"/>
        <w:rPr>
          <w:rFonts w:ascii="Arial" w:hAnsi="Arial" w:cs="Arial"/>
          <w:sz w:val="24"/>
          <w:szCs w:val="24"/>
        </w:rPr>
      </w:pPr>
    </w:p>
    <w:p w:rsidR="00082273" w:rsidRDefault="00082273" w:rsidP="00082273">
      <w:pPr>
        <w:tabs>
          <w:tab w:val="left" w:pos="0"/>
          <w:tab w:val="left" w:pos="180"/>
        </w:tabs>
        <w:spacing w:after="120"/>
        <w:ind w:right="227"/>
        <w:jc w:val="center"/>
        <w:rPr>
          <w:rFonts w:ascii="Arial" w:hAnsi="Arial" w:cs="Arial"/>
          <w:sz w:val="24"/>
          <w:szCs w:val="24"/>
        </w:rPr>
      </w:pPr>
      <w:r>
        <w:rPr>
          <w:rFonts w:ascii="Arial" w:hAnsi="Arial" w:cs="Arial"/>
          <w:sz w:val="24"/>
          <w:szCs w:val="24"/>
        </w:rPr>
        <w:t>Secretário de Saúde e Medicina Preventiva</w:t>
      </w:r>
    </w:p>
    <w:p w:rsidR="00082273" w:rsidRDefault="00082273" w:rsidP="006E21D3">
      <w:pPr>
        <w:tabs>
          <w:tab w:val="left" w:pos="0"/>
          <w:tab w:val="left" w:pos="180"/>
        </w:tabs>
        <w:spacing w:after="120"/>
        <w:ind w:right="227"/>
        <w:rPr>
          <w:rFonts w:ascii="Arial" w:hAnsi="Arial" w:cs="Arial"/>
          <w:sz w:val="24"/>
          <w:szCs w:val="24"/>
        </w:rPr>
      </w:pPr>
    </w:p>
    <w:p w:rsidR="00082273" w:rsidRDefault="00082273"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2E656B" w:rsidRPr="00A83F7E" w:rsidRDefault="00B74868" w:rsidP="002E656B">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2E656B" w:rsidRPr="00A83F7E">
        <w:rPr>
          <w:rFonts w:ascii="Arial" w:hAnsi="Arial" w:cs="Arial"/>
          <w:b/>
          <w:bCs/>
        </w:rPr>
        <w:t xml:space="preserve">CONTRATAÇÃO DE EMPRESA </w:t>
      </w:r>
      <w:r w:rsidR="002E656B">
        <w:rPr>
          <w:rFonts w:ascii="Arial" w:hAnsi="Arial" w:cs="Arial"/>
          <w:b/>
          <w:bCs/>
        </w:rPr>
        <w:t xml:space="preserve">PARA EXECUÇÃO DE REFORMA E AMPLIAÇÃO DO PRÉDIO ONDE SE ENCONTRAM AS INSTALAÇÕES DO SERVIÇO MÓVEL DE URGÊNCIA (SAMU)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trike/>
          <w:spacing w:val="12"/>
          <w:sz w:val="24"/>
          <w:szCs w:val="24"/>
        </w:rPr>
      </w:pPr>
      <w:r w:rsidRPr="00C92DEA">
        <w:rPr>
          <w:rFonts w:ascii="Arial" w:eastAsia="Calibri" w:hAnsi="Arial" w:cs="Arial"/>
          <w:b/>
          <w:spacing w:val="12"/>
          <w:sz w:val="24"/>
          <w:szCs w:val="24"/>
          <w:u w:val="single"/>
        </w:rPr>
        <w:t>AUTORIDADE MÁXIMA DO ÓRGÃO/ENTIDADE</w:t>
      </w:r>
      <w:r w:rsidRPr="00C92DEA">
        <w:rPr>
          <w:rFonts w:ascii="Arial" w:eastAsia="Calibri" w:hAnsi="Arial" w:cs="Arial"/>
          <w:b/>
          <w:strike/>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RESPONSÁVEL PELA HOMOLOGAÇÃO DO CERTAME:</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r w:rsidRPr="00C92DEA">
        <w:rPr>
          <w:rFonts w:ascii="Arial" w:eastAsia="Calibri" w:hAnsi="Arial" w:cs="Arial"/>
          <w:b/>
          <w:spacing w:val="12"/>
          <w:sz w:val="24"/>
          <w:szCs w:val="24"/>
          <w:u w:val="single"/>
        </w:rPr>
        <w:t>RESPONSÁVEIS QUE ASSINARAM O AJUSTE:</w:t>
      </w: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Pelo contratante</w:t>
      </w:r>
      <w:r w:rsidRPr="00C92DEA">
        <w:rPr>
          <w:rFonts w:ascii="Arial" w:eastAsia="Calibri" w:hAnsi="Arial" w:cs="Arial"/>
          <w:b/>
          <w:spacing w:val="12"/>
          <w:sz w:val="24"/>
          <w:szCs w:val="24"/>
        </w:rPr>
        <w:t>:</w:t>
      </w:r>
    </w:p>
    <w:p w:rsidR="00B74868" w:rsidRPr="00C92DEA" w:rsidRDefault="00B74868" w:rsidP="00B74868">
      <w:pPr>
        <w:suppressAutoHyphens/>
        <w:autoSpaceDE w:val="0"/>
        <w:autoSpaceDN w:val="0"/>
        <w:adjustRightInd w:val="0"/>
        <w:rPr>
          <w:rFonts w:ascii="Arial" w:hAnsi="Arial" w:cs="Arial"/>
          <w:b/>
          <w:bCs/>
          <w:sz w:val="24"/>
          <w:szCs w:val="24"/>
          <w:lang w:eastAsia="ar-SA"/>
        </w:rPr>
      </w:pPr>
      <w:r w:rsidRPr="00C92DEA">
        <w:rPr>
          <w:rFonts w:ascii="Arial" w:hAnsi="Arial" w:cs="Arial"/>
          <w:sz w:val="24"/>
          <w:szCs w:val="24"/>
          <w:lang w:eastAsia="ar-SA"/>
        </w:rPr>
        <w:t xml:space="preserve">Nome: </w:t>
      </w:r>
      <w:r w:rsidRPr="00C92DEA">
        <w:rPr>
          <w:rFonts w:ascii="Arial" w:hAnsi="Arial" w:cs="Arial"/>
          <w:bCs/>
          <w:sz w:val="24"/>
          <w:szCs w:val="24"/>
          <w:lang w:eastAsia="ar-SA"/>
        </w:rPr>
        <w:t>Marco Aurélio dos Santos Neves</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Prefeito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CPF: 157.388.248-81</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sidR="002A106C">
        <w:rPr>
          <w:rFonts w:ascii="Arial" w:hAnsi="Arial" w:cs="Arial"/>
          <w:sz w:val="24"/>
          <w:szCs w:val="24"/>
          <w:lang w:eastAsia="ar-SA"/>
        </w:rPr>
        <w:t xml:space="preserve">etário de </w:t>
      </w:r>
      <w:r w:rsidR="00996FF7" w:rsidRPr="00996FF7">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Default="00B74868" w:rsidP="00B74868">
      <w:pPr>
        <w:spacing w:line="276" w:lineRule="auto"/>
        <w:jc w:val="both"/>
        <w:rPr>
          <w:rFonts w:ascii="Arial" w:eastAsia="Calibri" w:hAnsi="Arial" w:cs="Arial"/>
          <w:b/>
          <w:spacing w:val="12"/>
          <w:sz w:val="24"/>
          <w:szCs w:val="24"/>
          <w:u w:val="single"/>
        </w:rPr>
      </w:pPr>
    </w:p>
    <w:p w:rsidR="00D80424" w:rsidRPr="00C92DEA" w:rsidRDefault="00D80424" w:rsidP="00D80424">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D80424" w:rsidRPr="00C92DEA" w:rsidRDefault="00D80424" w:rsidP="00D80424">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w:t>
      </w:r>
      <w:r>
        <w:rPr>
          <w:rFonts w:ascii="Arial" w:hAnsi="Arial" w:cs="Arial"/>
          <w:sz w:val="24"/>
          <w:szCs w:val="24"/>
          <w:lang w:eastAsia="ar-SA"/>
        </w:rPr>
        <w:t xml:space="preserve">etário de </w:t>
      </w:r>
      <w:r>
        <w:rPr>
          <w:rFonts w:ascii="Arial" w:hAnsi="Arial" w:cs="Arial"/>
          <w:sz w:val="24"/>
          <w:szCs w:val="24"/>
        </w:rPr>
        <w:t>Saúde e Medicina Preventiva</w:t>
      </w:r>
    </w:p>
    <w:p w:rsidR="00D80424" w:rsidRPr="00C92DEA" w:rsidRDefault="00D80424" w:rsidP="00D80424">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D80424" w:rsidRPr="00C92DEA" w:rsidRDefault="00D80424" w:rsidP="00D80424">
      <w:pPr>
        <w:spacing w:line="276" w:lineRule="auto"/>
        <w:jc w:val="both"/>
        <w:rPr>
          <w:rFonts w:ascii="Arial" w:eastAsia="Calibri" w:hAnsi="Arial" w:cs="Arial"/>
          <w:spacing w:val="12"/>
          <w:sz w:val="24"/>
          <w:szCs w:val="24"/>
        </w:rPr>
      </w:pPr>
    </w:p>
    <w:p w:rsidR="00D80424" w:rsidRPr="00C92DEA" w:rsidRDefault="00D80424" w:rsidP="00D80424">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D80424" w:rsidRDefault="00D80424" w:rsidP="00B74868">
      <w:pPr>
        <w:spacing w:line="276" w:lineRule="auto"/>
        <w:jc w:val="both"/>
        <w:rPr>
          <w:rFonts w:ascii="Arial" w:eastAsia="Calibri" w:hAnsi="Arial" w:cs="Arial"/>
          <w:b/>
          <w:spacing w:val="12"/>
          <w:sz w:val="24"/>
          <w:szCs w:val="24"/>
          <w:u w:val="single"/>
        </w:rPr>
      </w:pPr>
    </w:p>
    <w:p w:rsidR="00D80424" w:rsidRPr="00C92DEA" w:rsidRDefault="00D80424"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Pela contratada</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 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Cargo:_____________________________________________________</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CPF: _____________________________________________________ </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u w:val="single"/>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u w:val="single"/>
        </w:rPr>
        <w:t>ORDENADOR DE DESPESAS DA CONTRATANTE</w:t>
      </w:r>
      <w:r w:rsidRPr="00C92DEA">
        <w:rPr>
          <w:rFonts w:ascii="Arial" w:eastAsia="Calibri" w:hAnsi="Arial" w:cs="Arial"/>
          <w:b/>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Cargo: Secretário d</w:t>
      </w:r>
      <w:r w:rsidR="00A611F4">
        <w:rPr>
          <w:rFonts w:ascii="Arial" w:hAnsi="Arial" w:cs="Arial"/>
          <w:sz w:val="24"/>
          <w:szCs w:val="24"/>
          <w:lang w:eastAsia="ar-SA"/>
        </w:rPr>
        <w:t xml:space="preserve">e </w:t>
      </w:r>
      <w:r w:rsidR="009B4900">
        <w:rPr>
          <w:rFonts w:ascii="Arial" w:hAnsi="Arial" w:cs="Arial"/>
          <w:sz w:val="24"/>
          <w:szCs w:val="24"/>
        </w:rPr>
        <w:t>Saúde e Medicina Preventiva</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spacing w:line="276" w:lineRule="auto"/>
        <w:jc w:val="both"/>
        <w:rPr>
          <w:rFonts w:ascii="Arial" w:eastAsia="Calibri" w:hAnsi="Arial" w:cs="Arial"/>
          <w:spacing w:val="12"/>
          <w:sz w:val="24"/>
        </w:rPr>
      </w:pPr>
      <w:r w:rsidRPr="00C92DEA">
        <w:rPr>
          <w:rFonts w:ascii="Arial" w:eastAsia="Calibri" w:hAnsi="Arial" w:cs="Arial"/>
          <w:spacing w:val="12"/>
          <w:sz w:val="24"/>
        </w:rPr>
        <w:t>(*) Facultativo Indicar quando já constituído, informando, inclusive, o endereço eletrônico.</w:t>
      </w:r>
    </w:p>
    <w:p w:rsidR="00B74868"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u w:val="thick"/>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GESTOR(ES) DO CONTRATO</w:t>
      </w:r>
      <w:r w:rsidRPr="00C92DEA">
        <w:rPr>
          <w:rFonts w:ascii="Arial" w:eastAsia="Arial" w:hAnsi="Arial" w:cs="Arial"/>
          <w:b/>
          <w:bCs/>
          <w:spacing w:val="12"/>
          <w:sz w:val="24"/>
          <w:szCs w:val="24"/>
        </w:rPr>
        <w:t>:</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Nome:</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Cargo: </w:t>
      </w:r>
      <w:r w:rsidR="00E71417">
        <w:rPr>
          <w:rFonts w:ascii="Arial" w:hAnsi="Arial" w:cs="Arial"/>
          <w:sz w:val="24"/>
          <w:szCs w:val="24"/>
          <w:lang w:eastAsia="ar-SA"/>
        </w:rPr>
        <w:t xml:space="preserve">Secretário de </w:t>
      </w:r>
      <w:r w:rsidR="00634552" w:rsidRPr="00634552">
        <w:rPr>
          <w:rFonts w:ascii="Arial" w:hAnsi="Arial" w:cs="Arial"/>
          <w:sz w:val="24"/>
          <w:szCs w:val="24"/>
        </w:rPr>
        <w:t>Desenvolvimento Urbano</w:t>
      </w:r>
    </w:p>
    <w:p w:rsidR="00B74868" w:rsidRPr="00C92DEA" w:rsidRDefault="00B74868" w:rsidP="00B74868">
      <w:pPr>
        <w:suppressAutoHyphens/>
        <w:autoSpaceDE w:val="0"/>
        <w:autoSpaceDN w:val="0"/>
        <w:adjustRightInd w:val="0"/>
        <w:rPr>
          <w:rFonts w:ascii="Arial" w:hAnsi="Arial" w:cs="Arial"/>
          <w:sz w:val="24"/>
          <w:szCs w:val="24"/>
          <w:lang w:eastAsia="ar-SA"/>
        </w:rPr>
      </w:pPr>
      <w:r w:rsidRPr="00C92DEA">
        <w:rPr>
          <w:rFonts w:ascii="Arial" w:hAnsi="Arial" w:cs="Arial"/>
          <w:sz w:val="24"/>
          <w:szCs w:val="24"/>
          <w:lang w:eastAsia="ar-SA"/>
        </w:rPr>
        <w:t xml:space="preserve">CPF: </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Assinatura: ________________________________________________</w:t>
      </w: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16"/>
          <w:szCs w:val="24"/>
        </w:rPr>
      </w:pPr>
    </w:p>
    <w:p w:rsidR="00B74868" w:rsidRPr="00C92DEA" w:rsidRDefault="00B74868" w:rsidP="00B74868">
      <w:pPr>
        <w:widowControl w:val="0"/>
        <w:autoSpaceDE w:val="0"/>
        <w:autoSpaceDN w:val="0"/>
        <w:spacing w:line="276" w:lineRule="auto"/>
        <w:ind w:right="57"/>
        <w:jc w:val="both"/>
        <w:outlineLvl w:val="0"/>
        <w:rPr>
          <w:rFonts w:ascii="Arial" w:eastAsia="Arial" w:hAnsi="Arial" w:cs="Arial"/>
          <w:b/>
          <w:bCs/>
          <w:spacing w:val="12"/>
          <w:sz w:val="24"/>
          <w:szCs w:val="24"/>
        </w:rPr>
      </w:pPr>
      <w:r w:rsidRPr="00C92DEA">
        <w:rPr>
          <w:rFonts w:ascii="Arial" w:eastAsia="Arial" w:hAnsi="Arial" w:cs="Arial"/>
          <w:b/>
          <w:bCs/>
          <w:spacing w:val="12"/>
          <w:sz w:val="24"/>
          <w:szCs w:val="24"/>
          <w:u w:val="thick"/>
        </w:rPr>
        <w:t>DEMAIS RESPONSÁVEIS (*)</w:t>
      </w:r>
      <w:r w:rsidRPr="00C92DEA">
        <w:rPr>
          <w:rFonts w:ascii="Arial" w:eastAsia="Arial" w:hAnsi="Arial" w:cs="Arial"/>
          <w:b/>
          <w:bCs/>
          <w:spacing w:val="12"/>
          <w:sz w:val="24"/>
          <w:szCs w:val="24"/>
        </w:rPr>
        <w:t>:</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Tipo de ato sob sua responsabilidade: Fiscal de contrato                                                     Nome:</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u w:val="single"/>
        </w:rPr>
      </w:pPr>
      <w:r w:rsidRPr="00C92DEA">
        <w:rPr>
          <w:rFonts w:ascii="Arial" w:eastAsia="Arial" w:hAnsi="Arial" w:cs="Arial"/>
          <w:spacing w:val="12"/>
          <w:sz w:val="24"/>
          <w:szCs w:val="24"/>
        </w:rPr>
        <w:t>Cargo:</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4842"/>
          <w:tab w:val="left" w:pos="8598"/>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 xml:space="preserve">CPF: </w:t>
      </w:r>
      <w:r w:rsidRPr="00C92DEA">
        <w:rPr>
          <w:rFonts w:ascii="Arial" w:eastAsia="Arial" w:hAnsi="Arial" w:cs="Arial"/>
          <w:spacing w:val="12"/>
          <w:sz w:val="24"/>
          <w:szCs w:val="24"/>
          <w:u w:val="single"/>
        </w:rPr>
        <w:t>____________________________________________________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r w:rsidRPr="00C92DEA">
        <w:rPr>
          <w:rFonts w:ascii="Arial" w:eastAsia="Arial" w:hAnsi="Arial" w:cs="Arial"/>
          <w:spacing w:val="12"/>
          <w:sz w:val="24"/>
          <w:szCs w:val="24"/>
        </w:rPr>
        <w:t>Assinatura: _______________________________________________</w:t>
      </w:r>
    </w:p>
    <w:p w:rsidR="00B74868" w:rsidRPr="00C92DEA" w:rsidRDefault="00B74868" w:rsidP="00B74868">
      <w:pPr>
        <w:widowControl w:val="0"/>
        <w:tabs>
          <w:tab w:val="left" w:pos="5490"/>
        </w:tabs>
        <w:autoSpaceDE w:val="0"/>
        <w:autoSpaceDN w:val="0"/>
        <w:spacing w:line="276" w:lineRule="auto"/>
        <w:ind w:right="57"/>
        <w:jc w:val="both"/>
        <w:rPr>
          <w:rFonts w:ascii="Arial" w:eastAsia="Arial" w:hAnsi="Arial" w:cs="Arial"/>
          <w:spacing w:val="12"/>
          <w:sz w:val="24"/>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F41" w:rsidRDefault="00F65F41">
      <w:r>
        <w:separator/>
      </w:r>
    </w:p>
  </w:endnote>
  <w:endnote w:type="continuationSeparator" w:id="0">
    <w:p w:rsidR="00F65F41" w:rsidRDefault="00F6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Default="00DF1920"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F1920" w:rsidRDefault="00DF1920"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Default="00DF1920"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B4349">
      <w:rPr>
        <w:rStyle w:val="Nmerodepgina"/>
        <w:noProof/>
      </w:rPr>
      <w:t>29</w:t>
    </w:r>
    <w:r>
      <w:rPr>
        <w:rStyle w:val="Nmerodepgina"/>
      </w:rPr>
      <w:fldChar w:fldCharType="end"/>
    </w:r>
  </w:p>
  <w:p w:rsidR="00DF1920" w:rsidRDefault="00DF1920" w:rsidP="00E71DD4">
    <w:pPr>
      <w:pStyle w:val="Rodap"/>
      <w:jc w:val="center"/>
    </w:pPr>
    <w:r>
      <w:t xml:space="preserve">Processo Administrativo nº.  </w:t>
    </w:r>
    <w:r w:rsidR="00DA198A">
      <w:t>46512</w:t>
    </w:r>
    <w:r>
      <w:t xml:space="preserve"> / 2022 – Tomada de Preços nº. </w:t>
    </w:r>
    <w:r w:rsidR="00C0498F">
      <w:t xml:space="preserve"> 29</w:t>
    </w:r>
    <w:r w:rsidR="001F6256">
      <w:t xml:space="preserve">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F41" w:rsidRDefault="00F65F41">
      <w:r>
        <w:separator/>
      </w:r>
    </w:p>
  </w:footnote>
  <w:footnote w:type="continuationSeparator" w:id="0">
    <w:p w:rsidR="00F65F41" w:rsidRDefault="00F65F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920" w:rsidRPr="0083620B" w:rsidRDefault="00DF1920"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DF1920" w:rsidRPr="0083620B" w:rsidRDefault="00DF1920"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DF1920" w:rsidRPr="00D15B80" w:rsidRDefault="00DF1920"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DF1920" w:rsidRPr="00D15B80" w:rsidRDefault="00DF1920"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5682"/>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0D2"/>
    <w:rsid w:val="0006769E"/>
    <w:rsid w:val="00067F32"/>
    <w:rsid w:val="00067F42"/>
    <w:rsid w:val="000706AC"/>
    <w:rsid w:val="0007073A"/>
    <w:rsid w:val="00070991"/>
    <w:rsid w:val="00070FF8"/>
    <w:rsid w:val="0007139C"/>
    <w:rsid w:val="000714E5"/>
    <w:rsid w:val="00072668"/>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0A"/>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FEF"/>
    <w:rsid w:val="001170B2"/>
    <w:rsid w:val="0011766F"/>
    <w:rsid w:val="001177AA"/>
    <w:rsid w:val="00117D87"/>
    <w:rsid w:val="001200CD"/>
    <w:rsid w:val="001206A5"/>
    <w:rsid w:val="0012103B"/>
    <w:rsid w:val="00121194"/>
    <w:rsid w:val="00121473"/>
    <w:rsid w:val="001217A0"/>
    <w:rsid w:val="0012186A"/>
    <w:rsid w:val="001234F6"/>
    <w:rsid w:val="001246A4"/>
    <w:rsid w:val="001247D9"/>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9BB"/>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F13"/>
    <w:rsid w:val="0020248F"/>
    <w:rsid w:val="00202FEE"/>
    <w:rsid w:val="00203242"/>
    <w:rsid w:val="0020341D"/>
    <w:rsid w:val="00203674"/>
    <w:rsid w:val="00203F90"/>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06C"/>
    <w:rsid w:val="002A11F0"/>
    <w:rsid w:val="002A1308"/>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591"/>
    <w:rsid w:val="002B3B07"/>
    <w:rsid w:val="002B3CB5"/>
    <w:rsid w:val="002B3E85"/>
    <w:rsid w:val="002B4008"/>
    <w:rsid w:val="002B54BA"/>
    <w:rsid w:val="002B556E"/>
    <w:rsid w:val="002B58F8"/>
    <w:rsid w:val="002B7179"/>
    <w:rsid w:val="002B7FD9"/>
    <w:rsid w:val="002C0257"/>
    <w:rsid w:val="002C0702"/>
    <w:rsid w:val="002C07E6"/>
    <w:rsid w:val="002C0865"/>
    <w:rsid w:val="002C0A10"/>
    <w:rsid w:val="002C168E"/>
    <w:rsid w:val="002C260C"/>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821"/>
    <w:rsid w:val="002D5B13"/>
    <w:rsid w:val="002D5B62"/>
    <w:rsid w:val="002D5E03"/>
    <w:rsid w:val="002D5FFE"/>
    <w:rsid w:val="002E0292"/>
    <w:rsid w:val="002E0866"/>
    <w:rsid w:val="002E15B0"/>
    <w:rsid w:val="002E1618"/>
    <w:rsid w:val="002E17A4"/>
    <w:rsid w:val="002E2000"/>
    <w:rsid w:val="002E23D9"/>
    <w:rsid w:val="002E3A16"/>
    <w:rsid w:val="002E3E9A"/>
    <w:rsid w:val="002E3FEB"/>
    <w:rsid w:val="002E50B5"/>
    <w:rsid w:val="002E51ED"/>
    <w:rsid w:val="002E551B"/>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BE3"/>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5CC0"/>
    <w:rsid w:val="003D6056"/>
    <w:rsid w:val="003D61B5"/>
    <w:rsid w:val="003D69C0"/>
    <w:rsid w:val="003D6C4F"/>
    <w:rsid w:val="003D76E5"/>
    <w:rsid w:val="003E05F6"/>
    <w:rsid w:val="003E06ED"/>
    <w:rsid w:val="003E09AC"/>
    <w:rsid w:val="003E0C07"/>
    <w:rsid w:val="003E139F"/>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70B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64"/>
    <w:rsid w:val="004165FA"/>
    <w:rsid w:val="00416D99"/>
    <w:rsid w:val="00416E6E"/>
    <w:rsid w:val="0042045F"/>
    <w:rsid w:val="00420E94"/>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A8E"/>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B25"/>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ECB"/>
    <w:rsid w:val="004801C7"/>
    <w:rsid w:val="0048136F"/>
    <w:rsid w:val="00481679"/>
    <w:rsid w:val="0048173B"/>
    <w:rsid w:val="00481893"/>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B7D"/>
    <w:rsid w:val="00500D3E"/>
    <w:rsid w:val="00500FD4"/>
    <w:rsid w:val="005014B4"/>
    <w:rsid w:val="00501BA5"/>
    <w:rsid w:val="00502256"/>
    <w:rsid w:val="00502274"/>
    <w:rsid w:val="00502297"/>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5C7"/>
    <w:rsid w:val="005166F1"/>
    <w:rsid w:val="005170F2"/>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0D1"/>
    <w:rsid w:val="00617924"/>
    <w:rsid w:val="00620032"/>
    <w:rsid w:val="006201F3"/>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C83"/>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3F50"/>
    <w:rsid w:val="006545BC"/>
    <w:rsid w:val="006546AD"/>
    <w:rsid w:val="00654F94"/>
    <w:rsid w:val="00655545"/>
    <w:rsid w:val="0065554C"/>
    <w:rsid w:val="006555F4"/>
    <w:rsid w:val="00655939"/>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4EF1"/>
    <w:rsid w:val="006952C1"/>
    <w:rsid w:val="006953D8"/>
    <w:rsid w:val="006956CB"/>
    <w:rsid w:val="006958BC"/>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F1A"/>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67A0"/>
    <w:rsid w:val="00746D73"/>
    <w:rsid w:val="00747FDF"/>
    <w:rsid w:val="00750528"/>
    <w:rsid w:val="0075054F"/>
    <w:rsid w:val="007505FB"/>
    <w:rsid w:val="007508BE"/>
    <w:rsid w:val="00750AEF"/>
    <w:rsid w:val="00750E17"/>
    <w:rsid w:val="00751998"/>
    <w:rsid w:val="0075247C"/>
    <w:rsid w:val="007524F2"/>
    <w:rsid w:val="00752FED"/>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702BC"/>
    <w:rsid w:val="00770B94"/>
    <w:rsid w:val="00770C17"/>
    <w:rsid w:val="007715A0"/>
    <w:rsid w:val="00771608"/>
    <w:rsid w:val="00771791"/>
    <w:rsid w:val="00772232"/>
    <w:rsid w:val="0077241E"/>
    <w:rsid w:val="00772541"/>
    <w:rsid w:val="0077300F"/>
    <w:rsid w:val="00773704"/>
    <w:rsid w:val="00773BE2"/>
    <w:rsid w:val="00773CF5"/>
    <w:rsid w:val="00774453"/>
    <w:rsid w:val="007753DB"/>
    <w:rsid w:val="007755D6"/>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F8"/>
    <w:rsid w:val="007879B9"/>
    <w:rsid w:val="00787B63"/>
    <w:rsid w:val="00790053"/>
    <w:rsid w:val="00790B7D"/>
    <w:rsid w:val="00791118"/>
    <w:rsid w:val="007918C8"/>
    <w:rsid w:val="007925B5"/>
    <w:rsid w:val="007927D3"/>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1FB0"/>
    <w:rsid w:val="008C2419"/>
    <w:rsid w:val="008C2525"/>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BF"/>
    <w:rsid w:val="008D78AA"/>
    <w:rsid w:val="008D7B58"/>
    <w:rsid w:val="008D7FAA"/>
    <w:rsid w:val="008E0D0A"/>
    <w:rsid w:val="008E1910"/>
    <w:rsid w:val="008E1DA3"/>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57EE2"/>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A92"/>
    <w:rsid w:val="00A76E4D"/>
    <w:rsid w:val="00A7715B"/>
    <w:rsid w:val="00A77A40"/>
    <w:rsid w:val="00A77C5A"/>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2006"/>
    <w:rsid w:val="00AB31DA"/>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7AC"/>
    <w:rsid w:val="00AC0BB0"/>
    <w:rsid w:val="00AC0F1D"/>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6941"/>
    <w:rsid w:val="00B279F4"/>
    <w:rsid w:val="00B27A99"/>
    <w:rsid w:val="00B27AB7"/>
    <w:rsid w:val="00B301F9"/>
    <w:rsid w:val="00B30459"/>
    <w:rsid w:val="00B30CF3"/>
    <w:rsid w:val="00B31086"/>
    <w:rsid w:val="00B31369"/>
    <w:rsid w:val="00B318DF"/>
    <w:rsid w:val="00B31BF4"/>
    <w:rsid w:val="00B320E3"/>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107D"/>
    <w:rsid w:val="00BC10C7"/>
    <w:rsid w:val="00BC1479"/>
    <w:rsid w:val="00BC18B1"/>
    <w:rsid w:val="00BC1A0C"/>
    <w:rsid w:val="00BC225C"/>
    <w:rsid w:val="00BC2C3D"/>
    <w:rsid w:val="00BC37E2"/>
    <w:rsid w:val="00BC3BD5"/>
    <w:rsid w:val="00BC3D94"/>
    <w:rsid w:val="00BC543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2AB"/>
    <w:rsid w:val="00C04618"/>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205"/>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7FF"/>
    <w:rsid w:val="00DD5AA0"/>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2F65"/>
    <w:rsid w:val="00DE35B5"/>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A1F"/>
    <w:rsid w:val="00DF72B6"/>
    <w:rsid w:val="00DF7F49"/>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3928"/>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815"/>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F42"/>
    <w:rsid w:val="00E91450"/>
    <w:rsid w:val="00E915A1"/>
    <w:rsid w:val="00E9186E"/>
    <w:rsid w:val="00E91D4F"/>
    <w:rsid w:val="00E91DA3"/>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7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15"/>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B7"/>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863D9-60B2-4357-AB50-0FFF2055E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43</Pages>
  <Words>12222</Words>
  <Characters>66002</Characters>
  <Application>Microsoft Office Word</Application>
  <DocSecurity>0</DocSecurity>
  <Lines>550</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78068</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85</cp:revision>
  <cp:lastPrinted>2022-10-13T17:56:00Z</cp:lastPrinted>
  <dcterms:created xsi:type="dcterms:W3CDTF">2022-11-29T11:38:00Z</dcterms:created>
  <dcterms:modified xsi:type="dcterms:W3CDTF">2022-11-29T13:18:00Z</dcterms:modified>
</cp:coreProperties>
</file>