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proofErr w:type="gramStart"/>
      <w:r w:rsidRPr="006F421F">
        <w:rPr>
          <w:sz w:val="24"/>
          <w:szCs w:val="24"/>
        </w:rPr>
        <w:t xml:space="preserve"> </w:t>
      </w:r>
      <w:r w:rsidR="00B1171C">
        <w:rPr>
          <w:sz w:val="24"/>
          <w:szCs w:val="24"/>
        </w:rPr>
        <w:t xml:space="preserve"> </w:t>
      </w:r>
      <w:proofErr w:type="gramEnd"/>
      <w:r w:rsidRPr="006F421F">
        <w:rPr>
          <w:sz w:val="24"/>
          <w:szCs w:val="24"/>
        </w:rPr>
        <w:t>Nº</w:t>
      </w:r>
      <w:r w:rsidR="001A1E12">
        <w:rPr>
          <w:sz w:val="24"/>
          <w:szCs w:val="24"/>
        </w:rPr>
        <w:t xml:space="preserve">. </w:t>
      </w:r>
      <w:r w:rsidR="00FA4716">
        <w:rPr>
          <w:sz w:val="24"/>
          <w:szCs w:val="24"/>
        </w:rPr>
        <w:t xml:space="preserve"> </w:t>
      </w:r>
      <w:r w:rsidR="00B1171C">
        <w:rPr>
          <w:sz w:val="24"/>
          <w:szCs w:val="24"/>
        </w:rPr>
        <w:t xml:space="preserve">19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A247E2"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62193B" w:rsidRPr="00A83F7E" w:rsidRDefault="0062193B"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GRADIL/CERCAMENTO NO COMPLEXO DA VILA CRETTI NO MUNICIPIO DE CARAPICUÍBA. </w:t>
                  </w:r>
                </w:p>
                <w:p w:rsidR="0062193B" w:rsidRDefault="0062193B" w:rsidP="00D41830">
                  <w:pPr>
                    <w:pStyle w:val="Corpodetexto"/>
                    <w:jc w:val="center"/>
                    <w:rPr>
                      <w:rFonts w:ascii="Arial" w:hAnsi="Arial" w:cs="Arial"/>
                      <w:b/>
                      <w:sz w:val="24"/>
                    </w:rPr>
                  </w:pPr>
                </w:p>
                <w:p w:rsidR="0062193B" w:rsidRDefault="0062193B"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D9582A">
        <w:rPr>
          <w:rFonts w:ascii="Arial" w:hAnsi="Arial" w:cs="Arial"/>
          <w:b/>
          <w:sz w:val="24"/>
          <w:szCs w:val="24"/>
          <w:u w:val="single"/>
        </w:rPr>
        <w:t xml:space="preserve">19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8359CF">
        <w:rPr>
          <w:rFonts w:ascii="Arial" w:hAnsi="Arial" w:cs="Arial"/>
          <w:b/>
          <w:bCs/>
          <w:sz w:val="24"/>
          <w:szCs w:val="24"/>
        </w:rPr>
        <w:t>39289</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AE10EA" w:rsidRPr="00A83F7E">
        <w:rPr>
          <w:rFonts w:ascii="Arial" w:hAnsi="Arial" w:cs="Arial"/>
          <w:b/>
          <w:bCs/>
        </w:rPr>
        <w:t xml:space="preserve">CONTRATAÇÃO DE EMPRESA </w:t>
      </w:r>
      <w:r w:rsidR="00AE10EA">
        <w:rPr>
          <w:rFonts w:ascii="Arial" w:hAnsi="Arial" w:cs="Arial"/>
          <w:b/>
          <w:bCs/>
        </w:rPr>
        <w:t xml:space="preserve">PARA CONSTRUÇÃO DE GRADIL/CERCAMENTO NO COMPLEXO DA VILA CRETTI NO MUNICIPIO DE CARAPICUÍBA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771791">
        <w:rPr>
          <w:rFonts w:ascii="Arial" w:hAnsi="Arial" w:cs="Arial"/>
        </w:rPr>
        <w:t>Desenvolvimento Urbano.</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proofErr w:type="gramEnd"/>
      <w:r w:rsidR="008442BA">
        <w:rPr>
          <w:rFonts w:ascii="Arial" w:hAnsi="Arial" w:cs="Arial"/>
          <w:b/>
          <w:sz w:val="24"/>
          <w:szCs w:val="24"/>
          <w:u w:val="single"/>
          <w:lang w:val="pt-BR"/>
        </w:rPr>
        <w:t>14:30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8442BA">
        <w:rPr>
          <w:rFonts w:ascii="Arial" w:hAnsi="Arial" w:cs="Arial"/>
          <w:b/>
          <w:sz w:val="24"/>
          <w:szCs w:val="24"/>
          <w:u w:val="single"/>
          <w:lang w:val="pt-BR"/>
        </w:rPr>
        <w:t>30</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8442BA">
        <w:rPr>
          <w:rFonts w:ascii="Arial" w:hAnsi="Arial" w:cs="Arial"/>
          <w:b/>
          <w:sz w:val="24"/>
          <w:szCs w:val="24"/>
          <w:u w:val="single"/>
          <w:lang w:val="pt-BR"/>
        </w:rPr>
        <w:t xml:space="preserve">maio </w:t>
      </w:r>
      <w:r w:rsidRPr="0078734A">
        <w:rPr>
          <w:rFonts w:ascii="Arial" w:hAnsi="Arial" w:cs="Arial"/>
          <w:b/>
          <w:sz w:val="24"/>
          <w:szCs w:val="24"/>
          <w:u w:val="single"/>
          <w:lang w:val="pt-BR"/>
        </w:rPr>
        <w:t xml:space="preserve">de </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0D6C0C" w:rsidRPr="000D6C0C">
        <w:rPr>
          <w:rFonts w:ascii="Arial" w:hAnsi="Arial" w:cs="Arial"/>
          <w:bCs/>
          <w:sz w:val="22"/>
        </w:rPr>
        <w:t>contratação de empresa para construção de gr</w:t>
      </w:r>
      <w:r w:rsidR="000D6C0C">
        <w:rPr>
          <w:rFonts w:ascii="Arial" w:hAnsi="Arial" w:cs="Arial"/>
          <w:bCs/>
          <w:sz w:val="22"/>
        </w:rPr>
        <w:t>adil/</w:t>
      </w:r>
      <w:proofErr w:type="spellStart"/>
      <w:r w:rsidR="000D6C0C">
        <w:rPr>
          <w:rFonts w:ascii="Arial" w:hAnsi="Arial" w:cs="Arial"/>
          <w:bCs/>
          <w:sz w:val="22"/>
        </w:rPr>
        <w:t>cercamento</w:t>
      </w:r>
      <w:proofErr w:type="spellEnd"/>
      <w:r w:rsidR="000D6C0C">
        <w:rPr>
          <w:rFonts w:ascii="Arial" w:hAnsi="Arial" w:cs="Arial"/>
          <w:bCs/>
          <w:sz w:val="22"/>
        </w:rPr>
        <w:t xml:space="preserve"> no complexo da Vila </w:t>
      </w:r>
      <w:proofErr w:type="spellStart"/>
      <w:r w:rsidR="000D6C0C">
        <w:rPr>
          <w:rFonts w:ascii="Arial" w:hAnsi="Arial" w:cs="Arial"/>
          <w:bCs/>
          <w:sz w:val="22"/>
        </w:rPr>
        <w:t>C</w:t>
      </w:r>
      <w:r w:rsidR="000D6C0C" w:rsidRPr="000D6C0C">
        <w:rPr>
          <w:rFonts w:ascii="Arial" w:hAnsi="Arial" w:cs="Arial"/>
          <w:bCs/>
          <w:sz w:val="22"/>
        </w:rPr>
        <w:t>retti</w:t>
      </w:r>
      <w:proofErr w:type="spellEnd"/>
      <w:r w:rsidR="000D6C0C" w:rsidRPr="000D6C0C">
        <w:rPr>
          <w:rFonts w:ascii="Arial" w:hAnsi="Arial" w:cs="Arial"/>
          <w:bCs/>
          <w:sz w:val="22"/>
        </w:rPr>
        <w:t xml:space="preserve"> no município de </w:t>
      </w:r>
      <w:r w:rsidR="000D6C0C">
        <w:rPr>
          <w:rFonts w:ascii="Arial" w:hAnsi="Arial" w:cs="Arial"/>
          <w:bCs/>
          <w:sz w:val="22"/>
        </w:rPr>
        <w:t xml:space="preserve">Carapicuíba </w:t>
      </w:r>
      <w:r w:rsidR="001E6FDF" w:rsidRPr="00B0469C">
        <w:rPr>
          <w:rFonts w:ascii="Arial" w:hAnsi="Arial" w:cs="Arial"/>
          <w:bCs/>
        </w:rPr>
        <w:t>neste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F167E2">
        <w:rPr>
          <w:rFonts w:ascii="Arial" w:hAnsi="Arial" w:cs="Arial"/>
          <w:sz w:val="24"/>
          <w:szCs w:val="24"/>
        </w:rPr>
        <w:t xml:space="preserve">486.829,85 </w:t>
      </w:r>
      <w:r w:rsidR="002867A6">
        <w:rPr>
          <w:rFonts w:ascii="Arial" w:hAnsi="Arial" w:cs="Arial"/>
          <w:sz w:val="24"/>
          <w:szCs w:val="24"/>
        </w:rPr>
        <w:t>(</w:t>
      </w:r>
      <w:r w:rsidR="00F167E2">
        <w:rPr>
          <w:rFonts w:ascii="Arial" w:hAnsi="Arial" w:cs="Arial"/>
          <w:sz w:val="24"/>
          <w:szCs w:val="24"/>
        </w:rPr>
        <w:t>quatrocentos e oitenta e seis mil, oitocentos e vinte e nove reais e oitenta e cinco centavos).</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E841B7">
        <w:rPr>
          <w:rFonts w:ascii="Arial" w:hAnsi="Arial" w:cs="Arial"/>
          <w:sz w:val="24"/>
          <w:szCs w:val="24"/>
        </w:rPr>
        <w:t>180</w:t>
      </w:r>
      <w:r w:rsidR="00A24EF3">
        <w:rPr>
          <w:rFonts w:ascii="Arial" w:hAnsi="Arial" w:cs="Arial"/>
          <w:sz w:val="24"/>
          <w:szCs w:val="24"/>
        </w:rPr>
        <w:t xml:space="preserve"> </w:t>
      </w:r>
      <w:r w:rsidR="00A24EF3" w:rsidRPr="00742FF4">
        <w:rPr>
          <w:rFonts w:ascii="Arial" w:hAnsi="Arial" w:cs="Arial"/>
          <w:sz w:val="24"/>
          <w:szCs w:val="24"/>
        </w:rPr>
        <w:t>(</w:t>
      </w:r>
      <w:r w:rsidR="00E841B7">
        <w:rPr>
          <w:rFonts w:ascii="Arial" w:hAnsi="Arial" w:cs="Arial"/>
          <w:sz w:val="24"/>
          <w:szCs w:val="24"/>
        </w:rPr>
        <w:t>cento e oitenta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AC1323">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704B22">
        <w:rPr>
          <w:rFonts w:ascii="Arial" w:hAnsi="Arial" w:cs="Arial"/>
          <w:sz w:val="24"/>
          <w:szCs w:val="24"/>
        </w:rPr>
        <w:t>4</w:t>
      </w:r>
      <w:r w:rsidR="001063B7">
        <w:rPr>
          <w:rFonts w:ascii="Arial" w:hAnsi="Arial" w:cs="Arial"/>
          <w:sz w:val="24"/>
          <w:szCs w:val="24"/>
        </w:rPr>
        <w:t>.</w:t>
      </w:r>
      <w:r w:rsidR="00704B22">
        <w:rPr>
          <w:rFonts w:ascii="Arial" w:hAnsi="Arial" w:cs="Arial"/>
          <w:sz w:val="24"/>
          <w:szCs w:val="24"/>
        </w:rPr>
        <w:t>868</w:t>
      </w:r>
      <w:r w:rsidR="001063B7">
        <w:rPr>
          <w:rFonts w:ascii="Arial" w:hAnsi="Arial" w:cs="Arial"/>
          <w:sz w:val="24"/>
          <w:szCs w:val="24"/>
        </w:rPr>
        <w:t>,</w:t>
      </w:r>
      <w:r w:rsidR="00704B22">
        <w:rPr>
          <w:rFonts w:ascii="Arial" w:hAnsi="Arial" w:cs="Arial"/>
          <w:sz w:val="24"/>
          <w:szCs w:val="24"/>
        </w:rPr>
        <w:t>29</w:t>
      </w:r>
      <w:r w:rsidR="001063B7">
        <w:rPr>
          <w:rFonts w:ascii="Arial" w:hAnsi="Arial" w:cs="Arial"/>
          <w:sz w:val="24"/>
          <w:szCs w:val="24"/>
        </w:rPr>
        <w:t xml:space="preserve"> </w:t>
      </w:r>
      <w:r w:rsidR="00174DED" w:rsidRPr="00A1129D">
        <w:rPr>
          <w:rFonts w:ascii="Arial" w:hAnsi="Arial" w:cs="Arial"/>
          <w:sz w:val="24"/>
          <w:szCs w:val="24"/>
        </w:rPr>
        <w:t>(</w:t>
      </w:r>
      <w:r w:rsidR="00704B22">
        <w:rPr>
          <w:rFonts w:ascii="Arial" w:hAnsi="Arial" w:cs="Arial"/>
          <w:sz w:val="24"/>
          <w:szCs w:val="24"/>
        </w:rPr>
        <w:t>quatro</w:t>
      </w:r>
      <w:r w:rsidR="00C71394">
        <w:rPr>
          <w:rFonts w:ascii="Arial" w:hAnsi="Arial" w:cs="Arial"/>
          <w:sz w:val="24"/>
          <w:szCs w:val="24"/>
        </w:rPr>
        <w:t xml:space="preserve"> mil</w:t>
      </w:r>
      <w:r w:rsidR="008D67F3">
        <w:rPr>
          <w:rFonts w:ascii="Arial" w:hAnsi="Arial" w:cs="Arial"/>
          <w:sz w:val="24"/>
          <w:szCs w:val="24"/>
        </w:rPr>
        <w:t>,</w:t>
      </w:r>
      <w:r w:rsidR="001063B7">
        <w:rPr>
          <w:rFonts w:ascii="Arial" w:hAnsi="Arial" w:cs="Arial"/>
          <w:sz w:val="24"/>
          <w:szCs w:val="24"/>
        </w:rPr>
        <w:t xml:space="preserve"> </w:t>
      </w:r>
      <w:r w:rsidR="00704B22">
        <w:rPr>
          <w:rFonts w:ascii="Arial" w:hAnsi="Arial" w:cs="Arial"/>
          <w:sz w:val="24"/>
          <w:szCs w:val="24"/>
        </w:rPr>
        <w:t>oito</w:t>
      </w:r>
      <w:r w:rsidR="001063B7">
        <w:rPr>
          <w:rFonts w:ascii="Arial" w:hAnsi="Arial" w:cs="Arial"/>
          <w:sz w:val="24"/>
          <w:szCs w:val="24"/>
        </w:rPr>
        <w:t xml:space="preserve">centos e </w:t>
      </w:r>
      <w:r w:rsidR="00704B22">
        <w:rPr>
          <w:rFonts w:ascii="Arial" w:hAnsi="Arial" w:cs="Arial"/>
          <w:sz w:val="24"/>
          <w:szCs w:val="24"/>
        </w:rPr>
        <w:t>sessenta</w:t>
      </w:r>
      <w:r w:rsidR="001063B7">
        <w:rPr>
          <w:rFonts w:ascii="Arial" w:hAnsi="Arial" w:cs="Arial"/>
          <w:sz w:val="24"/>
          <w:szCs w:val="24"/>
        </w:rPr>
        <w:t xml:space="preserve"> e </w:t>
      </w:r>
      <w:r w:rsidR="00704B22">
        <w:rPr>
          <w:rFonts w:ascii="Arial" w:hAnsi="Arial" w:cs="Arial"/>
          <w:sz w:val="24"/>
          <w:szCs w:val="24"/>
        </w:rPr>
        <w:t>oito</w:t>
      </w:r>
      <w:r w:rsidR="001063B7">
        <w:rPr>
          <w:rFonts w:ascii="Arial" w:hAnsi="Arial" w:cs="Arial"/>
          <w:sz w:val="24"/>
          <w:szCs w:val="24"/>
        </w:rPr>
        <w:t xml:space="preserve"> reais e </w:t>
      </w:r>
      <w:r w:rsidR="00704B22">
        <w:rPr>
          <w:rFonts w:ascii="Arial" w:hAnsi="Arial" w:cs="Arial"/>
          <w:sz w:val="24"/>
          <w:szCs w:val="24"/>
        </w:rPr>
        <w:t>vinte e nove</w:t>
      </w:r>
      <w:r w:rsidR="00C71394">
        <w:rPr>
          <w:rFonts w:ascii="Arial" w:hAnsi="Arial" w:cs="Arial"/>
          <w:sz w:val="24"/>
          <w:szCs w:val="24"/>
        </w:rPr>
        <w:t xml:space="preserve">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57524C">
        <w:rPr>
          <w:rFonts w:ascii="Arial" w:hAnsi="Arial" w:cs="Arial"/>
          <w:b/>
          <w:bCs/>
          <w:sz w:val="24"/>
          <w:szCs w:val="24"/>
        </w:rPr>
        <w:t>39289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1A11F5">
        <w:rPr>
          <w:rFonts w:ascii="Arial" w:hAnsi="Arial" w:cs="Arial"/>
          <w:b/>
          <w:bCs/>
          <w:sz w:val="24"/>
          <w:szCs w:val="24"/>
        </w:rPr>
        <w:t xml:space="preserve">19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57524C">
        <w:rPr>
          <w:rFonts w:ascii="Arial" w:hAnsi="Arial" w:cs="Arial"/>
          <w:b/>
          <w:bCs/>
          <w:sz w:val="24"/>
          <w:szCs w:val="24"/>
        </w:rPr>
        <w:t>39289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1A11F5">
        <w:rPr>
          <w:rFonts w:ascii="Arial" w:hAnsi="Arial" w:cs="Arial"/>
          <w:b/>
          <w:bCs/>
          <w:sz w:val="24"/>
          <w:szCs w:val="24"/>
        </w:rPr>
        <w:t>19</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9B74B6" w:rsidRDefault="009B74B6"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9B74B6" w:rsidRPr="00F3153C" w:rsidRDefault="009B74B6"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DE1097">
        <w:trPr>
          <w:trHeight w:val="613"/>
        </w:trPr>
        <w:tc>
          <w:tcPr>
            <w:tcW w:w="985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B35C5" w:rsidRPr="001220A8" w:rsidRDefault="009B35C5" w:rsidP="0006769E">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lastRenderedPageBreak/>
              <w:t>DESCRIÇÃO</w:t>
            </w:r>
          </w:p>
        </w:tc>
      </w:tr>
      <w:tr w:rsidR="00323BD9" w:rsidRPr="006F3EE4" w:rsidTr="000A635D">
        <w:trPr>
          <w:trHeight w:val="316"/>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A02DC6" w:rsidP="00323BD9">
            <w:pPr>
              <w:jc w:val="both"/>
              <w:rPr>
                <w:rFonts w:ascii="Verdana" w:hAnsi="Verdana"/>
                <w:sz w:val="22"/>
                <w:szCs w:val="22"/>
              </w:rPr>
            </w:pPr>
            <w:proofErr w:type="gramStart"/>
            <w:r>
              <w:rPr>
                <w:rFonts w:ascii="Verdana" w:hAnsi="Verdana"/>
                <w:sz w:val="22"/>
                <w:szCs w:val="22"/>
              </w:rPr>
              <w:t>FP.</w:t>
            </w:r>
            <w:proofErr w:type="gramEnd"/>
            <w:r>
              <w:rPr>
                <w:rFonts w:ascii="Verdana" w:hAnsi="Verdana"/>
                <w:sz w:val="22"/>
                <w:szCs w:val="22"/>
              </w:rPr>
              <w:t>02 – GRADIL DE FERRO PERFILADO, TIPO PARQUE COM MURETA – GPM -1/DEPAVE</w:t>
            </w:r>
          </w:p>
        </w:tc>
      </w:tr>
      <w:tr w:rsidR="00323BD9" w:rsidRPr="006F3EE4" w:rsidTr="007C230D">
        <w:trPr>
          <w:trHeight w:val="585"/>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A02DC6" w:rsidP="00323BD9">
            <w:pPr>
              <w:jc w:val="both"/>
              <w:rPr>
                <w:rFonts w:ascii="Verdana" w:hAnsi="Verdana"/>
                <w:sz w:val="22"/>
                <w:szCs w:val="22"/>
              </w:rPr>
            </w:pPr>
            <w:r>
              <w:rPr>
                <w:rFonts w:ascii="Verdana" w:hAnsi="Verdana"/>
                <w:sz w:val="22"/>
                <w:szCs w:val="22"/>
              </w:rPr>
              <w:t>EXECUÇÃO DE RADIER, ESPESSURA DE 10 CM, FCK =30MPA, COM USO DE FORMAS EM MADEIRA SERRADA. AF_09/2021</w:t>
            </w:r>
          </w:p>
        </w:tc>
      </w:tr>
      <w:tr w:rsidR="00323BD9" w:rsidRPr="006F3EE4" w:rsidTr="007C230D">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A02DC6" w:rsidP="00323BD9">
            <w:pPr>
              <w:jc w:val="both"/>
              <w:rPr>
                <w:rFonts w:ascii="Verdana" w:hAnsi="Verdana"/>
                <w:sz w:val="22"/>
                <w:szCs w:val="22"/>
              </w:rPr>
            </w:pPr>
            <w:r>
              <w:rPr>
                <w:rFonts w:ascii="Verdana" w:hAnsi="Verdana"/>
                <w:sz w:val="22"/>
                <w:szCs w:val="22"/>
              </w:rPr>
              <w:t xml:space="preserve">BROCA EM CONCRETO ARMADO DIÂMETRO DE </w:t>
            </w:r>
            <w:proofErr w:type="gramStart"/>
            <w:r>
              <w:rPr>
                <w:rFonts w:ascii="Verdana" w:hAnsi="Verdana"/>
                <w:sz w:val="22"/>
                <w:szCs w:val="22"/>
              </w:rPr>
              <w:t>20CM</w:t>
            </w:r>
            <w:proofErr w:type="gramEnd"/>
            <w:r>
              <w:rPr>
                <w:rFonts w:ascii="Verdana" w:hAnsi="Verdana"/>
                <w:sz w:val="22"/>
                <w:szCs w:val="22"/>
              </w:rPr>
              <w:t>-COMPLETA</w:t>
            </w:r>
          </w:p>
        </w:tc>
      </w:tr>
      <w:tr w:rsidR="00323BD9" w:rsidRPr="006F3EE4" w:rsidTr="007C230D">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A02DC6" w:rsidP="00323BD9">
            <w:pPr>
              <w:jc w:val="both"/>
              <w:rPr>
                <w:rFonts w:ascii="Verdana" w:hAnsi="Verdana"/>
                <w:sz w:val="22"/>
                <w:szCs w:val="22"/>
              </w:rPr>
            </w:pPr>
            <w:r>
              <w:rPr>
                <w:rFonts w:ascii="Verdana" w:hAnsi="Verdana"/>
                <w:sz w:val="22"/>
                <w:szCs w:val="22"/>
              </w:rPr>
              <w:t xml:space="preserve">REVESTIMENTO EM BORRACHA SINTÉTICA </w:t>
            </w:r>
            <w:proofErr w:type="gramStart"/>
            <w:r>
              <w:rPr>
                <w:rFonts w:ascii="Verdana" w:hAnsi="Verdana"/>
                <w:sz w:val="22"/>
                <w:szCs w:val="22"/>
              </w:rPr>
              <w:t>PRETA ,</w:t>
            </w:r>
            <w:proofErr w:type="gramEnd"/>
            <w:r>
              <w:rPr>
                <w:rFonts w:ascii="Verdana" w:hAnsi="Verdana"/>
                <w:sz w:val="22"/>
                <w:szCs w:val="22"/>
              </w:rPr>
              <w:t xml:space="preserve"> ESPESSURA DE 4 MM-COLOCADO</w:t>
            </w:r>
          </w:p>
        </w:tc>
      </w:tr>
    </w:tbl>
    <w:p w:rsidR="00716990" w:rsidRDefault="00716990" w:rsidP="00A02DC6">
      <w:pPr>
        <w:pStyle w:val="Cabealho"/>
        <w:tabs>
          <w:tab w:val="left" w:pos="708"/>
          <w:tab w:val="left" w:pos="3686"/>
        </w:tabs>
        <w:spacing w:line="360" w:lineRule="auto"/>
        <w:jc w:val="right"/>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06769E">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8227ED" w:rsidRPr="006F3EE4" w:rsidTr="00236158">
        <w:trPr>
          <w:trHeight w:val="593"/>
        </w:trPr>
        <w:tc>
          <w:tcPr>
            <w:tcW w:w="7441" w:type="dxa"/>
            <w:tcBorders>
              <w:top w:val="nil"/>
              <w:left w:val="single" w:sz="8" w:space="0" w:color="auto"/>
              <w:bottom w:val="single" w:sz="4" w:space="0" w:color="auto"/>
              <w:right w:val="single" w:sz="8" w:space="0" w:color="auto"/>
            </w:tcBorders>
            <w:shd w:val="clear" w:color="auto" w:fill="auto"/>
          </w:tcPr>
          <w:p w:rsidR="008227ED" w:rsidRPr="00323BD9" w:rsidRDefault="008227ED" w:rsidP="00507A20">
            <w:pPr>
              <w:jc w:val="both"/>
              <w:rPr>
                <w:rFonts w:ascii="Verdana" w:hAnsi="Verdana"/>
                <w:sz w:val="22"/>
                <w:szCs w:val="22"/>
              </w:rPr>
            </w:pPr>
            <w:proofErr w:type="gramStart"/>
            <w:r>
              <w:rPr>
                <w:rFonts w:ascii="Verdana" w:hAnsi="Verdana"/>
                <w:sz w:val="22"/>
                <w:szCs w:val="22"/>
              </w:rPr>
              <w:t>FP.</w:t>
            </w:r>
            <w:proofErr w:type="gramEnd"/>
            <w:r>
              <w:rPr>
                <w:rFonts w:ascii="Verdana" w:hAnsi="Verdana"/>
                <w:sz w:val="22"/>
                <w:szCs w:val="22"/>
              </w:rPr>
              <w:t>02 – GRADIL DE FERRO PERFILADO, TIPO PARQUE COM MURETA – GPM -1/DEPAVE</w:t>
            </w:r>
          </w:p>
        </w:tc>
        <w:tc>
          <w:tcPr>
            <w:tcW w:w="1134" w:type="dxa"/>
            <w:tcBorders>
              <w:top w:val="nil"/>
              <w:left w:val="nil"/>
              <w:bottom w:val="single" w:sz="4" w:space="0" w:color="auto"/>
              <w:right w:val="single" w:sz="8" w:space="0" w:color="auto"/>
            </w:tcBorders>
            <w:shd w:val="clear" w:color="auto" w:fill="auto"/>
            <w:vAlign w:val="center"/>
          </w:tcPr>
          <w:p w:rsidR="008227ED" w:rsidRPr="006F3EE4" w:rsidRDefault="008227ED" w:rsidP="008B2785">
            <w:pPr>
              <w:jc w:val="center"/>
              <w:rPr>
                <w:rFonts w:ascii="Verdana" w:hAnsi="Verdana" w:cs="Calibri"/>
                <w:color w:val="000000"/>
                <w:sz w:val="22"/>
                <w:szCs w:val="22"/>
              </w:rPr>
            </w:pPr>
            <w:r>
              <w:rPr>
                <w:rFonts w:ascii="Verdana" w:hAnsi="Verdana" w:cs="Calibri"/>
                <w:color w:val="000000"/>
                <w:sz w:val="22"/>
                <w:szCs w:val="22"/>
              </w:rPr>
              <w:t>M</w:t>
            </w:r>
          </w:p>
        </w:tc>
        <w:tc>
          <w:tcPr>
            <w:tcW w:w="1276" w:type="dxa"/>
            <w:tcBorders>
              <w:top w:val="nil"/>
              <w:left w:val="nil"/>
              <w:bottom w:val="single" w:sz="4" w:space="0" w:color="auto"/>
              <w:right w:val="single" w:sz="8" w:space="0" w:color="auto"/>
            </w:tcBorders>
            <w:shd w:val="clear" w:color="auto" w:fill="auto"/>
            <w:vAlign w:val="center"/>
          </w:tcPr>
          <w:p w:rsidR="008227ED" w:rsidRPr="006F3EE4" w:rsidRDefault="008227ED" w:rsidP="008B2785">
            <w:pPr>
              <w:jc w:val="center"/>
              <w:rPr>
                <w:rFonts w:ascii="Verdana" w:hAnsi="Verdana" w:cs="Calibri"/>
                <w:color w:val="000000"/>
                <w:sz w:val="22"/>
                <w:szCs w:val="22"/>
              </w:rPr>
            </w:pPr>
            <w:r>
              <w:rPr>
                <w:rFonts w:ascii="Verdana" w:hAnsi="Verdana" w:cs="Calibri"/>
                <w:color w:val="000000"/>
                <w:sz w:val="22"/>
                <w:szCs w:val="22"/>
              </w:rPr>
              <w:t>78</w:t>
            </w:r>
          </w:p>
        </w:tc>
      </w:tr>
      <w:tr w:rsidR="008227ED" w:rsidRPr="006F3EE4" w:rsidTr="00E44D6E">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tcPr>
          <w:p w:rsidR="008227ED" w:rsidRPr="00323BD9" w:rsidRDefault="008227ED" w:rsidP="00507A20">
            <w:pPr>
              <w:jc w:val="both"/>
              <w:rPr>
                <w:rFonts w:ascii="Verdana" w:hAnsi="Verdana"/>
                <w:sz w:val="22"/>
                <w:szCs w:val="22"/>
              </w:rPr>
            </w:pPr>
            <w:r>
              <w:rPr>
                <w:rFonts w:ascii="Verdana" w:hAnsi="Verdana"/>
                <w:sz w:val="22"/>
                <w:szCs w:val="22"/>
              </w:rPr>
              <w:t>EXECUÇÃO DE RADIER, ESPESSURA DE 10 CM, FCK =30MPA, COM USO DE FORMAS EM MADEIRA SERRADA. AF_09/2021</w:t>
            </w:r>
          </w:p>
        </w:tc>
        <w:tc>
          <w:tcPr>
            <w:tcW w:w="1134" w:type="dxa"/>
            <w:tcBorders>
              <w:top w:val="single" w:sz="4" w:space="0" w:color="auto"/>
              <w:left w:val="nil"/>
              <w:bottom w:val="single" w:sz="8" w:space="0" w:color="auto"/>
              <w:right w:val="single" w:sz="8" w:space="0" w:color="auto"/>
            </w:tcBorders>
            <w:shd w:val="clear" w:color="auto" w:fill="auto"/>
            <w:vAlign w:val="center"/>
          </w:tcPr>
          <w:p w:rsidR="008227ED" w:rsidRPr="002521DC" w:rsidRDefault="008227ED" w:rsidP="008B2785">
            <w:pPr>
              <w:jc w:val="center"/>
              <w:rPr>
                <w:rFonts w:ascii="Verdana" w:hAnsi="Verdana"/>
                <w:sz w:val="22"/>
                <w:szCs w:val="22"/>
              </w:rPr>
            </w:pPr>
            <w:r w:rsidRPr="002521DC">
              <w:rPr>
                <w:rFonts w:ascii="Verdana" w:hAnsi="Verdana"/>
                <w:sz w:val="22"/>
                <w:szCs w:val="22"/>
              </w:rPr>
              <w:t>M2</w:t>
            </w:r>
          </w:p>
        </w:tc>
        <w:tc>
          <w:tcPr>
            <w:tcW w:w="1276" w:type="dxa"/>
            <w:tcBorders>
              <w:top w:val="single" w:sz="4" w:space="0" w:color="auto"/>
              <w:left w:val="nil"/>
              <w:bottom w:val="single" w:sz="8" w:space="0" w:color="auto"/>
              <w:right w:val="single" w:sz="8" w:space="0" w:color="auto"/>
            </w:tcBorders>
            <w:shd w:val="clear" w:color="auto" w:fill="auto"/>
            <w:vAlign w:val="center"/>
          </w:tcPr>
          <w:p w:rsidR="008227ED" w:rsidRPr="006F3EE4" w:rsidRDefault="008227ED" w:rsidP="008B2785">
            <w:pPr>
              <w:jc w:val="center"/>
              <w:rPr>
                <w:rFonts w:ascii="Verdana" w:hAnsi="Verdana" w:cs="Calibri"/>
                <w:color w:val="000000"/>
                <w:sz w:val="22"/>
                <w:szCs w:val="22"/>
              </w:rPr>
            </w:pPr>
            <w:r>
              <w:rPr>
                <w:rFonts w:ascii="Verdana" w:hAnsi="Verdana" w:cs="Calibri"/>
                <w:color w:val="000000"/>
                <w:sz w:val="22"/>
                <w:szCs w:val="22"/>
              </w:rPr>
              <w:t>54</w:t>
            </w:r>
          </w:p>
        </w:tc>
      </w:tr>
      <w:tr w:rsidR="008227ED" w:rsidRPr="006F3EE4" w:rsidTr="00E44D6E">
        <w:trPr>
          <w:trHeight w:val="330"/>
        </w:trPr>
        <w:tc>
          <w:tcPr>
            <w:tcW w:w="7441" w:type="dxa"/>
            <w:tcBorders>
              <w:top w:val="nil"/>
              <w:left w:val="single" w:sz="8" w:space="0" w:color="auto"/>
              <w:bottom w:val="single" w:sz="4" w:space="0" w:color="auto"/>
              <w:right w:val="single" w:sz="8" w:space="0" w:color="auto"/>
            </w:tcBorders>
            <w:shd w:val="clear" w:color="auto" w:fill="auto"/>
          </w:tcPr>
          <w:p w:rsidR="008227ED" w:rsidRPr="00323BD9" w:rsidRDefault="008227ED" w:rsidP="00507A20">
            <w:pPr>
              <w:jc w:val="both"/>
              <w:rPr>
                <w:rFonts w:ascii="Verdana" w:hAnsi="Verdana"/>
                <w:sz w:val="22"/>
                <w:szCs w:val="22"/>
              </w:rPr>
            </w:pPr>
            <w:r>
              <w:rPr>
                <w:rFonts w:ascii="Verdana" w:hAnsi="Verdana"/>
                <w:sz w:val="22"/>
                <w:szCs w:val="22"/>
              </w:rPr>
              <w:t xml:space="preserve">BROCA EM CONCRETO ARMADO DIÂMETRO DE </w:t>
            </w:r>
            <w:proofErr w:type="gramStart"/>
            <w:r>
              <w:rPr>
                <w:rFonts w:ascii="Verdana" w:hAnsi="Verdana"/>
                <w:sz w:val="22"/>
                <w:szCs w:val="22"/>
              </w:rPr>
              <w:t>20CM</w:t>
            </w:r>
            <w:proofErr w:type="gramEnd"/>
            <w:r>
              <w:rPr>
                <w:rFonts w:ascii="Verdana" w:hAnsi="Verdana"/>
                <w:sz w:val="22"/>
                <w:szCs w:val="22"/>
              </w:rPr>
              <w:t>-COMPLETA</w:t>
            </w:r>
          </w:p>
        </w:tc>
        <w:tc>
          <w:tcPr>
            <w:tcW w:w="1134" w:type="dxa"/>
            <w:tcBorders>
              <w:top w:val="nil"/>
              <w:left w:val="nil"/>
              <w:bottom w:val="single" w:sz="4" w:space="0" w:color="auto"/>
              <w:right w:val="single" w:sz="8" w:space="0" w:color="auto"/>
            </w:tcBorders>
            <w:shd w:val="clear" w:color="auto" w:fill="auto"/>
            <w:vAlign w:val="center"/>
          </w:tcPr>
          <w:p w:rsidR="008227ED" w:rsidRPr="002521DC" w:rsidRDefault="008227ED" w:rsidP="008B2785">
            <w:pPr>
              <w:jc w:val="center"/>
              <w:rPr>
                <w:rFonts w:ascii="Verdana" w:hAnsi="Verdana"/>
                <w:sz w:val="22"/>
                <w:szCs w:val="22"/>
              </w:rPr>
            </w:pPr>
            <w:r w:rsidRPr="002521DC">
              <w:rPr>
                <w:rFonts w:ascii="Verdana" w:hAnsi="Verdana"/>
                <w:sz w:val="22"/>
                <w:szCs w:val="22"/>
              </w:rPr>
              <w:t>M</w:t>
            </w:r>
          </w:p>
        </w:tc>
        <w:tc>
          <w:tcPr>
            <w:tcW w:w="1276" w:type="dxa"/>
            <w:tcBorders>
              <w:top w:val="nil"/>
              <w:left w:val="nil"/>
              <w:bottom w:val="single" w:sz="4" w:space="0" w:color="auto"/>
              <w:right w:val="single" w:sz="8" w:space="0" w:color="auto"/>
            </w:tcBorders>
            <w:shd w:val="clear" w:color="auto" w:fill="auto"/>
            <w:vAlign w:val="center"/>
          </w:tcPr>
          <w:p w:rsidR="008227ED" w:rsidRPr="006F3EE4" w:rsidRDefault="008227ED" w:rsidP="008B2785">
            <w:pPr>
              <w:jc w:val="center"/>
              <w:rPr>
                <w:rFonts w:ascii="Verdana" w:hAnsi="Verdana" w:cs="Calibri"/>
                <w:color w:val="000000"/>
                <w:sz w:val="22"/>
                <w:szCs w:val="22"/>
              </w:rPr>
            </w:pPr>
            <w:r>
              <w:rPr>
                <w:rFonts w:ascii="Verdana" w:hAnsi="Verdana" w:cs="Calibri"/>
                <w:color w:val="000000"/>
                <w:sz w:val="22"/>
                <w:szCs w:val="22"/>
              </w:rPr>
              <w:t>106</w:t>
            </w:r>
          </w:p>
        </w:tc>
      </w:tr>
      <w:tr w:rsidR="008227ED" w:rsidRPr="006F3EE4" w:rsidTr="00E44D6E">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tcPr>
          <w:p w:rsidR="008227ED" w:rsidRPr="00323BD9" w:rsidRDefault="008227ED" w:rsidP="00507A20">
            <w:pPr>
              <w:jc w:val="both"/>
              <w:rPr>
                <w:rFonts w:ascii="Verdana" w:hAnsi="Verdana"/>
                <w:sz w:val="22"/>
                <w:szCs w:val="22"/>
              </w:rPr>
            </w:pPr>
            <w:r>
              <w:rPr>
                <w:rFonts w:ascii="Verdana" w:hAnsi="Verdana"/>
                <w:sz w:val="22"/>
                <w:szCs w:val="22"/>
              </w:rPr>
              <w:t xml:space="preserve">REVESTIMENTO EM BORRACHA SINTÉTICA </w:t>
            </w:r>
            <w:proofErr w:type="gramStart"/>
            <w:r>
              <w:rPr>
                <w:rFonts w:ascii="Verdana" w:hAnsi="Verdana"/>
                <w:sz w:val="22"/>
                <w:szCs w:val="22"/>
              </w:rPr>
              <w:t>PRETA ,</w:t>
            </w:r>
            <w:proofErr w:type="gramEnd"/>
            <w:r>
              <w:rPr>
                <w:rFonts w:ascii="Verdana" w:hAnsi="Verdana"/>
                <w:sz w:val="22"/>
                <w:szCs w:val="22"/>
              </w:rPr>
              <w:t xml:space="preserve"> ESPESSURA DE 4 MM-COLOCADO</w:t>
            </w:r>
          </w:p>
        </w:tc>
        <w:tc>
          <w:tcPr>
            <w:tcW w:w="1134" w:type="dxa"/>
            <w:tcBorders>
              <w:top w:val="single" w:sz="4" w:space="0" w:color="auto"/>
              <w:left w:val="nil"/>
              <w:bottom w:val="single" w:sz="4" w:space="0" w:color="auto"/>
              <w:right w:val="single" w:sz="8" w:space="0" w:color="auto"/>
            </w:tcBorders>
            <w:shd w:val="clear" w:color="auto" w:fill="auto"/>
            <w:vAlign w:val="center"/>
          </w:tcPr>
          <w:p w:rsidR="008227ED" w:rsidRPr="002521DC" w:rsidRDefault="008227ED" w:rsidP="008B2785">
            <w:pPr>
              <w:jc w:val="center"/>
              <w:rPr>
                <w:rFonts w:ascii="Verdana" w:hAnsi="Verdana"/>
                <w:sz w:val="22"/>
                <w:szCs w:val="22"/>
              </w:rPr>
            </w:pPr>
            <w:r w:rsidRPr="002521DC">
              <w:rPr>
                <w:rFonts w:ascii="Verdana" w:hAnsi="Verdana"/>
                <w:sz w:val="22"/>
                <w:szCs w:val="22"/>
              </w:rPr>
              <w:t>M2</w:t>
            </w:r>
          </w:p>
        </w:tc>
        <w:tc>
          <w:tcPr>
            <w:tcW w:w="1276" w:type="dxa"/>
            <w:tcBorders>
              <w:top w:val="single" w:sz="4" w:space="0" w:color="auto"/>
              <w:left w:val="nil"/>
              <w:bottom w:val="single" w:sz="4" w:space="0" w:color="auto"/>
              <w:right w:val="single" w:sz="8" w:space="0" w:color="auto"/>
            </w:tcBorders>
            <w:shd w:val="clear" w:color="auto" w:fill="auto"/>
            <w:vAlign w:val="center"/>
          </w:tcPr>
          <w:p w:rsidR="008227ED" w:rsidRDefault="008227ED" w:rsidP="008B2785">
            <w:pPr>
              <w:jc w:val="center"/>
              <w:rPr>
                <w:rFonts w:ascii="Verdana" w:hAnsi="Verdana" w:cs="Calibri"/>
                <w:color w:val="000000"/>
                <w:sz w:val="22"/>
                <w:szCs w:val="22"/>
              </w:rPr>
            </w:pPr>
            <w:r>
              <w:rPr>
                <w:rFonts w:ascii="Verdana" w:hAnsi="Verdana" w:cs="Calibri"/>
                <w:color w:val="000000"/>
                <w:sz w:val="22"/>
                <w:szCs w:val="22"/>
              </w:rPr>
              <w:t>54</w:t>
            </w:r>
          </w:p>
        </w:tc>
      </w:tr>
    </w:tbl>
    <w:p w:rsidR="00F27DF8" w:rsidRDefault="00F27DF8" w:rsidP="00142BE6">
      <w:pPr>
        <w:jc w:val="both"/>
        <w:rPr>
          <w:rFonts w:ascii="Arial" w:hAnsi="Arial" w:cs="Arial"/>
          <w:sz w:val="24"/>
          <w:szCs w:val="24"/>
        </w:rPr>
      </w:pPr>
    </w:p>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4337BB">
        <w:rPr>
          <w:rFonts w:ascii="Arial" w:hAnsi="Arial" w:cs="Arial"/>
          <w:sz w:val="24"/>
          <w:szCs w:val="24"/>
        </w:rPr>
        <w:t xml:space="preserve">48.682,98 </w:t>
      </w:r>
      <w:r w:rsidR="005C7E93">
        <w:rPr>
          <w:rFonts w:ascii="Arial" w:hAnsi="Arial" w:cs="Arial"/>
          <w:sz w:val="24"/>
          <w:szCs w:val="24"/>
        </w:rPr>
        <w:t>(</w:t>
      </w:r>
      <w:r w:rsidR="004337BB">
        <w:rPr>
          <w:rFonts w:ascii="Arial" w:hAnsi="Arial" w:cs="Arial"/>
          <w:sz w:val="24"/>
          <w:szCs w:val="24"/>
        </w:rPr>
        <w:t>quarenta e oito mil, seiscentos e oitenta e dois reais e noventa e oito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EB4DB7" w:rsidRPr="00A1129D">
        <w:rPr>
          <w:rFonts w:ascii="Arial" w:hAnsi="Arial" w:cs="Arial"/>
          <w:sz w:val="24"/>
          <w:szCs w:val="24"/>
        </w:rPr>
        <w:t>R$</w:t>
      </w:r>
      <w:r w:rsidR="00EB4DB7">
        <w:rPr>
          <w:rFonts w:ascii="Arial" w:hAnsi="Arial" w:cs="Arial"/>
          <w:sz w:val="24"/>
          <w:szCs w:val="24"/>
        </w:rPr>
        <w:t xml:space="preserve"> 4.868,29 </w:t>
      </w:r>
      <w:r w:rsidR="00EB4DB7" w:rsidRPr="00A1129D">
        <w:rPr>
          <w:rFonts w:ascii="Arial" w:hAnsi="Arial" w:cs="Arial"/>
          <w:sz w:val="24"/>
          <w:szCs w:val="24"/>
        </w:rPr>
        <w:t>(</w:t>
      </w:r>
      <w:r w:rsidR="00EB4DB7">
        <w:rPr>
          <w:rFonts w:ascii="Arial" w:hAnsi="Arial" w:cs="Arial"/>
          <w:sz w:val="24"/>
          <w:szCs w:val="24"/>
        </w:rPr>
        <w:t>quatro mil, oitocentos e sessenta e oito reais e vinte e nove centavos</w:t>
      </w:r>
      <w:r w:rsidR="00EB4DB7"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A80305" w:rsidRDefault="00A80305"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r w:rsidR="000B05F8">
        <w:rPr>
          <w:rFonts w:ascii="Arial" w:hAnsi="Arial" w:cs="Arial"/>
          <w:sz w:val="24"/>
          <w:szCs w:val="24"/>
        </w:rPr>
        <w:t>que</w:t>
      </w:r>
      <w:r>
        <w:rPr>
          <w:rFonts w:ascii="Arial" w:hAnsi="Arial" w:cs="Arial"/>
          <w:sz w:val="24"/>
          <w:szCs w:val="24"/>
        </w:rPr>
        <w:t xml:space="preserv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230422" w:rsidRDefault="00230422"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lastRenderedPageBreak/>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2E551B">
        <w:rPr>
          <w:rFonts w:ascii="Arial" w:hAnsi="Arial" w:cs="Arial"/>
          <w:sz w:val="24"/>
          <w:szCs w:val="24"/>
          <w:lang w:val="pt-BR"/>
        </w:rPr>
        <w:t>2</w:t>
      </w:r>
      <w:r w:rsidR="006B5352">
        <w:rPr>
          <w:rFonts w:ascii="Arial" w:hAnsi="Arial" w:cs="Arial"/>
          <w:sz w:val="24"/>
          <w:szCs w:val="24"/>
          <w:lang w:val="pt-BR"/>
        </w:rPr>
        <w:t>.</w:t>
      </w:r>
      <w:r w:rsidR="00761743">
        <w:rPr>
          <w:rFonts w:ascii="Arial" w:hAnsi="Arial" w:cs="Arial"/>
          <w:sz w:val="24"/>
          <w:szCs w:val="24"/>
          <w:lang w:val="pt-BR"/>
        </w:rPr>
        <w:t xml:space="preserve">01.15.451.0006.4.4.90.51-99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A847A0" w:rsidRDefault="00A847A0" w:rsidP="00D41830">
      <w:pPr>
        <w:jc w:val="both"/>
        <w:rPr>
          <w:rFonts w:ascii="Arial" w:hAnsi="Arial" w:cs="Arial"/>
          <w:b/>
          <w:sz w:val="24"/>
          <w:szCs w:val="24"/>
        </w:rPr>
      </w:pPr>
    </w:p>
    <w:p w:rsidR="00A847A0" w:rsidRDefault="00A847A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A847A0" w:rsidRDefault="00A847A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lastRenderedPageBreak/>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AC641F">
        <w:rPr>
          <w:rFonts w:ascii="Arial" w:hAnsi="Arial" w:cs="Arial"/>
          <w:sz w:val="24"/>
          <w:szCs w:val="24"/>
        </w:rPr>
        <w:t>09</w:t>
      </w:r>
      <w:r w:rsidR="00F9110E">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AC641F">
        <w:rPr>
          <w:rFonts w:ascii="Arial" w:hAnsi="Arial" w:cs="Arial"/>
          <w:sz w:val="24"/>
          <w:szCs w:val="24"/>
        </w:rPr>
        <w:t xml:space="preserve">maio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D96632" w:rsidRDefault="00D96632"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F4A7C" w:rsidRDefault="000F4A7C" w:rsidP="000F4A7C">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0F4A7C" w:rsidRDefault="000F4A7C" w:rsidP="000F4A7C">
      <w:pPr>
        <w:spacing w:line="360" w:lineRule="auto"/>
        <w:rPr>
          <w:rFonts w:ascii="Arial" w:hAnsi="Arial" w:cs="Arial"/>
          <w:sz w:val="24"/>
          <w:szCs w:val="24"/>
        </w:rPr>
      </w:pPr>
      <w:proofErr w:type="gramEnd"/>
    </w:p>
    <w:p w:rsidR="000F4A7C" w:rsidRDefault="000F4A7C" w:rsidP="000F4A7C">
      <w:pPr>
        <w:spacing w:line="360" w:lineRule="auto"/>
        <w:rPr>
          <w:rFonts w:ascii="Arial" w:hAnsi="Arial" w:cs="Arial"/>
          <w:sz w:val="24"/>
          <w:szCs w:val="24"/>
        </w:rPr>
      </w:pPr>
    </w:p>
    <w:p w:rsidR="000F4A7C" w:rsidRDefault="000F4A7C" w:rsidP="000F4A7C">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r w:rsidR="002D2FA3">
        <w:rPr>
          <w:rFonts w:ascii="Arial" w:hAnsi="Arial" w:cs="Arial"/>
          <w:sz w:val="24"/>
          <w:szCs w:val="24"/>
        </w:rPr>
        <w:t>– Em férias</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r>
        <w:rPr>
          <w:rFonts w:ascii="Arial" w:hAnsi="Arial" w:cs="Arial"/>
          <w:sz w:val="24"/>
          <w:szCs w:val="24"/>
        </w:rPr>
        <w:t>Fer</w:t>
      </w:r>
      <w:r w:rsidR="00015072">
        <w:rPr>
          <w:rFonts w:ascii="Arial" w:hAnsi="Arial" w:cs="Arial"/>
          <w:sz w:val="24"/>
          <w:szCs w:val="24"/>
        </w:rPr>
        <w:t>nando Pereira da Silva – Exonerado</w:t>
      </w:r>
    </w:p>
    <w:p w:rsidR="000F4A7C" w:rsidRDefault="000F4A7C" w:rsidP="000F4A7C">
      <w:pPr>
        <w:jc w:val="center"/>
        <w:rPr>
          <w:rFonts w:ascii="Arial" w:hAnsi="Arial" w:cs="Arial"/>
          <w:b/>
          <w:bCs/>
          <w:sz w:val="36"/>
          <w:szCs w:val="36"/>
        </w:rPr>
      </w:pPr>
    </w:p>
    <w:p w:rsidR="000F4A7C" w:rsidRDefault="000F4A7C" w:rsidP="000F4A7C">
      <w:pPr>
        <w:jc w:val="center"/>
        <w:rPr>
          <w:rFonts w:ascii="Arial" w:hAnsi="Arial" w:cs="Arial"/>
          <w:b/>
          <w:bCs/>
          <w:sz w:val="36"/>
          <w:szCs w:val="36"/>
        </w:rPr>
      </w:pPr>
    </w:p>
    <w:p w:rsidR="00735F5C" w:rsidRDefault="000F4A7C" w:rsidP="00735F5C">
      <w:pPr>
        <w:spacing w:line="360" w:lineRule="auto"/>
        <w:jc w:val="both"/>
        <w:rPr>
          <w:rFonts w:ascii="Arial" w:hAnsi="Arial" w:cs="Arial"/>
          <w:sz w:val="24"/>
          <w:szCs w:val="24"/>
        </w:rPr>
      </w:pPr>
      <w:r>
        <w:rPr>
          <w:rFonts w:ascii="Arial" w:hAnsi="Arial" w:cs="Arial"/>
          <w:sz w:val="24"/>
          <w:szCs w:val="24"/>
        </w:rPr>
        <w:t xml:space="preserve">Pietro Vincenzo </w:t>
      </w:r>
      <w:r w:rsidR="00735F5C">
        <w:rPr>
          <w:rFonts w:ascii="Arial" w:hAnsi="Arial" w:cs="Arial"/>
          <w:sz w:val="24"/>
          <w:szCs w:val="24"/>
        </w:rPr>
        <w:t>–</w:t>
      </w:r>
      <w:r>
        <w:rPr>
          <w:rFonts w:ascii="Arial" w:hAnsi="Arial" w:cs="Arial"/>
          <w:sz w:val="24"/>
          <w:szCs w:val="24"/>
        </w:rPr>
        <w:t xml:space="preserve"> Secretário</w:t>
      </w:r>
    </w:p>
    <w:p w:rsidR="000F4A7C" w:rsidRPr="005E744D" w:rsidRDefault="000F4A7C" w:rsidP="00735F5C">
      <w:pPr>
        <w:spacing w:line="360" w:lineRule="auto"/>
        <w:jc w:val="both"/>
        <w:rPr>
          <w:rFonts w:ascii="Arial" w:hAnsi="Arial" w:cs="Arial"/>
          <w:sz w:val="16"/>
          <w:szCs w:val="16"/>
        </w:rPr>
      </w:pPr>
      <w:r w:rsidRPr="005E744D">
        <w:rPr>
          <w:rFonts w:ascii="Arial" w:hAnsi="Arial" w:cs="Arial"/>
          <w:sz w:val="16"/>
          <w:szCs w:val="16"/>
        </w:rPr>
        <w:t>E</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2B372D" w:rsidRDefault="002B372D" w:rsidP="00950643">
      <w:pPr>
        <w:spacing w:after="120"/>
        <w:ind w:right="227"/>
        <w:jc w:val="center"/>
        <w:rPr>
          <w:rFonts w:ascii="Arial" w:hAnsi="Arial" w:cs="Arial"/>
          <w:b/>
          <w:sz w:val="36"/>
          <w:szCs w:val="36"/>
        </w:rPr>
      </w:pPr>
    </w:p>
    <w:p w:rsidR="002B372D" w:rsidRDefault="002B372D" w:rsidP="00950643">
      <w:pPr>
        <w:spacing w:after="120"/>
        <w:ind w:right="227"/>
        <w:jc w:val="center"/>
        <w:rPr>
          <w:rFonts w:ascii="Arial" w:hAnsi="Arial" w:cs="Arial"/>
          <w:b/>
          <w:sz w:val="36"/>
          <w:szCs w:val="36"/>
        </w:rPr>
      </w:pPr>
    </w:p>
    <w:p w:rsidR="002B372D" w:rsidRDefault="002B372D" w:rsidP="00950643">
      <w:pPr>
        <w:spacing w:after="120"/>
        <w:ind w:right="227"/>
        <w:jc w:val="center"/>
        <w:rPr>
          <w:rFonts w:ascii="Arial" w:hAnsi="Arial" w:cs="Arial"/>
          <w:b/>
          <w:sz w:val="36"/>
          <w:szCs w:val="36"/>
        </w:rPr>
      </w:pPr>
    </w:p>
    <w:p w:rsidR="002B372D" w:rsidRDefault="002B372D" w:rsidP="00950643">
      <w:pPr>
        <w:spacing w:after="120"/>
        <w:ind w:right="227"/>
        <w:jc w:val="center"/>
        <w:rPr>
          <w:rFonts w:ascii="Arial" w:hAnsi="Arial" w:cs="Arial"/>
          <w:b/>
          <w:sz w:val="36"/>
          <w:szCs w:val="36"/>
        </w:rPr>
      </w:pPr>
    </w:p>
    <w:p w:rsidR="00D41830" w:rsidRDefault="00D41830" w:rsidP="00950643">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FB45C1" w:rsidRDefault="00FB45C1" w:rsidP="00D41830">
      <w:pPr>
        <w:spacing w:after="120"/>
        <w:ind w:left="284" w:right="227"/>
        <w:jc w:val="center"/>
        <w:rPr>
          <w:rFonts w:ascii="Arial" w:hAnsi="Arial" w:cs="Arial"/>
          <w:b/>
          <w:sz w:val="36"/>
          <w:szCs w:val="36"/>
        </w:rPr>
      </w:pPr>
    </w:p>
    <w:p w:rsidR="00E35201" w:rsidRDefault="00E35201"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BE4BCF" w:rsidRDefault="00BE4BCF" w:rsidP="00D41830">
      <w:pPr>
        <w:spacing w:after="120"/>
        <w:ind w:left="284" w:right="227"/>
        <w:jc w:val="center"/>
        <w:rPr>
          <w:rFonts w:ascii="Arial" w:hAnsi="Arial" w:cs="Arial"/>
          <w:b/>
        </w:rPr>
      </w:pPr>
    </w:p>
    <w:p w:rsidR="00D41830" w:rsidRPr="00AC1C15" w:rsidRDefault="00D41830" w:rsidP="004A137B">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AE6CD4">
        <w:rPr>
          <w:rFonts w:ascii="Arial" w:hAnsi="Arial" w:cs="Arial"/>
          <w:bCs/>
          <w:sz w:val="24"/>
          <w:szCs w:val="24"/>
        </w:rPr>
        <w:t>39289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02757F">
        <w:rPr>
          <w:rFonts w:ascii="Arial" w:hAnsi="Arial"/>
          <w:sz w:val="24"/>
          <w:szCs w:val="24"/>
        </w:rPr>
        <w:t xml:space="preserve">19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AE6CD4" w:rsidRPr="00AE6CD4" w:rsidRDefault="00D41830" w:rsidP="00AE6CD4">
      <w:pPr>
        <w:pStyle w:val="western"/>
        <w:spacing w:before="278" w:beforeAutospacing="0" w:after="0" w:line="276" w:lineRule="auto"/>
        <w:jc w:val="both"/>
        <w:rPr>
          <w:rFonts w:ascii="Arial" w:hAnsi="Arial" w:cs="Arial"/>
        </w:rPr>
      </w:pPr>
      <w:r w:rsidRPr="00CD1417">
        <w:rPr>
          <w:rFonts w:ascii="Arial" w:hAnsi="Arial" w:cs="Arial"/>
        </w:rPr>
        <w:t>Objeto:</w:t>
      </w:r>
      <w:r w:rsidR="00081A5A">
        <w:rPr>
          <w:rFonts w:ascii="Arial" w:hAnsi="Arial" w:cs="Arial"/>
        </w:rPr>
        <w:t xml:space="preserve"> </w:t>
      </w:r>
      <w:r w:rsidR="00AE6CD4" w:rsidRPr="00AE6CD4">
        <w:rPr>
          <w:rFonts w:ascii="Arial" w:hAnsi="Arial" w:cs="Arial"/>
          <w:bCs/>
        </w:rPr>
        <w:t>Contratação de empresa para construção de gr</w:t>
      </w:r>
      <w:r w:rsidR="00AE6CD4">
        <w:rPr>
          <w:rFonts w:ascii="Arial" w:hAnsi="Arial" w:cs="Arial"/>
          <w:bCs/>
        </w:rPr>
        <w:t>adil/</w:t>
      </w:r>
      <w:proofErr w:type="spellStart"/>
      <w:r w:rsidR="00AE6CD4">
        <w:rPr>
          <w:rFonts w:ascii="Arial" w:hAnsi="Arial" w:cs="Arial"/>
          <w:bCs/>
        </w:rPr>
        <w:t>cercamento</w:t>
      </w:r>
      <w:proofErr w:type="spellEnd"/>
      <w:r w:rsidR="00AE6CD4">
        <w:rPr>
          <w:rFonts w:ascii="Arial" w:hAnsi="Arial" w:cs="Arial"/>
          <w:bCs/>
        </w:rPr>
        <w:t xml:space="preserve"> no complexo da Vila </w:t>
      </w:r>
      <w:proofErr w:type="spellStart"/>
      <w:r w:rsidR="00AE6CD4">
        <w:rPr>
          <w:rFonts w:ascii="Arial" w:hAnsi="Arial" w:cs="Arial"/>
          <w:bCs/>
        </w:rPr>
        <w:t>C</w:t>
      </w:r>
      <w:r w:rsidR="00AE6CD4" w:rsidRPr="00AE6CD4">
        <w:rPr>
          <w:rFonts w:ascii="Arial" w:hAnsi="Arial" w:cs="Arial"/>
          <w:bCs/>
        </w:rPr>
        <w:t>retti</w:t>
      </w:r>
      <w:proofErr w:type="spellEnd"/>
      <w:r w:rsidR="00AE6CD4" w:rsidRPr="00AE6CD4">
        <w:rPr>
          <w:rFonts w:ascii="Arial" w:hAnsi="Arial" w:cs="Arial"/>
          <w:bCs/>
        </w:rPr>
        <w:t xml:space="preserve"> no município de Carapicuíba. </w:t>
      </w:r>
    </w:p>
    <w:p w:rsidR="00D41830" w:rsidRPr="00AE6CD4" w:rsidRDefault="00D41830" w:rsidP="00AE6CD4">
      <w:pPr>
        <w:pStyle w:val="Corpodetexto"/>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nossa</w:t>
      </w:r>
      <w:proofErr w:type="gramEnd"/>
      <w:r w:rsidRPr="00AC1C15">
        <w:rPr>
          <w:rFonts w:ascii="Arial" w:hAnsi="Arial"/>
          <w:sz w:val="24"/>
          <w:szCs w:val="24"/>
        </w:rPr>
        <w:t xml:space="preserve">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DA5190">
        <w:rPr>
          <w:rFonts w:ascii="Arial" w:hAnsi="Arial" w:cs="Arial"/>
          <w:sz w:val="24"/>
          <w:szCs w:val="24"/>
        </w:rPr>
        <w:t>180</w:t>
      </w:r>
      <w:r w:rsidR="00367547">
        <w:rPr>
          <w:rFonts w:ascii="Arial" w:hAnsi="Arial" w:cs="Arial"/>
          <w:sz w:val="24"/>
          <w:szCs w:val="24"/>
        </w:rPr>
        <w:t xml:space="preserve"> </w:t>
      </w:r>
      <w:r w:rsidR="00367547" w:rsidRPr="00742FF4">
        <w:rPr>
          <w:rFonts w:ascii="Arial" w:hAnsi="Arial" w:cs="Arial"/>
          <w:sz w:val="24"/>
          <w:szCs w:val="24"/>
        </w:rPr>
        <w:t>(</w:t>
      </w:r>
      <w:r w:rsidR="00367547">
        <w:rPr>
          <w:rFonts w:ascii="Arial" w:hAnsi="Arial" w:cs="Arial"/>
          <w:sz w:val="24"/>
          <w:szCs w:val="24"/>
        </w:rPr>
        <w:t>quinhentos e quarenta</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7C48A8">
        <w:rPr>
          <w:rFonts w:ascii="Arial" w:hAnsi="Arial" w:cs="Arial"/>
          <w:bCs/>
          <w:sz w:val="24"/>
          <w:szCs w:val="24"/>
        </w:rPr>
        <w:t>39289</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3F4048">
        <w:rPr>
          <w:rFonts w:ascii="Arial" w:hAnsi="Arial"/>
          <w:sz w:val="24"/>
          <w:szCs w:val="24"/>
        </w:rPr>
        <w:t xml:space="preserve">19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C77339">
      <w:pPr>
        <w:pStyle w:val="western"/>
        <w:spacing w:before="278" w:beforeAutospacing="0" w:after="0" w:line="276" w:lineRule="auto"/>
        <w:jc w:val="both"/>
        <w:rPr>
          <w:rFonts w:ascii="Arial" w:hAnsi="Arial" w:cs="Arial"/>
        </w:rPr>
      </w:pPr>
      <w:r w:rsidRPr="00CD1417">
        <w:rPr>
          <w:rFonts w:ascii="Arial" w:hAnsi="Arial" w:cs="Arial"/>
        </w:rPr>
        <w:t>Objeto:</w:t>
      </w:r>
      <w:r w:rsidR="008D2047" w:rsidRPr="004728A6">
        <w:rPr>
          <w:rFonts w:ascii="Arial" w:hAnsi="Arial" w:cs="Arial"/>
          <w:bCs/>
        </w:rPr>
        <w:t xml:space="preserve"> </w:t>
      </w:r>
      <w:r w:rsidR="00C77339" w:rsidRPr="00AE6CD4">
        <w:rPr>
          <w:rFonts w:ascii="Arial" w:hAnsi="Arial" w:cs="Arial"/>
          <w:bCs/>
        </w:rPr>
        <w:t>Contratação de empresa para construção de gr</w:t>
      </w:r>
      <w:r w:rsidR="00C77339">
        <w:rPr>
          <w:rFonts w:ascii="Arial" w:hAnsi="Arial" w:cs="Arial"/>
          <w:bCs/>
        </w:rPr>
        <w:t>adil/</w:t>
      </w:r>
      <w:proofErr w:type="spellStart"/>
      <w:r w:rsidR="00C77339">
        <w:rPr>
          <w:rFonts w:ascii="Arial" w:hAnsi="Arial" w:cs="Arial"/>
          <w:bCs/>
        </w:rPr>
        <w:t>cercamento</w:t>
      </w:r>
      <w:proofErr w:type="spellEnd"/>
      <w:r w:rsidR="00C77339">
        <w:rPr>
          <w:rFonts w:ascii="Arial" w:hAnsi="Arial" w:cs="Arial"/>
          <w:bCs/>
        </w:rPr>
        <w:t xml:space="preserve"> no complexo da Vila </w:t>
      </w:r>
      <w:proofErr w:type="spellStart"/>
      <w:r w:rsidR="00C77339">
        <w:rPr>
          <w:rFonts w:ascii="Arial" w:hAnsi="Arial" w:cs="Arial"/>
          <w:bCs/>
        </w:rPr>
        <w:t>C</w:t>
      </w:r>
      <w:r w:rsidR="00C77339" w:rsidRPr="00AE6CD4">
        <w:rPr>
          <w:rFonts w:ascii="Arial" w:hAnsi="Arial" w:cs="Arial"/>
          <w:bCs/>
        </w:rPr>
        <w:t>retti</w:t>
      </w:r>
      <w:proofErr w:type="spellEnd"/>
      <w:r w:rsidR="00C77339" w:rsidRPr="00AE6CD4">
        <w:rPr>
          <w:rFonts w:ascii="Arial" w:hAnsi="Arial" w:cs="Arial"/>
          <w:bCs/>
        </w:rPr>
        <w:t xml:space="preserve"> no município de Carapicuíba. </w:t>
      </w:r>
    </w:p>
    <w:p w:rsidR="00C77339" w:rsidRPr="00AE6CD4" w:rsidRDefault="00C77339" w:rsidP="00C77339">
      <w:pPr>
        <w:pStyle w:val="Corpodetexto"/>
        <w:jc w:val="both"/>
        <w:rPr>
          <w:rFonts w:ascii="Arial" w:hAnsi="Arial"/>
          <w:sz w:val="24"/>
          <w:szCs w:val="24"/>
        </w:rPr>
      </w:pP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 xml:space="preserve">(a)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8B777A">
        <w:rPr>
          <w:rFonts w:ascii="Arial" w:hAnsi="Arial" w:cs="Arial"/>
          <w:bCs/>
          <w:sz w:val="24"/>
          <w:szCs w:val="24"/>
        </w:rPr>
        <w:t>39289</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F9765A">
        <w:rPr>
          <w:rFonts w:ascii="Arial" w:hAnsi="Arial"/>
          <w:sz w:val="24"/>
          <w:szCs w:val="24"/>
        </w:rPr>
        <w:t xml:space="preserve">19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8B777A" w:rsidRPr="00AE6CD4" w:rsidRDefault="00D41830" w:rsidP="008B777A">
      <w:pPr>
        <w:pStyle w:val="western"/>
        <w:spacing w:before="278" w:beforeAutospacing="0" w:after="0" w:line="276" w:lineRule="auto"/>
        <w:jc w:val="both"/>
        <w:rPr>
          <w:rFonts w:ascii="Arial" w:hAnsi="Arial" w:cs="Arial"/>
        </w:rPr>
      </w:pPr>
      <w:r w:rsidRPr="00CD1417">
        <w:rPr>
          <w:rFonts w:ascii="Arial" w:hAnsi="Arial" w:cs="Arial"/>
        </w:rPr>
        <w:t>Objeto:</w:t>
      </w:r>
      <w:r w:rsidR="00412211">
        <w:rPr>
          <w:rFonts w:ascii="Arial" w:hAnsi="Arial" w:cs="Arial"/>
        </w:rPr>
        <w:t xml:space="preserve"> </w:t>
      </w:r>
      <w:r w:rsidR="008B777A" w:rsidRPr="00AE6CD4">
        <w:rPr>
          <w:rFonts w:ascii="Arial" w:hAnsi="Arial" w:cs="Arial"/>
          <w:bCs/>
        </w:rPr>
        <w:t>Contratação de empresa para construção de gr</w:t>
      </w:r>
      <w:r w:rsidR="008B777A">
        <w:rPr>
          <w:rFonts w:ascii="Arial" w:hAnsi="Arial" w:cs="Arial"/>
          <w:bCs/>
        </w:rPr>
        <w:t>adil/</w:t>
      </w:r>
      <w:proofErr w:type="spellStart"/>
      <w:r w:rsidR="008B777A">
        <w:rPr>
          <w:rFonts w:ascii="Arial" w:hAnsi="Arial" w:cs="Arial"/>
          <w:bCs/>
        </w:rPr>
        <w:t>cercamento</w:t>
      </w:r>
      <w:proofErr w:type="spellEnd"/>
      <w:r w:rsidR="008B777A">
        <w:rPr>
          <w:rFonts w:ascii="Arial" w:hAnsi="Arial" w:cs="Arial"/>
          <w:bCs/>
        </w:rPr>
        <w:t xml:space="preserve"> no complexo da Vila </w:t>
      </w:r>
      <w:proofErr w:type="spellStart"/>
      <w:r w:rsidR="008B777A">
        <w:rPr>
          <w:rFonts w:ascii="Arial" w:hAnsi="Arial" w:cs="Arial"/>
          <w:bCs/>
        </w:rPr>
        <w:t>C</w:t>
      </w:r>
      <w:r w:rsidR="008B777A" w:rsidRPr="00AE6CD4">
        <w:rPr>
          <w:rFonts w:ascii="Arial" w:hAnsi="Arial" w:cs="Arial"/>
          <w:bCs/>
        </w:rPr>
        <w:t>retti</w:t>
      </w:r>
      <w:proofErr w:type="spellEnd"/>
      <w:r w:rsidR="008B777A" w:rsidRPr="00AE6CD4">
        <w:rPr>
          <w:rFonts w:ascii="Arial" w:hAnsi="Arial" w:cs="Arial"/>
          <w:bCs/>
        </w:rPr>
        <w:t xml:space="preserve"> no município de Carapicuíba. </w:t>
      </w:r>
    </w:p>
    <w:p w:rsidR="008B777A" w:rsidRPr="00AE6CD4" w:rsidRDefault="008B777A" w:rsidP="008B777A">
      <w:pPr>
        <w:pStyle w:val="Corpodetexto"/>
        <w:jc w:val="both"/>
        <w:rPr>
          <w:rFonts w:ascii="Arial" w:hAnsi="Arial"/>
          <w:sz w:val="24"/>
          <w:szCs w:val="24"/>
        </w:rPr>
      </w:pPr>
    </w:p>
    <w:p w:rsidR="006E3896" w:rsidRDefault="006E3896" w:rsidP="008B777A">
      <w:pPr>
        <w:pStyle w:val="Corpodetexto"/>
        <w:jc w:val="both"/>
        <w:rPr>
          <w:rFonts w:ascii="Arial" w:hAnsi="Arial"/>
          <w:sz w:val="24"/>
          <w:szCs w:val="24"/>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D21556">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C714E6">
        <w:rPr>
          <w:rFonts w:ascii="Arial" w:hAnsi="Arial" w:cs="Arial"/>
          <w:bCs/>
          <w:sz w:val="24"/>
          <w:szCs w:val="24"/>
        </w:rPr>
        <w:t>39289</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2C0A22">
        <w:rPr>
          <w:rFonts w:ascii="Arial" w:hAnsi="Arial"/>
          <w:sz w:val="24"/>
          <w:szCs w:val="24"/>
        </w:rPr>
        <w:t xml:space="preserve">19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C714E6" w:rsidRPr="00AE6CD4" w:rsidRDefault="00D41830" w:rsidP="00C714E6">
      <w:pPr>
        <w:pStyle w:val="western"/>
        <w:spacing w:before="278" w:beforeAutospacing="0" w:after="0" w:line="276" w:lineRule="auto"/>
        <w:jc w:val="both"/>
        <w:rPr>
          <w:rFonts w:ascii="Arial" w:hAnsi="Arial" w:cs="Arial"/>
        </w:rPr>
      </w:pPr>
      <w:r w:rsidRPr="00CD1417">
        <w:rPr>
          <w:rFonts w:ascii="Arial" w:hAnsi="Arial" w:cs="Arial"/>
        </w:rPr>
        <w:t>Objeto:</w:t>
      </w:r>
      <w:r w:rsidR="003C263B">
        <w:rPr>
          <w:rFonts w:ascii="Arial" w:hAnsi="Arial" w:cs="Arial"/>
        </w:rPr>
        <w:t xml:space="preserve"> </w:t>
      </w:r>
      <w:r w:rsidR="00C714E6" w:rsidRPr="00AE6CD4">
        <w:rPr>
          <w:rFonts w:ascii="Arial" w:hAnsi="Arial" w:cs="Arial"/>
          <w:bCs/>
        </w:rPr>
        <w:t>Contratação de empresa para construção de gr</w:t>
      </w:r>
      <w:r w:rsidR="00C714E6">
        <w:rPr>
          <w:rFonts w:ascii="Arial" w:hAnsi="Arial" w:cs="Arial"/>
          <w:bCs/>
        </w:rPr>
        <w:t>adil/</w:t>
      </w:r>
      <w:proofErr w:type="spellStart"/>
      <w:r w:rsidR="00C714E6">
        <w:rPr>
          <w:rFonts w:ascii="Arial" w:hAnsi="Arial" w:cs="Arial"/>
          <w:bCs/>
        </w:rPr>
        <w:t>cercamento</w:t>
      </w:r>
      <w:proofErr w:type="spellEnd"/>
      <w:r w:rsidR="00C714E6">
        <w:rPr>
          <w:rFonts w:ascii="Arial" w:hAnsi="Arial" w:cs="Arial"/>
          <w:bCs/>
        </w:rPr>
        <w:t xml:space="preserve"> no complexo da Vila </w:t>
      </w:r>
      <w:proofErr w:type="spellStart"/>
      <w:r w:rsidR="00C714E6">
        <w:rPr>
          <w:rFonts w:ascii="Arial" w:hAnsi="Arial" w:cs="Arial"/>
          <w:bCs/>
        </w:rPr>
        <w:t>C</w:t>
      </w:r>
      <w:r w:rsidR="00C714E6" w:rsidRPr="00AE6CD4">
        <w:rPr>
          <w:rFonts w:ascii="Arial" w:hAnsi="Arial" w:cs="Arial"/>
          <w:bCs/>
        </w:rPr>
        <w:t>retti</w:t>
      </w:r>
      <w:proofErr w:type="spellEnd"/>
      <w:r w:rsidR="00C714E6" w:rsidRPr="00AE6CD4">
        <w:rPr>
          <w:rFonts w:ascii="Arial" w:hAnsi="Arial" w:cs="Arial"/>
          <w:bCs/>
        </w:rPr>
        <w:t xml:space="preserve"> no município de Carapicuíba. </w:t>
      </w:r>
    </w:p>
    <w:p w:rsidR="00C714E6" w:rsidRPr="00AE6CD4" w:rsidRDefault="00C714E6" w:rsidP="00C714E6">
      <w:pPr>
        <w:pStyle w:val="Corpodetexto"/>
        <w:jc w:val="both"/>
        <w:rPr>
          <w:rFonts w:ascii="Arial" w:hAnsi="Arial"/>
          <w:sz w:val="24"/>
          <w:szCs w:val="24"/>
        </w:rPr>
      </w:pPr>
    </w:p>
    <w:p w:rsidR="00907643" w:rsidRDefault="00907643" w:rsidP="00C714E6">
      <w:pPr>
        <w:pStyle w:val="Corpodetexto"/>
        <w:jc w:val="both"/>
        <w:rPr>
          <w:rFonts w:ascii="Arial" w:hAnsi="Arial"/>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O abaixo </w:t>
      </w:r>
      <w:proofErr w:type="spellStart"/>
      <w:r w:rsidRPr="00AC1C15">
        <w:rPr>
          <w:rFonts w:ascii="Arial" w:hAnsi="Arial"/>
          <w:sz w:val="24"/>
          <w:szCs w:val="24"/>
        </w:rPr>
        <w:t>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w:t>
      </w:r>
      <w:proofErr w:type="spellEnd"/>
      <w:r w:rsidRPr="00AC1C15">
        <w:rPr>
          <w:rFonts w:ascii="Arial" w:hAnsi="Arial"/>
          <w:sz w:val="24"/>
          <w:szCs w:val="24"/>
        </w:rPr>
        <w:t xml:space="preserve">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2379D7">
        <w:rPr>
          <w:rFonts w:ascii="Arial" w:hAnsi="Arial" w:cs="Arial"/>
          <w:bCs/>
          <w:sz w:val="24"/>
          <w:szCs w:val="24"/>
        </w:rPr>
        <w:t>39289</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772E2A">
        <w:rPr>
          <w:rFonts w:ascii="Arial" w:hAnsi="Arial"/>
          <w:sz w:val="24"/>
          <w:szCs w:val="24"/>
        </w:rPr>
        <w:t xml:space="preserve">19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2379D7" w:rsidRPr="00AE6CD4" w:rsidRDefault="00D41830" w:rsidP="002379D7">
      <w:pPr>
        <w:pStyle w:val="western"/>
        <w:spacing w:before="278" w:beforeAutospacing="0" w:after="0" w:line="276" w:lineRule="auto"/>
        <w:jc w:val="both"/>
        <w:rPr>
          <w:rFonts w:ascii="Arial" w:hAnsi="Arial" w:cs="Arial"/>
        </w:rPr>
      </w:pPr>
      <w:r w:rsidRPr="00CD1417">
        <w:rPr>
          <w:rFonts w:ascii="Arial" w:hAnsi="Arial" w:cs="Arial"/>
        </w:rPr>
        <w:t>Objeto:</w:t>
      </w:r>
      <w:r w:rsidR="00936289">
        <w:rPr>
          <w:rFonts w:ascii="Arial" w:hAnsi="Arial" w:cs="Arial"/>
        </w:rPr>
        <w:t xml:space="preserve"> </w:t>
      </w:r>
      <w:r w:rsidR="002379D7" w:rsidRPr="00AE6CD4">
        <w:rPr>
          <w:rFonts w:ascii="Arial" w:hAnsi="Arial" w:cs="Arial"/>
          <w:bCs/>
        </w:rPr>
        <w:t>Contratação de empresa para construção de gr</w:t>
      </w:r>
      <w:r w:rsidR="002379D7">
        <w:rPr>
          <w:rFonts w:ascii="Arial" w:hAnsi="Arial" w:cs="Arial"/>
          <w:bCs/>
        </w:rPr>
        <w:t>adil/</w:t>
      </w:r>
      <w:proofErr w:type="spellStart"/>
      <w:r w:rsidR="002379D7">
        <w:rPr>
          <w:rFonts w:ascii="Arial" w:hAnsi="Arial" w:cs="Arial"/>
          <w:bCs/>
        </w:rPr>
        <w:t>cercamento</w:t>
      </w:r>
      <w:proofErr w:type="spellEnd"/>
      <w:r w:rsidR="002379D7">
        <w:rPr>
          <w:rFonts w:ascii="Arial" w:hAnsi="Arial" w:cs="Arial"/>
          <w:bCs/>
        </w:rPr>
        <w:t xml:space="preserve"> no complexo da Vila </w:t>
      </w:r>
      <w:proofErr w:type="spellStart"/>
      <w:r w:rsidR="002379D7">
        <w:rPr>
          <w:rFonts w:ascii="Arial" w:hAnsi="Arial" w:cs="Arial"/>
          <w:bCs/>
        </w:rPr>
        <w:t>C</w:t>
      </w:r>
      <w:r w:rsidR="002379D7" w:rsidRPr="00AE6CD4">
        <w:rPr>
          <w:rFonts w:ascii="Arial" w:hAnsi="Arial" w:cs="Arial"/>
          <w:bCs/>
        </w:rPr>
        <w:t>retti</w:t>
      </w:r>
      <w:proofErr w:type="spellEnd"/>
      <w:r w:rsidR="002379D7" w:rsidRPr="00AE6CD4">
        <w:rPr>
          <w:rFonts w:ascii="Arial" w:hAnsi="Arial" w:cs="Arial"/>
          <w:bCs/>
        </w:rPr>
        <w:t xml:space="preserve"> no município de Carapicuíba. </w:t>
      </w:r>
    </w:p>
    <w:p w:rsidR="002379D7" w:rsidRPr="00AE6CD4" w:rsidRDefault="002379D7" w:rsidP="002379D7">
      <w:pPr>
        <w:pStyle w:val="Corpodetexto"/>
        <w:jc w:val="both"/>
        <w:rPr>
          <w:rFonts w:ascii="Arial" w:hAnsi="Arial"/>
          <w:sz w:val="24"/>
          <w:szCs w:val="24"/>
        </w:rPr>
      </w:pPr>
    </w:p>
    <w:p w:rsidR="00EF048E" w:rsidRPr="00BF75A5" w:rsidRDefault="00EF048E" w:rsidP="00EF048E">
      <w:pPr>
        <w:pStyle w:val="Corpodetexto"/>
        <w:jc w:val="both"/>
        <w:rPr>
          <w:rFonts w:ascii="Arial" w:hAnsi="Arial"/>
          <w:sz w:val="24"/>
          <w:szCs w:val="24"/>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proofErr w:type="gramStart"/>
      <w:r>
        <w:rPr>
          <w:rFonts w:ascii="Arial" w:hAnsi="Arial"/>
          <w:sz w:val="24"/>
          <w:szCs w:val="24"/>
        </w:rPr>
        <w:t>de</w:t>
      </w:r>
      <w:proofErr w:type="spellEnd"/>
      <w:r>
        <w:rPr>
          <w:rFonts w:ascii="Arial" w:hAnsi="Arial"/>
          <w:sz w:val="24"/>
          <w:szCs w:val="24"/>
        </w:rPr>
        <w:t xml:space="preserv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2623EF">
        <w:rPr>
          <w:rFonts w:ascii="Arial" w:hAnsi="Arial" w:cs="Arial"/>
          <w:bCs/>
          <w:sz w:val="24"/>
          <w:szCs w:val="24"/>
        </w:rPr>
        <w:t>39289</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373ACC">
        <w:rPr>
          <w:rFonts w:ascii="Arial" w:hAnsi="Arial"/>
          <w:sz w:val="24"/>
          <w:szCs w:val="24"/>
        </w:rPr>
        <w:t xml:space="preserve"> </w:t>
      </w:r>
      <w:proofErr w:type="gramEnd"/>
      <w:r w:rsidR="00373ACC">
        <w:rPr>
          <w:rFonts w:ascii="Arial" w:hAnsi="Arial"/>
          <w:sz w:val="24"/>
          <w:szCs w:val="24"/>
        </w:rPr>
        <w:t xml:space="preserve">19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2623EF" w:rsidRPr="00AE6CD4" w:rsidRDefault="00D41830" w:rsidP="002623EF">
      <w:pPr>
        <w:pStyle w:val="western"/>
        <w:spacing w:before="278" w:beforeAutospacing="0" w:after="0" w:line="276" w:lineRule="auto"/>
        <w:jc w:val="both"/>
        <w:rPr>
          <w:rFonts w:ascii="Arial" w:hAnsi="Arial" w:cs="Arial"/>
        </w:rPr>
      </w:pPr>
      <w:r w:rsidRPr="00CD1417">
        <w:rPr>
          <w:rFonts w:ascii="Arial" w:hAnsi="Arial" w:cs="Arial"/>
        </w:rPr>
        <w:t>Objeto:</w:t>
      </w:r>
      <w:r w:rsidR="00E70A31">
        <w:rPr>
          <w:rFonts w:ascii="Arial" w:hAnsi="Arial" w:cs="Arial"/>
        </w:rPr>
        <w:t xml:space="preserve"> </w:t>
      </w:r>
      <w:r w:rsidR="002623EF" w:rsidRPr="00AE6CD4">
        <w:rPr>
          <w:rFonts w:ascii="Arial" w:hAnsi="Arial" w:cs="Arial"/>
          <w:bCs/>
        </w:rPr>
        <w:t>Contratação de empresa para construção de gr</w:t>
      </w:r>
      <w:r w:rsidR="002623EF">
        <w:rPr>
          <w:rFonts w:ascii="Arial" w:hAnsi="Arial" w:cs="Arial"/>
          <w:bCs/>
        </w:rPr>
        <w:t>adil/</w:t>
      </w:r>
      <w:proofErr w:type="spellStart"/>
      <w:r w:rsidR="002623EF">
        <w:rPr>
          <w:rFonts w:ascii="Arial" w:hAnsi="Arial" w:cs="Arial"/>
          <w:bCs/>
        </w:rPr>
        <w:t>cercamento</w:t>
      </w:r>
      <w:proofErr w:type="spellEnd"/>
      <w:r w:rsidR="002623EF">
        <w:rPr>
          <w:rFonts w:ascii="Arial" w:hAnsi="Arial" w:cs="Arial"/>
          <w:bCs/>
        </w:rPr>
        <w:t xml:space="preserve"> no complexo da Vila </w:t>
      </w:r>
      <w:proofErr w:type="spellStart"/>
      <w:r w:rsidR="002623EF">
        <w:rPr>
          <w:rFonts w:ascii="Arial" w:hAnsi="Arial" w:cs="Arial"/>
          <w:bCs/>
        </w:rPr>
        <w:t>C</w:t>
      </w:r>
      <w:r w:rsidR="002623EF" w:rsidRPr="00AE6CD4">
        <w:rPr>
          <w:rFonts w:ascii="Arial" w:hAnsi="Arial" w:cs="Arial"/>
          <w:bCs/>
        </w:rPr>
        <w:t>retti</w:t>
      </w:r>
      <w:proofErr w:type="spellEnd"/>
      <w:r w:rsidR="002623EF" w:rsidRPr="00AE6CD4">
        <w:rPr>
          <w:rFonts w:ascii="Arial" w:hAnsi="Arial" w:cs="Arial"/>
          <w:bCs/>
        </w:rPr>
        <w:t xml:space="preserve"> no município de Carapicuíba. </w:t>
      </w:r>
    </w:p>
    <w:p w:rsidR="002623EF" w:rsidRPr="00AE6CD4" w:rsidRDefault="002623EF" w:rsidP="002623EF">
      <w:pPr>
        <w:pStyle w:val="Corpodetexto"/>
        <w:jc w:val="both"/>
        <w:rPr>
          <w:rFonts w:ascii="Arial" w:hAnsi="Arial"/>
          <w:sz w:val="24"/>
          <w:szCs w:val="24"/>
        </w:rPr>
      </w:pPr>
    </w:p>
    <w:p w:rsidR="00592154" w:rsidRDefault="00592154" w:rsidP="002623EF">
      <w:pPr>
        <w:pStyle w:val="Corpodetexto"/>
        <w:jc w:val="both"/>
        <w:rPr>
          <w:rFonts w:ascii="Arial" w:hAnsi="Arial"/>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3A7965">
        <w:rPr>
          <w:rFonts w:ascii="Arial" w:hAnsi="Arial" w:cs="Arial"/>
          <w:bCs/>
          <w:sz w:val="24"/>
          <w:szCs w:val="24"/>
        </w:rPr>
        <w:t>39289</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5B4C2B">
        <w:rPr>
          <w:rFonts w:ascii="Arial" w:hAnsi="Arial"/>
          <w:sz w:val="24"/>
          <w:szCs w:val="24"/>
        </w:rPr>
        <w:t xml:space="preserve"> 19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F031E" w:rsidRPr="00BF75A5" w:rsidRDefault="00D41830" w:rsidP="009F031E">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9F031E">
        <w:rPr>
          <w:rFonts w:ascii="Arial" w:hAnsi="Arial" w:cs="Arial"/>
          <w:bCs/>
          <w:sz w:val="24"/>
          <w:szCs w:val="24"/>
        </w:rPr>
        <w:t>C</w:t>
      </w:r>
      <w:r w:rsidR="009F031E" w:rsidRPr="00655545">
        <w:rPr>
          <w:rFonts w:ascii="Arial" w:hAnsi="Arial" w:cs="Arial"/>
          <w:bCs/>
          <w:sz w:val="24"/>
          <w:szCs w:val="24"/>
        </w:rPr>
        <w:t xml:space="preserve">ontratação de empresa </w:t>
      </w:r>
      <w:r w:rsidR="009F031E">
        <w:rPr>
          <w:rFonts w:ascii="Arial" w:hAnsi="Arial" w:cs="Arial"/>
          <w:bCs/>
          <w:sz w:val="24"/>
          <w:szCs w:val="24"/>
        </w:rPr>
        <w:t xml:space="preserve">para </w:t>
      </w:r>
      <w:r w:rsidR="008313A5">
        <w:rPr>
          <w:rFonts w:ascii="Arial" w:hAnsi="Arial" w:cs="Arial"/>
          <w:bCs/>
          <w:sz w:val="24"/>
          <w:szCs w:val="24"/>
        </w:rPr>
        <w:t>r</w:t>
      </w:r>
      <w:r w:rsidR="009F031E">
        <w:rPr>
          <w:rFonts w:ascii="Arial" w:hAnsi="Arial" w:cs="Arial"/>
          <w:bCs/>
          <w:sz w:val="24"/>
          <w:szCs w:val="24"/>
        </w:rPr>
        <w:t>evitalizar o Caminho Itapevi no</w:t>
      </w:r>
      <w:r w:rsidR="009F031E" w:rsidRPr="000D0979">
        <w:rPr>
          <w:rFonts w:ascii="Arial" w:hAnsi="Arial" w:cs="Arial"/>
          <w:bCs/>
          <w:sz w:val="24"/>
          <w:szCs w:val="24"/>
        </w:rPr>
        <w:t xml:space="preserve"> município</w:t>
      </w:r>
      <w:r w:rsidR="009F031E">
        <w:rPr>
          <w:rFonts w:ascii="Arial" w:hAnsi="Arial" w:cs="Arial"/>
          <w:bCs/>
          <w:sz w:val="24"/>
          <w:szCs w:val="24"/>
        </w:rPr>
        <w:t xml:space="preserve"> de Carapicuíba.</w:t>
      </w:r>
    </w:p>
    <w:p w:rsidR="009F031E" w:rsidRDefault="009F031E" w:rsidP="009F031E">
      <w:pPr>
        <w:spacing w:after="120"/>
        <w:ind w:right="227"/>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E42C46">
        <w:rPr>
          <w:rFonts w:ascii="Arial" w:hAnsi="Arial" w:cs="Arial"/>
          <w:bCs/>
          <w:sz w:val="24"/>
          <w:szCs w:val="24"/>
        </w:rPr>
        <w:t>39289</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7E6B59">
        <w:rPr>
          <w:rFonts w:ascii="Arial" w:hAnsi="Arial"/>
          <w:sz w:val="24"/>
          <w:szCs w:val="24"/>
        </w:rPr>
        <w:t xml:space="preserve">19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E42C46" w:rsidRPr="00AE6CD4" w:rsidRDefault="00D41830" w:rsidP="00E42C46">
      <w:pPr>
        <w:pStyle w:val="western"/>
        <w:spacing w:before="278" w:beforeAutospacing="0" w:after="0" w:line="276" w:lineRule="auto"/>
        <w:jc w:val="both"/>
        <w:rPr>
          <w:rFonts w:ascii="Arial" w:hAnsi="Arial" w:cs="Arial"/>
        </w:rPr>
      </w:pPr>
      <w:r w:rsidRPr="00CD1417">
        <w:rPr>
          <w:rFonts w:ascii="Arial" w:hAnsi="Arial" w:cs="Arial"/>
        </w:rPr>
        <w:t>Objeto:</w:t>
      </w:r>
      <w:r w:rsidR="005A2ECC">
        <w:rPr>
          <w:rFonts w:ascii="Arial" w:hAnsi="Arial" w:cs="Arial"/>
        </w:rPr>
        <w:t xml:space="preserve"> </w:t>
      </w:r>
      <w:r w:rsidR="00E42C46" w:rsidRPr="00AE6CD4">
        <w:rPr>
          <w:rFonts w:ascii="Arial" w:hAnsi="Arial" w:cs="Arial"/>
          <w:bCs/>
        </w:rPr>
        <w:t>Contratação de empresa para construção de gr</w:t>
      </w:r>
      <w:r w:rsidR="00E42C46">
        <w:rPr>
          <w:rFonts w:ascii="Arial" w:hAnsi="Arial" w:cs="Arial"/>
          <w:bCs/>
        </w:rPr>
        <w:t>adil/</w:t>
      </w:r>
      <w:proofErr w:type="spellStart"/>
      <w:r w:rsidR="00E42C46">
        <w:rPr>
          <w:rFonts w:ascii="Arial" w:hAnsi="Arial" w:cs="Arial"/>
          <w:bCs/>
        </w:rPr>
        <w:t>cercamento</w:t>
      </w:r>
      <w:proofErr w:type="spellEnd"/>
      <w:r w:rsidR="00E42C46">
        <w:rPr>
          <w:rFonts w:ascii="Arial" w:hAnsi="Arial" w:cs="Arial"/>
          <w:bCs/>
        </w:rPr>
        <w:t xml:space="preserve"> no complexo da Vila </w:t>
      </w:r>
      <w:proofErr w:type="spellStart"/>
      <w:r w:rsidR="00E42C46">
        <w:rPr>
          <w:rFonts w:ascii="Arial" w:hAnsi="Arial" w:cs="Arial"/>
          <w:bCs/>
        </w:rPr>
        <w:t>C</w:t>
      </w:r>
      <w:r w:rsidR="00E42C46" w:rsidRPr="00AE6CD4">
        <w:rPr>
          <w:rFonts w:ascii="Arial" w:hAnsi="Arial" w:cs="Arial"/>
          <w:bCs/>
        </w:rPr>
        <w:t>retti</w:t>
      </w:r>
      <w:proofErr w:type="spellEnd"/>
      <w:r w:rsidR="00E42C46" w:rsidRPr="00AE6CD4">
        <w:rPr>
          <w:rFonts w:ascii="Arial" w:hAnsi="Arial" w:cs="Arial"/>
          <w:bCs/>
        </w:rPr>
        <w:t xml:space="preserve"> no município de Carapicuíba. </w:t>
      </w:r>
    </w:p>
    <w:p w:rsidR="00E42C46" w:rsidRPr="00AE6CD4" w:rsidRDefault="00E42C46" w:rsidP="00E42C46">
      <w:pPr>
        <w:pStyle w:val="Corpodetexto"/>
        <w:jc w:val="both"/>
        <w:rPr>
          <w:rFonts w:ascii="Arial" w:hAnsi="Arial"/>
          <w:sz w:val="24"/>
          <w:szCs w:val="24"/>
        </w:rPr>
      </w:pPr>
    </w:p>
    <w:p w:rsidR="00090396" w:rsidRDefault="00090396" w:rsidP="00E42C46">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277B92">
        <w:rPr>
          <w:rFonts w:ascii="Arial" w:hAnsi="Arial" w:cs="Arial"/>
          <w:b/>
          <w:sz w:val="24"/>
          <w:szCs w:val="24"/>
        </w:rPr>
        <w:t xml:space="preserve">19 </w:t>
      </w:r>
      <w:bookmarkStart w:id="0" w:name="_GoBack"/>
      <w:bookmarkEnd w:id="0"/>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w:t>
      </w:r>
      <w:r w:rsidR="00E422DD" w:rsidRPr="00E422DD">
        <w:rPr>
          <w:rFonts w:ascii="Arial" w:hAnsi="Arial" w:cs="Arial"/>
          <w:bCs/>
          <w:sz w:val="24"/>
          <w:szCs w:val="24"/>
        </w:rPr>
        <w:t>construção de gradil/</w:t>
      </w:r>
      <w:proofErr w:type="spellStart"/>
      <w:r w:rsidR="00E422DD" w:rsidRPr="00E422DD">
        <w:rPr>
          <w:rFonts w:ascii="Arial" w:hAnsi="Arial" w:cs="Arial"/>
          <w:bCs/>
          <w:sz w:val="24"/>
          <w:szCs w:val="24"/>
        </w:rPr>
        <w:t>cercamento</w:t>
      </w:r>
      <w:proofErr w:type="spellEnd"/>
      <w:r w:rsidR="00E422DD" w:rsidRPr="00E422DD">
        <w:rPr>
          <w:rFonts w:ascii="Arial" w:hAnsi="Arial" w:cs="Arial"/>
          <w:bCs/>
          <w:sz w:val="24"/>
          <w:szCs w:val="24"/>
        </w:rPr>
        <w:t xml:space="preserve"> no complexo da Vila </w:t>
      </w:r>
      <w:proofErr w:type="spellStart"/>
      <w:r w:rsidR="00E422DD" w:rsidRPr="00E422DD">
        <w:rPr>
          <w:rFonts w:ascii="Arial" w:hAnsi="Arial" w:cs="Arial"/>
          <w:bCs/>
          <w:sz w:val="24"/>
          <w:szCs w:val="24"/>
        </w:rPr>
        <w:t>Cretti</w:t>
      </w:r>
      <w:proofErr w:type="spellEnd"/>
      <w:r w:rsidR="00E422DD" w:rsidRPr="00AE6CD4">
        <w:rPr>
          <w:rFonts w:ascii="Arial" w:hAnsi="Arial" w:cs="Arial"/>
          <w:bCs/>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4A744A">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spellStart"/>
      <w:proofErr w:type="gramStart"/>
      <w:r w:rsidRPr="00CA1381">
        <w:rPr>
          <w:rFonts w:ascii="Arial" w:hAnsi="Arial" w:cs="Arial"/>
          <w:sz w:val="24"/>
          <w:szCs w:val="24"/>
        </w:rPr>
        <w:t>CONTRATANTE,</w:t>
      </w:r>
      <w:proofErr w:type="gramEnd"/>
      <w:r w:rsidRPr="00CA1381">
        <w:rPr>
          <w:rFonts w:ascii="Arial" w:hAnsi="Arial" w:cs="Arial"/>
          <w:sz w:val="24"/>
          <w:szCs w:val="24"/>
        </w:rPr>
        <w:t>se</w:t>
      </w:r>
      <w:proofErr w:type="spellEnd"/>
      <w:r w:rsidRPr="00CA1381">
        <w:rPr>
          <w:rFonts w:ascii="Arial" w:hAnsi="Arial" w:cs="Arial"/>
          <w:sz w:val="24"/>
          <w:szCs w:val="24"/>
        </w:rPr>
        <w:t xml:space="preserv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8822BF" w:rsidRDefault="008822BF"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6278C">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813B7E">
        <w:rPr>
          <w:rFonts w:ascii="Arial" w:hAnsi="Arial" w:cs="Arial"/>
          <w:sz w:val="24"/>
          <w:szCs w:val="24"/>
        </w:rPr>
        <w:t>180</w:t>
      </w:r>
      <w:r w:rsidR="007F0193">
        <w:rPr>
          <w:rFonts w:ascii="Arial" w:hAnsi="Arial" w:cs="Arial"/>
          <w:sz w:val="24"/>
          <w:szCs w:val="24"/>
        </w:rPr>
        <w:t xml:space="preserve"> </w:t>
      </w:r>
      <w:r w:rsidR="007F0193" w:rsidRPr="00742FF4">
        <w:rPr>
          <w:rFonts w:ascii="Arial" w:hAnsi="Arial" w:cs="Arial"/>
          <w:sz w:val="24"/>
          <w:szCs w:val="24"/>
        </w:rPr>
        <w:t>(</w:t>
      </w:r>
      <w:r w:rsidR="007134F7">
        <w:rPr>
          <w:rFonts w:ascii="Arial" w:hAnsi="Arial" w:cs="Arial"/>
          <w:sz w:val="24"/>
          <w:szCs w:val="24"/>
        </w:rPr>
        <w:t>cento e oitenta</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spellStart"/>
      <w:proofErr w:type="gramStart"/>
      <w:r w:rsidRPr="00CA1381">
        <w:rPr>
          <w:rFonts w:ascii="Arial" w:hAnsi="Arial" w:cs="Arial"/>
          <w:sz w:val="24"/>
          <w:szCs w:val="24"/>
        </w:rPr>
        <w:t>Contrato,</w:t>
      </w:r>
      <w:proofErr w:type="gramEnd"/>
      <w:r w:rsidRPr="00CA1381">
        <w:rPr>
          <w:rFonts w:ascii="Arial" w:hAnsi="Arial" w:cs="Arial"/>
          <w:sz w:val="24"/>
          <w:szCs w:val="24"/>
        </w:rPr>
        <w:t>será</w:t>
      </w:r>
      <w:proofErr w:type="spellEnd"/>
      <w:r w:rsidRPr="00CA1381">
        <w:rPr>
          <w:rFonts w:ascii="Arial" w:hAnsi="Arial" w:cs="Arial"/>
          <w:sz w:val="24"/>
          <w:szCs w:val="24"/>
        </w:rPr>
        <w:t xml:space="preserve">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607912">
        <w:rPr>
          <w:rFonts w:ascii="Arial" w:hAnsi="Arial" w:cs="Arial"/>
          <w:sz w:val="24"/>
          <w:szCs w:val="24"/>
        </w:rPr>
        <w:t>285</w:t>
      </w:r>
      <w:r w:rsidR="00736D53">
        <w:rPr>
          <w:rFonts w:ascii="Arial" w:hAnsi="Arial" w:cs="Arial"/>
          <w:sz w:val="24"/>
          <w:szCs w:val="24"/>
        </w:rPr>
        <w:t xml:space="preserve"> </w:t>
      </w:r>
      <w:r w:rsidRPr="00141F89">
        <w:rPr>
          <w:rFonts w:ascii="Arial" w:hAnsi="Arial" w:cs="Arial"/>
          <w:sz w:val="24"/>
          <w:szCs w:val="24"/>
        </w:rPr>
        <w:t>(</w:t>
      </w:r>
      <w:r w:rsidR="00607912">
        <w:rPr>
          <w:rFonts w:ascii="Arial" w:hAnsi="Arial" w:cs="Arial"/>
          <w:sz w:val="24"/>
          <w:szCs w:val="24"/>
        </w:rPr>
        <w:t>duzentos e oitenta e cinco</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7F16A9" w:rsidRPr="000F6E17">
        <w:rPr>
          <w:rFonts w:ascii="Arial" w:hAnsi="Arial" w:cs="Arial"/>
          <w:sz w:val="24"/>
          <w:szCs w:val="24"/>
          <w:lang w:val="pt-BR"/>
        </w:rPr>
        <w:t>nºs</w:t>
      </w:r>
      <w:proofErr w:type="spellEnd"/>
      <w:r w:rsidR="007F16A9" w:rsidRPr="000F6E17">
        <w:rPr>
          <w:rFonts w:ascii="Arial" w:hAnsi="Arial" w:cs="Arial"/>
          <w:sz w:val="24"/>
          <w:szCs w:val="24"/>
          <w:lang w:val="pt-BR"/>
        </w:rPr>
        <w:t xml:space="preserve">. </w:t>
      </w:r>
      <w:r w:rsidR="00112CF2">
        <w:rPr>
          <w:rFonts w:ascii="Arial" w:hAnsi="Arial" w:cs="Arial"/>
          <w:sz w:val="24"/>
          <w:szCs w:val="24"/>
          <w:lang w:val="pt-BR"/>
        </w:rPr>
        <w:t>12.01.15.451.0006.4.4.90.51-99 (transferências e convênios federais vinculados)</w:t>
      </w:r>
      <w:r w:rsidR="0096542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635F0C" w:rsidRDefault="00635F0C"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BF6E72" w:rsidRPr="00BF6E72" w:rsidRDefault="00B74868" w:rsidP="00BF6E72">
      <w:pPr>
        <w:pStyle w:val="western"/>
        <w:spacing w:before="278" w:beforeAutospacing="0" w:after="0" w:line="276" w:lineRule="auto"/>
        <w:jc w:val="both"/>
        <w:rPr>
          <w:rFonts w:ascii="Arial" w:hAnsi="Arial" w:cs="Arial"/>
          <w:b/>
          <w:sz w:val="22"/>
          <w:szCs w:val="22"/>
        </w:rPr>
      </w:pPr>
      <w:r w:rsidRPr="00C92DEA">
        <w:rPr>
          <w:rFonts w:ascii="Arial" w:eastAsia="Calibri" w:hAnsi="Arial" w:cs="Arial"/>
          <w:b/>
          <w:spacing w:val="12"/>
        </w:rPr>
        <w:t xml:space="preserve">OBJETO: </w:t>
      </w:r>
      <w:r w:rsidR="00BF6E72" w:rsidRPr="00BF6E72">
        <w:rPr>
          <w:rFonts w:ascii="Arial" w:hAnsi="Arial" w:cs="Arial"/>
          <w:b/>
          <w:bCs/>
          <w:sz w:val="22"/>
          <w:szCs w:val="22"/>
        </w:rPr>
        <w:t xml:space="preserve">CONTRATAÇÃO DE EMPRESA PARA CONSTRUÇÃO DE GRADIL/CERCAMENTO NO COMPLEXO DA VILA CRETTI NO MUNICÍPIO DE CARAPICUÍBA. </w:t>
      </w:r>
    </w:p>
    <w:p w:rsidR="00B74868" w:rsidRPr="00BF6E72" w:rsidRDefault="00B74868" w:rsidP="00B74868">
      <w:pPr>
        <w:spacing w:line="276" w:lineRule="auto"/>
        <w:jc w:val="both"/>
        <w:rPr>
          <w:rFonts w:ascii="Arial" w:eastAsia="Calibri" w:hAnsi="Arial" w:cs="Arial"/>
          <w:b/>
          <w:spacing w:val="12"/>
          <w:sz w:val="22"/>
          <w:szCs w:val="22"/>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ADVOGADO (S</w:t>
      </w:r>
      <w:proofErr w:type="gramStart"/>
      <w:r w:rsidRPr="00C92DEA">
        <w:rPr>
          <w:rFonts w:ascii="Arial" w:eastAsia="Calibri" w:hAnsi="Arial" w:cs="Arial"/>
          <w:b/>
          <w:spacing w:val="12"/>
          <w:sz w:val="24"/>
        </w:rPr>
        <w:t>)</w:t>
      </w:r>
      <w:proofErr w:type="gramEnd"/>
      <w:r w:rsidRPr="00C92DEA">
        <w:rPr>
          <w:rFonts w:ascii="Arial" w:eastAsia="Calibri" w:hAnsi="Arial" w:cs="Arial"/>
          <w:b/>
          <w:spacing w:val="12"/>
          <w:sz w:val="24"/>
        </w:rPr>
        <w:t>/ Nº OAB/</w:t>
      </w:r>
      <w:proofErr w:type="spellStart"/>
      <w:r w:rsidRPr="00C92DEA">
        <w:rPr>
          <w:rFonts w:ascii="Arial" w:eastAsia="Calibri" w:hAnsi="Arial" w:cs="Arial"/>
          <w:b/>
          <w:spacing w:val="12"/>
          <w:sz w:val="24"/>
        </w:rPr>
        <w:t>email</w:t>
      </w:r>
      <w:proofErr w:type="spellEnd"/>
      <w:r w:rsidRPr="00C92DEA">
        <w:rPr>
          <w:rFonts w:ascii="Arial" w:eastAsia="Calibri" w:hAnsi="Arial" w:cs="Arial"/>
          <w:b/>
          <w:spacing w:val="12"/>
          <w:sz w:val="24"/>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c)</w:t>
      </w:r>
      <w:proofErr w:type="gramEnd"/>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proofErr w:type="gramStart"/>
      <w:r w:rsidRPr="00C92DEA">
        <w:rPr>
          <w:rFonts w:ascii="Arial" w:hAnsi="Arial" w:cs="Arial"/>
          <w:spacing w:val="12"/>
          <w:sz w:val="24"/>
        </w:rPr>
        <w:t>CadTCESP</w:t>
      </w:r>
      <w:proofErr w:type="spellEnd"/>
      <w:proofErr w:type="gram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e) é de exclusiva responsabilidade </w:t>
      </w:r>
      <w:proofErr w:type="gramStart"/>
      <w:r w:rsidRPr="00C92DEA">
        <w:rPr>
          <w:rFonts w:ascii="Arial" w:eastAsia="Calibri" w:hAnsi="Arial" w:cs="Arial"/>
          <w:spacing w:val="12"/>
          <w:sz w:val="24"/>
          <w:szCs w:val="24"/>
        </w:rPr>
        <w:t>do contratado manter</w:t>
      </w:r>
      <w:proofErr w:type="gramEnd"/>
      <w:r w:rsidRPr="00C92DEA">
        <w:rPr>
          <w:rFonts w:ascii="Arial" w:eastAsia="Calibri" w:hAnsi="Arial" w:cs="Arial"/>
          <w:spacing w:val="12"/>
          <w:sz w:val="24"/>
          <w:szCs w:val="24"/>
        </w:rPr>
        <w:t xml:space="preserve">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proofErr w:type="gramStart"/>
      <w:r w:rsidRPr="00C92DEA">
        <w:rPr>
          <w:rFonts w:ascii="Arial" w:eastAsia="Arial" w:hAnsi="Arial" w:cs="Arial"/>
          <w:b/>
          <w:bCs/>
          <w:spacing w:val="12"/>
          <w:sz w:val="24"/>
          <w:szCs w:val="24"/>
          <w:u w:val="thick"/>
        </w:rPr>
        <w:t>GESTOR(</w:t>
      </w:r>
      <w:proofErr w:type="gramEnd"/>
      <w:r w:rsidRPr="00C92DEA">
        <w:rPr>
          <w:rFonts w:ascii="Arial" w:eastAsia="Arial" w:hAnsi="Arial" w:cs="Arial"/>
          <w:b/>
          <w:bCs/>
          <w:spacing w:val="12"/>
          <w:sz w:val="24"/>
          <w:szCs w:val="24"/>
          <w:u w:val="thick"/>
        </w:rPr>
        <w:t>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A247E2" w:rsidP="00B74868">
      <w:pPr>
        <w:widowControl w:val="0"/>
        <w:autoSpaceDE w:val="0"/>
        <w:autoSpaceDN w:val="0"/>
        <w:spacing w:line="276" w:lineRule="auto"/>
        <w:ind w:right="57"/>
        <w:jc w:val="both"/>
        <w:rPr>
          <w:rFonts w:ascii="Arial" w:eastAsia="Arial" w:hAnsi="Arial" w:cs="Arial"/>
          <w:spacing w:val="12"/>
          <w:sz w:val="12"/>
          <w:szCs w:val="24"/>
        </w:rPr>
      </w:pPr>
      <w:r>
        <w:rPr>
          <w:noProof/>
          <w:lang w:eastAsia="ar-SA"/>
        </w:rPr>
        <w:pict>
          <v:line id="Line 22" o:spid="_x0000_s1028" style="position:absolute;left:0;text-align:left;z-index:251658240;visibility:visible;mso-wrap-distance-left:0;mso-wrap-distance-top:-3e-5mm;mso-wrap-distance-right:0;mso-wrap-distance-bottom:-3e-5mm;mso-position-horizontal-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xml:space="preserve">(*) - O Termo de Ciência e Notificação e/ou Cadastro do(s) </w:t>
      </w:r>
      <w:proofErr w:type="gramStart"/>
      <w:r w:rsidRPr="00C92DEA">
        <w:rPr>
          <w:rFonts w:ascii="Arial" w:eastAsia="Arial" w:hAnsi="Arial" w:cs="Arial"/>
          <w:spacing w:val="12"/>
          <w:sz w:val="24"/>
        </w:rPr>
        <w:t>Responsável(</w:t>
      </w:r>
      <w:proofErr w:type="spellStart"/>
      <w:proofErr w:type="gramEnd"/>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proofErr w:type="gramStart"/>
      <w:r w:rsidRPr="00C92DEA">
        <w:rPr>
          <w:rFonts w:ascii="Arial" w:eastAsia="Arial" w:hAnsi="Arial" w:cs="Arial"/>
          <w:i/>
          <w:spacing w:val="12"/>
          <w:sz w:val="24"/>
          <w:lang w:val="en-US"/>
        </w:rPr>
        <w:t>inciso</w:t>
      </w:r>
      <w:proofErr w:type="spellEnd"/>
      <w:proofErr w:type="gram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7E2" w:rsidRDefault="00A247E2">
      <w:r>
        <w:separator/>
      </w:r>
    </w:p>
  </w:endnote>
  <w:endnote w:type="continuationSeparator" w:id="0">
    <w:p w:rsidR="00A247E2" w:rsidRDefault="00A24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93B" w:rsidRDefault="00F14A15" w:rsidP="004516A1">
    <w:pPr>
      <w:pStyle w:val="Rodap"/>
      <w:framePr w:wrap="around" w:vAnchor="text" w:hAnchor="margin" w:xAlign="right" w:y="1"/>
      <w:rPr>
        <w:rStyle w:val="Nmerodepgina"/>
      </w:rPr>
    </w:pPr>
    <w:r>
      <w:rPr>
        <w:rStyle w:val="Nmerodepgina"/>
      </w:rPr>
      <w:fldChar w:fldCharType="begin"/>
    </w:r>
    <w:r w:rsidR="0062193B">
      <w:rPr>
        <w:rStyle w:val="Nmerodepgina"/>
      </w:rPr>
      <w:instrText xml:space="preserve">PAGE  </w:instrText>
    </w:r>
    <w:r>
      <w:rPr>
        <w:rStyle w:val="Nmerodepgina"/>
      </w:rPr>
      <w:fldChar w:fldCharType="end"/>
    </w:r>
  </w:p>
  <w:p w:rsidR="0062193B" w:rsidRDefault="0062193B"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93B" w:rsidRDefault="00F14A15" w:rsidP="004516A1">
    <w:pPr>
      <w:pStyle w:val="Rodap"/>
      <w:framePr w:wrap="around" w:vAnchor="text" w:hAnchor="margin" w:xAlign="right" w:y="1"/>
      <w:rPr>
        <w:rStyle w:val="Nmerodepgina"/>
      </w:rPr>
    </w:pPr>
    <w:r>
      <w:rPr>
        <w:rStyle w:val="Nmerodepgina"/>
      </w:rPr>
      <w:fldChar w:fldCharType="begin"/>
    </w:r>
    <w:r w:rsidR="0062193B">
      <w:rPr>
        <w:rStyle w:val="Nmerodepgina"/>
      </w:rPr>
      <w:instrText xml:space="preserve">PAGE  </w:instrText>
    </w:r>
    <w:r>
      <w:rPr>
        <w:rStyle w:val="Nmerodepgina"/>
      </w:rPr>
      <w:fldChar w:fldCharType="separate"/>
    </w:r>
    <w:r w:rsidR="00277B92">
      <w:rPr>
        <w:rStyle w:val="Nmerodepgina"/>
        <w:noProof/>
      </w:rPr>
      <w:t>28</w:t>
    </w:r>
    <w:r>
      <w:rPr>
        <w:rStyle w:val="Nmerodepgina"/>
      </w:rPr>
      <w:fldChar w:fldCharType="end"/>
    </w:r>
  </w:p>
  <w:p w:rsidR="0062193B" w:rsidRDefault="0062193B" w:rsidP="00E71DD4">
    <w:pPr>
      <w:pStyle w:val="Rodap"/>
      <w:jc w:val="center"/>
    </w:pPr>
    <w:r>
      <w:t xml:space="preserve">Processo Administrativo nº.  39289 / 2022 – Tomada de Preços nº.  </w:t>
    </w:r>
    <w:r w:rsidR="007B1138">
      <w:t>19</w:t>
    </w:r>
    <w:r>
      <w:t xml:space="preserve"> /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7E2" w:rsidRDefault="00A247E2">
      <w:r>
        <w:separator/>
      </w:r>
    </w:p>
  </w:footnote>
  <w:footnote w:type="continuationSeparator" w:id="0">
    <w:p w:rsidR="00A247E2" w:rsidRDefault="00A247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93B" w:rsidRPr="0083620B" w:rsidRDefault="0062193B"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62193B" w:rsidRPr="0083620B" w:rsidRDefault="0062193B"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62193B" w:rsidRPr="00D15B80" w:rsidRDefault="0062193B"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62193B" w:rsidRPr="00D15B80" w:rsidRDefault="0062193B"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35E"/>
    <w:rsid w:val="00022445"/>
    <w:rsid w:val="00022F09"/>
    <w:rsid w:val="00023087"/>
    <w:rsid w:val="00023553"/>
    <w:rsid w:val="00023AEA"/>
    <w:rsid w:val="000242F5"/>
    <w:rsid w:val="000259AD"/>
    <w:rsid w:val="00025E0E"/>
    <w:rsid w:val="000261FF"/>
    <w:rsid w:val="000265C1"/>
    <w:rsid w:val="000269FE"/>
    <w:rsid w:val="00027343"/>
    <w:rsid w:val="0002757F"/>
    <w:rsid w:val="0002764A"/>
    <w:rsid w:val="00027704"/>
    <w:rsid w:val="00027806"/>
    <w:rsid w:val="00027F18"/>
    <w:rsid w:val="00030372"/>
    <w:rsid w:val="00031141"/>
    <w:rsid w:val="00031439"/>
    <w:rsid w:val="000314C2"/>
    <w:rsid w:val="0003253D"/>
    <w:rsid w:val="000325E5"/>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5D"/>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8A4"/>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71B"/>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CF2"/>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966"/>
    <w:rsid w:val="001953A0"/>
    <w:rsid w:val="001954F4"/>
    <w:rsid w:val="00195572"/>
    <w:rsid w:val="0019583E"/>
    <w:rsid w:val="00196EC2"/>
    <w:rsid w:val="0019794A"/>
    <w:rsid w:val="001979AC"/>
    <w:rsid w:val="001A0286"/>
    <w:rsid w:val="001A10A5"/>
    <w:rsid w:val="001A11F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15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1DC"/>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3EF"/>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B92"/>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2190"/>
    <w:rsid w:val="002A2454"/>
    <w:rsid w:val="002A262F"/>
    <w:rsid w:val="002A2DD3"/>
    <w:rsid w:val="002A341C"/>
    <w:rsid w:val="002A3B2B"/>
    <w:rsid w:val="002A419A"/>
    <w:rsid w:val="002A435A"/>
    <w:rsid w:val="002A45CE"/>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72D"/>
    <w:rsid w:val="002B3B07"/>
    <w:rsid w:val="002B3CB5"/>
    <w:rsid w:val="002B3E85"/>
    <w:rsid w:val="002B4008"/>
    <w:rsid w:val="002B54BA"/>
    <w:rsid w:val="002B556E"/>
    <w:rsid w:val="002B58F8"/>
    <w:rsid w:val="002B7179"/>
    <w:rsid w:val="002B7FD9"/>
    <w:rsid w:val="002C0702"/>
    <w:rsid w:val="002C0865"/>
    <w:rsid w:val="002C0A10"/>
    <w:rsid w:val="002C0A22"/>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2FA3"/>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ACC"/>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0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62D3"/>
    <w:rsid w:val="004670F9"/>
    <w:rsid w:val="004677C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3E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2256"/>
    <w:rsid w:val="00502274"/>
    <w:rsid w:val="00502297"/>
    <w:rsid w:val="0050299C"/>
    <w:rsid w:val="00502F0C"/>
    <w:rsid w:val="005043D7"/>
    <w:rsid w:val="005045C0"/>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3C40"/>
    <w:rsid w:val="005B4078"/>
    <w:rsid w:val="005B4504"/>
    <w:rsid w:val="005B46C4"/>
    <w:rsid w:val="005B48BA"/>
    <w:rsid w:val="005B4A8C"/>
    <w:rsid w:val="005B4C2B"/>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69B1"/>
    <w:rsid w:val="006972FF"/>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2E2A"/>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138"/>
    <w:rsid w:val="007B16EC"/>
    <w:rsid w:val="007B2159"/>
    <w:rsid w:val="007B2C22"/>
    <w:rsid w:val="007B45E6"/>
    <w:rsid w:val="007B47F9"/>
    <w:rsid w:val="007B49EA"/>
    <w:rsid w:val="007B4DDC"/>
    <w:rsid w:val="007B4E6C"/>
    <w:rsid w:val="007B5045"/>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48A8"/>
    <w:rsid w:val="007C5369"/>
    <w:rsid w:val="007C56C2"/>
    <w:rsid w:val="007C583D"/>
    <w:rsid w:val="007C5A53"/>
    <w:rsid w:val="007C5C6A"/>
    <w:rsid w:val="007C5F73"/>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3D5D"/>
    <w:rsid w:val="007E4297"/>
    <w:rsid w:val="007E557F"/>
    <w:rsid w:val="007E58E7"/>
    <w:rsid w:val="007E5A66"/>
    <w:rsid w:val="007E5C6D"/>
    <w:rsid w:val="007E60B2"/>
    <w:rsid w:val="007E60B8"/>
    <w:rsid w:val="007E64FD"/>
    <w:rsid w:val="007E6760"/>
    <w:rsid w:val="007E6B59"/>
    <w:rsid w:val="007E7523"/>
    <w:rsid w:val="007E7C2B"/>
    <w:rsid w:val="007F0193"/>
    <w:rsid w:val="007F1423"/>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2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785"/>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475"/>
    <w:rsid w:val="008C59F9"/>
    <w:rsid w:val="008C5B2C"/>
    <w:rsid w:val="008C616E"/>
    <w:rsid w:val="008C638A"/>
    <w:rsid w:val="008C69B4"/>
    <w:rsid w:val="008C6C74"/>
    <w:rsid w:val="008C6D1C"/>
    <w:rsid w:val="008C6D42"/>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663"/>
    <w:rsid w:val="00931CA2"/>
    <w:rsid w:val="00931E2F"/>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6FE"/>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7E2"/>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1A4"/>
    <w:rsid w:val="00A407FB"/>
    <w:rsid w:val="00A40813"/>
    <w:rsid w:val="00A40928"/>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7A0"/>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1323"/>
    <w:rsid w:val="00AC24F4"/>
    <w:rsid w:val="00AC3A6E"/>
    <w:rsid w:val="00AC3F14"/>
    <w:rsid w:val="00AC47F4"/>
    <w:rsid w:val="00AC4862"/>
    <w:rsid w:val="00AC52D3"/>
    <w:rsid w:val="00AC5B31"/>
    <w:rsid w:val="00AC641F"/>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B95"/>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1C"/>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417E"/>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9EF"/>
    <w:rsid w:val="00C6295D"/>
    <w:rsid w:val="00C6301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394"/>
    <w:rsid w:val="00C714E6"/>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C2F"/>
    <w:rsid w:val="00D03F3E"/>
    <w:rsid w:val="00D0408B"/>
    <w:rsid w:val="00D0426B"/>
    <w:rsid w:val="00D04295"/>
    <w:rsid w:val="00D04511"/>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5E28"/>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582A"/>
    <w:rsid w:val="00D96632"/>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DF8"/>
    <w:rsid w:val="00F27E15"/>
    <w:rsid w:val="00F30251"/>
    <w:rsid w:val="00F303D6"/>
    <w:rsid w:val="00F3153C"/>
    <w:rsid w:val="00F3171E"/>
    <w:rsid w:val="00F319F1"/>
    <w:rsid w:val="00F31A1A"/>
    <w:rsid w:val="00F31AFA"/>
    <w:rsid w:val="00F321B4"/>
    <w:rsid w:val="00F32393"/>
    <w:rsid w:val="00F325B7"/>
    <w:rsid w:val="00F326A8"/>
    <w:rsid w:val="00F32AEC"/>
    <w:rsid w:val="00F33154"/>
    <w:rsid w:val="00F33CFB"/>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65A"/>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C9486C"/>
    <w:pPr>
      <w:keepNext/>
      <w:outlineLvl w:val="0"/>
    </w:pPr>
    <w:rPr>
      <w:sz w:val="24"/>
    </w:rPr>
  </w:style>
  <w:style w:type="paragraph" w:styleId="Ttulo2">
    <w:name w:val="heading 2"/>
    <w:basedOn w:val="Normal"/>
    <w:next w:val="Normal"/>
    <w:link w:val="Ttulo2Char"/>
    <w:qFormat/>
    <w:rsid w:val="00C9486C"/>
    <w:pPr>
      <w:keepNext/>
      <w:jc w:val="center"/>
      <w:outlineLvl w:val="1"/>
    </w:pPr>
    <w:rPr>
      <w:b/>
      <w:bCs/>
    </w:rPr>
  </w:style>
  <w:style w:type="paragraph" w:styleId="Ttulo3">
    <w:name w:val="heading 3"/>
    <w:basedOn w:val="Normal"/>
    <w:next w:val="Normal"/>
    <w:qFormat/>
    <w:rsid w:val="00C9486C"/>
    <w:pPr>
      <w:keepNext/>
      <w:jc w:val="center"/>
      <w:outlineLvl w:val="2"/>
    </w:pPr>
    <w:rPr>
      <w:rFonts w:ascii="Arial" w:hAnsi="Arial" w:cs="Arial"/>
      <w:b/>
      <w:bCs/>
      <w:sz w:val="24"/>
    </w:rPr>
  </w:style>
  <w:style w:type="paragraph" w:styleId="Ttulo4">
    <w:name w:val="heading 4"/>
    <w:basedOn w:val="Normal"/>
    <w:next w:val="Normal"/>
    <w:link w:val="Ttulo4Char"/>
    <w:qFormat/>
    <w:rsid w:val="00C9486C"/>
    <w:pPr>
      <w:keepNext/>
      <w:jc w:val="center"/>
      <w:outlineLvl w:val="3"/>
    </w:pPr>
    <w:rPr>
      <w:rFonts w:ascii="Times" w:hAnsi="Times" w:cs="Arial"/>
      <w:b/>
      <w:sz w:val="30"/>
    </w:rPr>
  </w:style>
  <w:style w:type="paragraph" w:styleId="Ttulo5">
    <w:name w:val="heading 5"/>
    <w:basedOn w:val="Normal"/>
    <w:next w:val="Normal"/>
    <w:qFormat/>
    <w:rsid w:val="00C9486C"/>
    <w:pPr>
      <w:keepNext/>
      <w:jc w:val="center"/>
      <w:outlineLvl w:val="4"/>
    </w:pPr>
    <w:rPr>
      <w:rFonts w:ascii="Arial" w:hAnsi="Arial" w:cs="Arial"/>
      <w:b/>
      <w:sz w:val="28"/>
      <w:szCs w:val="28"/>
    </w:rPr>
  </w:style>
  <w:style w:type="paragraph" w:styleId="Ttulo6">
    <w:name w:val="heading 6"/>
    <w:basedOn w:val="Normal"/>
    <w:next w:val="Normal"/>
    <w:link w:val="Ttulo6Char"/>
    <w:qFormat/>
    <w:rsid w:val="00C9486C"/>
    <w:pPr>
      <w:keepNext/>
      <w:jc w:val="both"/>
      <w:outlineLvl w:val="5"/>
    </w:pPr>
    <w:rPr>
      <w:rFonts w:ascii="Arial" w:hAnsi="Arial" w:cs="Arial"/>
      <w:b/>
    </w:rPr>
  </w:style>
  <w:style w:type="paragraph" w:styleId="Ttulo7">
    <w:name w:val="heading 7"/>
    <w:basedOn w:val="Normal"/>
    <w:next w:val="Normal"/>
    <w:link w:val="Ttulo7Char"/>
    <w:qFormat/>
    <w:rsid w:val="00C9486C"/>
    <w:pPr>
      <w:keepNext/>
      <w:ind w:left="360"/>
      <w:jc w:val="center"/>
      <w:outlineLvl w:val="6"/>
    </w:pPr>
    <w:rPr>
      <w:rFonts w:ascii="Times" w:hAnsi="Times" w:cs="Arial"/>
      <w:b/>
      <w:sz w:val="30"/>
    </w:rPr>
  </w:style>
  <w:style w:type="paragraph" w:styleId="Ttulo8">
    <w:name w:val="heading 8"/>
    <w:basedOn w:val="Normal"/>
    <w:next w:val="Normal"/>
    <w:qFormat/>
    <w:rsid w:val="00C9486C"/>
    <w:pPr>
      <w:keepNext/>
      <w:ind w:left="360"/>
      <w:jc w:val="center"/>
      <w:outlineLvl w:val="7"/>
    </w:pPr>
    <w:rPr>
      <w:rFonts w:ascii="Arial" w:hAnsi="Arial" w:cs="Arial"/>
      <w:b/>
    </w:rPr>
  </w:style>
  <w:style w:type="paragraph" w:styleId="Ttulo9">
    <w:name w:val="heading 9"/>
    <w:basedOn w:val="Normal"/>
    <w:next w:val="Normal"/>
    <w:link w:val="Ttulo9Char"/>
    <w:qFormat/>
    <w:rsid w:val="00C9486C"/>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C9486C"/>
    <w:pPr>
      <w:tabs>
        <w:tab w:val="center" w:pos="4419"/>
        <w:tab w:val="right" w:pos="8838"/>
      </w:tabs>
    </w:pPr>
    <w:rPr>
      <w:lang w:val="en-US"/>
    </w:rPr>
  </w:style>
  <w:style w:type="paragraph" w:styleId="Rodap">
    <w:name w:val="footer"/>
    <w:basedOn w:val="Normal"/>
    <w:link w:val="RodapChar"/>
    <w:uiPriority w:val="99"/>
    <w:rsid w:val="00C9486C"/>
    <w:pPr>
      <w:tabs>
        <w:tab w:val="center" w:pos="4419"/>
        <w:tab w:val="right" w:pos="8838"/>
      </w:tabs>
    </w:pPr>
  </w:style>
  <w:style w:type="paragraph" w:styleId="Corpodetexto">
    <w:name w:val="Body Text"/>
    <w:basedOn w:val="Normal"/>
    <w:link w:val="CorpodetextoChar"/>
    <w:qFormat/>
    <w:rsid w:val="00C9486C"/>
    <w:rPr>
      <w:sz w:val="28"/>
    </w:rPr>
  </w:style>
  <w:style w:type="paragraph" w:styleId="Recuodecorpodetexto">
    <w:name w:val="Body Text Indent"/>
    <w:basedOn w:val="Normal"/>
    <w:link w:val="RecuodecorpodetextoChar"/>
    <w:rsid w:val="00C9486C"/>
    <w:pPr>
      <w:ind w:left="540" w:hanging="540"/>
      <w:jc w:val="both"/>
    </w:pPr>
    <w:rPr>
      <w:rFonts w:ascii="Arial" w:hAnsi="Arial" w:cs="Arial"/>
    </w:rPr>
  </w:style>
  <w:style w:type="character" w:styleId="Nmerodepgina">
    <w:name w:val="page number"/>
    <w:basedOn w:val="Fontepargpadro"/>
    <w:rsid w:val="00C9486C"/>
  </w:style>
  <w:style w:type="character" w:customStyle="1" w:styleId="texto31">
    <w:name w:val="texto31"/>
    <w:rsid w:val="00C9486C"/>
    <w:rPr>
      <w:rFonts w:ascii="Verdana" w:hAnsi="Verdana" w:hint="default"/>
      <w:color w:val="61676C"/>
      <w:sz w:val="17"/>
      <w:szCs w:val="17"/>
    </w:rPr>
  </w:style>
  <w:style w:type="paragraph" w:styleId="Corpodetexto2">
    <w:name w:val="Body Text 2"/>
    <w:basedOn w:val="Normal"/>
    <w:link w:val="Corpodetexto2Char"/>
    <w:rsid w:val="00C9486C"/>
    <w:pPr>
      <w:jc w:val="center"/>
    </w:pPr>
    <w:rPr>
      <w:rFonts w:ascii="Arial" w:hAnsi="Arial" w:cs="Arial"/>
    </w:rPr>
  </w:style>
  <w:style w:type="character" w:styleId="Refdecomentrio">
    <w:name w:val="annotation reference"/>
    <w:uiPriority w:val="99"/>
    <w:semiHidden/>
    <w:rsid w:val="00C9486C"/>
    <w:rPr>
      <w:sz w:val="16"/>
      <w:szCs w:val="16"/>
    </w:rPr>
  </w:style>
  <w:style w:type="paragraph" w:styleId="Textodecomentrio">
    <w:name w:val="annotation text"/>
    <w:basedOn w:val="Normal"/>
    <w:link w:val="TextodecomentrioChar1"/>
    <w:uiPriority w:val="99"/>
    <w:semiHidden/>
    <w:rsid w:val="00C9486C"/>
  </w:style>
  <w:style w:type="paragraph" w:styleId="Corpodetexto3">
    <w:name w:val="Body Text 3"/>
    <w:basedOn w:val="Normal"/>
    <w:link w:val="Corpodetexto3Char"/>
    <w:rsid w:val="00C9486C"/>
    <w:pPr>
      <w:jc w:val="both"/>
    </w:pPr>
    <w:rPr>
      <w:color w:val="000000"/>
      <w:sz w:val="24"/>
    </w:rPr>
  </w:style>
  <w:style w:type="paragraph" w:styleId="Recuodecorpodetexto2">
    <w:name w:val="Body Text Indent 2"/>
    <w:basedOn w:val="Normal"/>
    <w:link w:val="Recuodecorpodetexto2Char"/>
    <w:rsid w:val="00C9486C"/>
    <w:pPr>
      <w:ind w:left="709" w:hanging="709"/>
      <w:jc w:val="both"/>
    </w:pPr>
    <w:rPr>
      <w:color w:val="000000"/>
      <w:sz w:val="24"/>
    </w:rPr>
  </w:style>
  <w:style w:type="paragraph" w:styleId="Recuodecorpodetexto3">
    <w:name w:val="Body Text Indent 3"/>
    <w:basedOn w:val="Normal"/>
    <w:link w:val="Recuodecorpodetexto3Char"/>
    <w:rsid w:val="00C9486C"/>
    <w:pPr>
      <w:ind w:left="1985" w:hanging="142"/>
    </w:pPr>
    <w:rPr>
      <w:rFonts w:ascii="Arial" w:hAnsi="Arial" w:cs="Arial"/>
      <w:szCs w:val="24"/>
    </w:rPr>
  </w:style>
  <w:style w:type="paragraph" w:styleId="Textoembloco">
    <w:name w:val="Block Text"/>
    <w:basedOn w:val="Normal"/>
    <w:rsid w:val="00C9486C"/>
    <w:pPr>
      <w:ind w:left="993" w:right="567"/>
      <w:jc w:val="both"/>
    </w:pPr>
    <w:rPr>
      <w:rFonts w:ascii="Arial" w:hAnsi="Arial" w:cs="Arial"/>
    </w:rPr>
  </w:style>
  <w:style w:type="paragraph" w:styleId="NormalWeb">
    <w:name w:val="Normal (Web)"/>
    <w:basedOn w:val="Normal"/>
    <w:link w:val="NormalWebChar"/>
    <w:rsid w:val="00C9486C"/>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7B327-9BF9-4DA2-865B-4D4B56E50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42</Pages>
  <Words>11878</Words>
  <Characters>64142</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75869</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81</cp:revision>
  <cp:lastPrinted>2021-11-11T19:18:00Z</cp:lastPrinted>
  <dcterms:created xsi:type="dcterms:W3CDTF">2022-05-05T18:23:00Z</dcterms:created>
  <dcterms:modified xsi:type="dcterms:W3CDTF">2022-05-09T14:36:00Z</dcterms:modified>
</cp:coreProperties>
</file>