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EB2899">
        <w:rPr>
          <w:sz w:val="24"/>
          <w:szCs w:val="24"/>
        </w:rPr>
        <w:t>10</w:t>
      </w:r>
      <w:r w:rsidR="00C64439">
        <w:rPr>
          <w:sz w:val="24"/>
          <w:szCs w:val="24"/>
        </w:rPr>
        <w:t xml:space="preserve"> </w:t>
      </w:r>
      <w:r w:rsidR="001A1E12">
        <w:rPr>
          <w:sz w:val="24"/>
          <w:szCs w:val="24"/>
        </w:rPr>
        <w:t>/ 20</w:t>
      </w:r>
      <w:r w:rsidR="00DC55C3">
        <w:rPr>
          <w:sz w:val="24"/>
          <w:szCs w:val="24"/>
        </w:rPr>
        <w:t>2</w:t>
      </w:r>
      <w:r w:rsidR="00E04831">
        <w:rPr>
          <w:sz w:val="24"/>
          <w:szCs w:val="24"/>
        </w:rPr>
        <w:t>2</w:t>
      </w:r>
    </w:p>
    <w:p w:rsidR="00D41830" w:rsidRPr="006F421F" w:rsidRDefault="00D41830" w:rsidP="00D41830">
      <w:pPr>
        <w:rPr>
          <w:rFonts w:ascii="Arial" w:hAnsi="Arial" w:cs="Arial"/>
          <w:sz w:val="24"/>
          <w:szCs w:val="24"/>
        </w:rPr>
      </w:pPr>
    </w:p>
    <w:p w:rsidR="00D41830" w:rsidRDefault="00516275" w:rsidP="00D41830">
      <w:pPr>
        <w:jc w:val="center"/>
        <w:rPr>
          <w:rFonts w:ascii="Arial" w:hAnsi="Arial" w:cs="Arial"/>
          <w:noProof/>
          <w:sz w:val="24"/>
          <w:szCs w:val="24"/>
        </w:rPr>
      </w:pPr>
      <w:r>
        <w:rPr>
          <w:rFonts w:ascii="Arial" w:hAnsi="Arial" w:cs="Arial"/>
          <w:noProof/>
          <w:sz w:val="24"/>
          <w:szCs w:val="24"/>
        </w:rPr>
        <mc:AlternateContent>
          <mc:Choice Requires="wps">
            <w:drawing>
              <wp:anchor distT="0" distB="0" distL="114300" distR="114300" simplePos="0" relativeHeight="251660288" behindDoc="0" locked="0" layoutInCell="1" allowOverlap="1">
                <wp:simplePos x="0" y="0"/>
                <wp:positionH relativeFrom="column">
                  <wp:posOffset>58420</wp:posOffset>
                </wp:positionH>
                <wp:positionV relativeFrom="paragraph">
                  <wp:posOffset>12700</wp:posOffset>
                </wp:positionV>
                <wp:extent cx="6286500" cy="845820"/>
                <wp:effectExtent l="0" t="0" r="19050" b="1143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845820"/>
                        </a:xfrm>
                        <a:prstGeom prst="rect">
                          <a:avLst/>
                        </a:prstGeom>
                        <a:solidFill>
                          <a:srgbClr val="FFFFFF"/>
                        </a:solidFill>
                        <a:ln w="9525">
                          <a:solidFill>
                            <a:srgbClr val="000000"/>
                          </a:solidFill>
                          <a:miter lim="800000"/>
                          <a:headEnd/>
                          <a:tailEnd/>
                        </a:ln>
                      </wps:spPr>
                      <wps:txbx>
                        <w:txbxContent>
                          <w:p w:rsidR="006F4733" w:rsidRPr="00A83F7E" w:rsidRDefault="006F473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ESPECIALIZADA </w:t>
                            </w:r>
                            <w:r w:rsidR="00024D8F">
                              <w:rPr>
                                <w:rFonts w:ascii="Arial" w:hAnsi="Arial" w:cs="Arial"/>
                                <w:b/>
                                <w:bCs/>
                              </w:rPr>
                              <w:t>PARA REVITALIZAÇÃO DO PARQUE JANDAIA NESTE MUNICÍPIO</w:t>
                            </w:r>
                            <w:r>
                              <w:rPr>
                                <w:rFonts w:ascii="Arial" w:hAnsi="Arial" w:cs="Arial"/>
                                <w:b/>
                                <w:bCs/>
                              </w:rPr>
                              <w:t>.</w:t>
                            </w:r>
                          </w:p>
                          <w:p w:rsidR="006F4733" w:rsidRDefault="006F4733" w:rsidP="00D41830">
                            <w:pPr>
                              <w:pStyle w:val="Corpodetexto"/>
                              <w:jc w:val="center"/>
                              <w:rPr>
                                <w:rFonts w:ascii="Arial" w:hAnsi="Arial" w:cs="Arial"/>
                                <w:b/>
                                <w:sz w:val="24"/>
                              </w:rPr>
                            </w:pPr>
                          </w:p>
                          <w:p w:rsidR="006F4733" w:rsidRDefault="006F4733" w:rsidP="00D41830">
                            <w:pPr>
                              <w:pStyle w:val="Corpodetexto"/>
                              <w:jc w:val="center"/>
                              <w:rPr>
                                <w:rFonts w:ascii="Arial" w:hAnsi="Arial" w:cs="Arial"/>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6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">
                <v:textbox>
                  <w:txbxContent>
                    <w:p w:rsidR="006F4733" w:rsidRPr="00A83F7E" w:rsidRDefault="006F4733"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ESPECIALIZADA </w:t>
                      </w:r>
                      <w:r w:rsidR="00024D8F">
                        <w:rPr>
                          <w:rFonts w:ascii="Arial" w:hAnsi="Arial" w:cs="Arial"/>
                          <w:b/>
                          <w:bCs/>
                        </w:rPr>
                        <w:t>PARA REVITALIZAÇÃO DO PARQUE JANDAIA NESTE MUNICÍPIO</w:t>
                      </w:r>
                      <w:r>
                        <w:rPr>
                          <w:rFonts w:ascii="Arial" w:hAnsi="Arial" w:cs="Arial"/>
                          <w:b/>
                          <w:bCs/>
                        </w:rPr>
                        <w:t>.</w:t>
                      </w:r>
                    </w:p>
                    <w:p w:rsidR="006F4733" w:rsidRDefault="006F4733" w:rsidP="00D41830">
                      <w:pPr>
                        <w:pStyle w:val="Corpodetexto"/>
                        <w:jc w:val="center"/>
                        <w:rPr>
                          <w:rFonts w:ascii="Arial" w:hAnsi="Arial" w:cs="Arial"/>
                          <w:b/>
                          <w:sz w:val="24"/>
                        </w:rPr>
                      </w:pPr>
                    </w:p>
                    <w:p w:rsidR="006F4733" w:rsidRDefault="006F4733" w:rsidP="00D41830">
                      <w:pPr>
                        <w:pStyle w:val="Corpodetexto"/>
                        <w:jc w:val="center"/>
                        <w:rPr>
                          <w:rFonts w:ascii="Arial" w:hAnsi="Arial" w:cs="Arial"/>
                          <w:sz w:val="24"/>
                        </w:rPr>
                      </w:pPr>
                    </w:p>
                  </w:txbxContent>
                </v:textbox>
              </v:shape>
            </w:pict>
          </mc:Fallback>
        </mc:AlternateConten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proofErr w:type="gramStart"/>
      <w:r w:rsidRPr="006F421F">
        <w:rPr>
          <w:rFonts w:ascii="Arial" w:hAnsi="Arial" w:cs="Arial"/>
          <w:sz w:val="24"/>
          <w:szCs w:val="24"/>
          <w:lang w:val="pt-BR"/>
        </w:rPr>
        <w:t>..................................................................................................</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w:t>
      </w:r>
      <w:proofErr w:type="gramStart"/>
      <w:r w:rsidRPr="006F421F">
        <w:rPr>
          <w:rFonts w:ascii="Arial" w:hAnsi="Arial" w:cs="Arial"/>
          <w:sz w:val="24"/>
          <w:szCs w:val="24"/>
          <w:lang w:val="pt-BR"/>
        </w:rPr>
        <w:t>............................................</w:t>
      </w:r>
      <w:proofErr w:type="gramEnd"/>
      <w:r w:rsidRPr="006F421F">
        <w:rPr>
          <w:rFonts w:ascii="Arial" w:hAnsi="Arial" w:cs="Arial"/>
          <w:sz w:val="24"/>
          <w:szCs w:val="24"/>
          <w:lang w:val="pt-BR"/>
        </w:rPr>
        <w:t>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9D7FC0">
        <w:rPr>
          <w:rFonts w:ascii="Arial" w:hAnsi="Arial" w:cs="Arial"/>
          <w:sz w:val="24"/>
          <w:szCs w:val="24"/>
          <w:lang w:val="pt-BR"/>
        </w:rPr>
        <w:t>o</w:t>
      </w:r>
      <w:r w:rsidRPr="006F421F">
        <w:rPr>
          <w:rFonts w:ascii="Arial" w:hAnsi="Arial" w:cs="Arial"/>
          <w:sz w:val="24"/>
          <w:szCs w:val="24"/>
          <w:lang w:val="pt-BR"/>
        </w:rPr>
        <w:t xml:space="preserve"> presente, declara, por este e na melhor forma de direito, que CONFERIU E RETIROU, toda a documentação referente </w:t>
      </w:r>
      <w:r w:rsidR="00BE4B95">
        <w:rPr>
          <w:rFonts w:ascii="Arial" w:hAnsi="Arial" w:cs="Arial"/>
          <w:sz w:val="24"/>
          <w:szCs w:val="24"/>
          <w:lang w:val="pt-BR"/>
        </w:rPr>
        <w:t>à</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9" w:history="1">
        <w:r w:rsidRPr="003E2803">
          <w:rPr>
            <w:rStyle w:val="Hyperlink"/>
            <w:rFonts w:ascii="Arial" w:hAnsi="Arial" w:cs="Arial"/>
            <w:sz w:val="24"/>
            <w:szCs w:val="24"/>
            <w:lang w:val="pt-BR"/>
          </w:rPr>
          <w:t>compras@carapicuiba.sp.gov.br</w:t>
        </w:r>
      </w:hyperlink>
      <w:proofErr w:type="gramStart"/>
      <w:r w:rsidRPr="006F421F">
        <w:rPr>
          <w:rFonts w:ascii="Arial" w:hAnsi="Arial" w:cs="Arial"/>
          <w:sz w:val="24"/>
          <w:szCs w:val="24"/>
          <w:lang w:val="pt-BR"/>
        </w:rPr>
        <w:t xml:space="preserve"> .</w:t>
      </w:r>
      <w:proofErr w:type="gramEnd"/>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w:t>
      </w:r>
      <w:r w:rsidR="007B5579" w:rsidRPr="006F421F">
        <w:rPr>
          <w:rFonts w:ascii="Arial" w:hAnsi="Arial" w:cs="Arial"/>
          <w:sz w:val="24"/>
          <w:szCs w:val="24"/>
          <w:lang w:val="pt-BR"/>
        </w:rPr>
        <w:t>impugnações disponibilizadas acerca do processo licitatório</w:t>
      </w:r>
      <w:r w:rsidRPr="006F421F">
        <w:rPr>
          <w:rFonts w:ascii="Arial" w:hAnsi="Arial" w:cs="Arial"/>
          <w:sz w:val="24"/>
          <w:szCs w:val="24"/>
          <w:lang w:val="pt-BR"/>
        </w:rPr>
        <w:t xml:space="preserve">.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59111F">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076B5A">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EF7AF4">
        <w:rPr>
          <w:rFonts w:ascii="Arial" w:hAnsi="Arial" w:cs="Arial"/>
          <w:b/>
          <w:sz w:val="24"/>
          <w:szCs w:val="24"/>
          <w:u w:val="single"/>
        </w:rPr>
        <w:t xml:space="preserve"> </w:t>
      </w:r>
      <w:r w:rsidR="009B55EC">
        <w:rPr>
          <w:rFonts w:ascii="Arial" w:hAnsi="Arial" w:cs="Arial"/>
          <w:b/>
          <w:sz w:val="24"/>
          <w:szCs w:val="24"/>
          <w:u w:val="single"/>
        </w:rPr>
        <w:t>10</w:t>
      </w:r>
      <w:r w:rsidR="00A131B5">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C1701C">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proofErr w:type="gramStart"/>
      <w:r w:rsidR="008913BD">
        <w:rPr>
          <w:rFonts w:ascii="Arial" w:hAnsi="Arial" w:cs="Arial"/>
          <w:b/>
          <w:bCs/>
          <w:sz w:val="24"/>
          <w:szCs w:val="24"/>
        </w:rPr>
        <w:t xml:space="preserve"> </w:t>
      </w:r>
      <w:r w:rsidR="00076B5A">
        <w:rPr>
          <w:rFonts w:ascii="Arial" w:hAnsi="Arial" w:cs="Arial"/>
          <w:b/>
          <w:bCs/>
          <w:sz w:val="24"/>
          <w:szCs w:val="24"/>
        </w:rPr>
        <w:t xml:space="preserve"> </w:t>
      </w:r>
      <w:proofErr w:type="gramEnd"/>
      <w:r w:rsidR="00EF7AF4">
        <w:rPr>
          <w:rFonts w:ascii="Arial" w:hAnsi="Arial" w:cs="Arial"/>
          <w:b/>
          <w:bCs/>
          <w:sz w:val="24"/>
          <w:szCs w:val="24"/>
        </w:rPr>
        <w:t xml:space="preserve">2563 </w:t>
      </w:r>
      <w:r>
        <w:rPr>
          <w:rFonts w:ascii="Arial" w:hAnsi="Arial" w:cs="Arial"/>
          <w:b/>
          <w:bCs/>
          <w:sz w:val="24"/>
          <w:szCs w:val="24"/>
        </w:rPr>
        <w:t>/</w:t>
      </w:r>
      <w:r w:rsidR="002D229D">
        <w:rPr>
          <w:rFonts w:ascii="Arial" w:hAnsi="Arial" w:cs="Arial"/>
          <w:b/>
          <w:bCs/>
          <w:sz w:val="24"/>
          <w:szCs w:val="24"/>
        </w:rPr>
        <w:t xml:space="preserve"> </w:t>
      </w:r>
      <w:r w:rsidR="00076B5A">
        <w:rPr>
          <w:rFonts w:ascii="Arial" w:hAnsi="Arial" w:cs="Arial"/>
          <w:b/>
          <w:bCs/>
          <w:sz w:val="24"/>
          <w:szCs w:val="24"/>
        </w:rPr>
        <w:t>2022</w:t>
      </w:r>
    </w:p>
    <w:p w:rsidR="00044BC3" w:rsidRDefault="00044BC3" w:rsidP="00D41830">
      <w:pPr>
        <w:keepNext/>
        <w:tabs>
          <w:tab w:val="left" w:pos="10206"/>
        </w:tabs>
        <w:jc w:val="both"/>
        <w:rPr>
          <w:rFonts w:ascii="Arial" w:hAnsi="Arial" w:cs="Arial"/>
          <w:b/>
          <w:bCs/>
          <w:sz w:val="24"/>
          <w:szCs w:val="24"/>
        </w:rPr>
      </w:pPr>
    </w:p>
    <w:p w:rsidR="00D41830" w:rsidRPr="007D327D" w:rsidRDefault="00D41830" w:rsidP="007D327D">
      <w:pPr>
        <w:pStyle w:val="western"/>
        <w:spacing w:before="278" w:beforeAutospacing="0" w:after="0" w:line="276" w:lineRule="auto"/>
        <w:jc w:val="both"/>
        <w:rPr>
          <w:rFonts w:ascii="Arial" w:hAnsi="Arial" w:cs="Arial"/>
          <w:b/>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 xml:space="preserve">Marcos Aurélio dos </w:t>
      </w:r>
      <w:proofErr w:type="gramStart"/>
      <w:r>
        <w:rPr>
          <w:rFonts w:ascii="Arial" w:hAnsi="Arial" w:cs="Arial"/>
        </w:rPr>
        <w:t>Santos Neves</w:t>
      </w:r>
      <w:proofErr w:type="gramEnd"/>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756C76" w:rsidRPr="00A83F7E">
        <w:rPr>
          <w:rFonts w:ascii="Arial" w:hAnsi="Arial" w:cs="Arial"/>
          <w:b/>
          <w:bCs/>
        </w:rPr>
        <w:t xml:space="preserve">CONTRATAÇÃO DE EMPRESA </w:t>
      </w:r>
      <w:r w:rsidR="00756C76">
        <w:rPr>
          <w:rFonts w:ascii="Arial" w:hAnsi="Arial" w:cs="Arial"/>
          <w:b/>
          <w:bCs/>
        </w:rPr>
        <w:t xml:space="preserve">ESPECIALIZADA PARA REVITALIZAÇÃO DO PARQUE JANDAIA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à Secretaria de</w:t>
      </w:r>
      <w:r w:rsidR="00CC2760">
        <w:rPr>
          <w:rFonts w:ascii="Arial" w:hAnsi="Arial" w:cs="Arial"/>
        </w:rPr>
        <w:t xml:space="preserve"> Desenvolvimento Urbano. </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proofErr w:type="gramStart"/>
      <w:r w:rsidR="00C17CE5">
        <w:rPr>
          <w:rFonts w:ascii="Arial" w:hAnsi="Arial" w:cs="Arial"/>
          <w:b/>
          <w:sz w:val="24"/>
          <w:szCs w:val="24"/>
          <w:u w:val="single"/>
          <w:lang w:val="pt-BR"/>
        </w:rPr>
        <w:t>09</w:t>
      </w:r>
      <w:r w:rsidR="00E737D0">
        <w:rPr>
          <w:rFonts w:ascii="Arial" w:hAnsi="Arial" w:cs="Arial"/>
          <w:b/>
          <w:sz w:val="24"/>
          <w:szCs w:val="24"/>
          <w:u w:val="single"/>
          <w:lang w:val="pt-BR"/>
        </w:rPr>
        <w:t>:</w:t>
      </w:r>
      <w:r w:rsidR="00C17CE5">
        <w:rPr>
          <w:rFonts w:ascii="Arial" w:hAnsi="Arial" w:cs="Arial"/>
          <w:b/>
          <w:sz w:val="24"/>
          <w:szCs w:val="24"/>
          <w:u w:val="single"/>
          <w:lang w:val="pt-BR"/>
        </w:rPr>
        <w:t>3</w:t>
      </w:r>
      <w:r w:rsidR="00E737D0">
        <w:rPr>
          <w:rFonts w:ascii="Arial" w:hAnsi="Arial" w:cs="Arial"/>
          <w:b/>
          <w:sz w:val="24"/>
          <w:szCs w:val="24"/>
          <w:u w:val="single"/>
          <w:lang w:val="pt-BR"/>
        </w:rPr>
        <w:t>0</w:t>
      </w:r>
      <w:proofErr w:type="gramEnd"/>
      <w:r w:rsidR="007C1B42">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C17CE5">
        <w:rPr>
          <w:rFonts w:ascii="Arial" w:hAnsi="Arial" w:cs="Arial"/>
          <w:b/>
          <w:sz w:val="24"/>
          <w:szCs w:val="24"/>
          <w:u w:val="single"/>
          <w:lang w:val="pt-BR"/>
        </w:rPr>
        <w:t xml:space="preserve">09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5D6038">
        <w:rPr>
          <w:rFonts w:ascii="Arial" w:hAnsi="Arial" w:cs="Arial"/>
          <w:b/>
          <w:sz w:val="24"/>
          <w:szCs w:val="24"/>
          <w:u w:val="single"/>
          <w:lang w:val="pt-BR"/>
        </w:rPr>
        <w:t xml:space="preserve">      </w:t>
      </w:r>
      <w:r w:rsidR="00930ADE">
        <w:rPr>
          <w:rFonts w:ascii="Arial" w:hAnsi="Arial" w:cs="Arial"/>
          <w:b/>
          <w:sz w:val="24"/>
          <w:szCs w:val="24"/>
          <w:u w:val="single"/>
          <w:lang w:val="pt-BR"/>
        </w:rPr>
        <w:t xml:space="preserve"> </w:t>
      </w:r>
      <w:r w:rsidR="00CF4365">
        <w:rPr>
          <w:rFonts w:ascii="Arial" w:hAnsi="Arial" w:cs="Arial"/>
          <w:b/>
          <w:sz w:val="24"/>
          <w:szCs w:val="24"/>
          <w:u w:val="single"/>
          <w:lang w:val="pt-BR"/>
        </w:rPr>
        <w:t xml:space="preserve">    </w:t>
      </w:r>
      <w:r w:rsidR="00A25CA0">
        <w:rPr>
          <w:rFonts w:ascii="Arial" w:hAnsi="Arial" w:cs="Arial"/>
          <w:b/>
          <w:sz w:val="24"/>
          <w:szCs w:val="24"/>
          <w:u w:val="single"/>
          <w:lang w:val="pt-BR"/>
        </w:rPr>
        <w:t xml:space="preserve"> </w:t>
      </w:r>
      <w:r w:rsidR="008361E7">
        <w:rPr>
          <w:rFonts w:ascii="Arial" w:hAnsi="Arial" w:cs="Arial"/>
          <w:b/>
          <w:sz w:val="24"/>
          <w:szCs w:val="24"/>
          <w:u w:val="single"/>
          <w:lang w:val="pt-BR"/>
        </w:rPr>
        <w:t xml:space="preserve">    </w:t>
      </w:r>
      <w:r w:rsidR="00F077D9">
        <w:rPr>
          <w:rFonts w:ascii="Arial" w:hAnsi="Arial" w:cs="Arial"/>
          <w:b/>
          <w:sz w:val="24"/>
          <w:szCs w:val="24"/>
          <w:u w:val="single"/>
          <w:lang w:val="pt-BR"/>
        </w:rPr>
        <w:t xml:space="preserve"> </w:t>
      </w:r>
      <w:r w:rsidR="007C1B42">
        <w:rPr>
          <w:rFonts w:ascii="Arial" w:hAnsi="Arial" w:cs="Arial"/>
          <w:b/>
          <w:sz w:val="24"/>
          <w:szCs w:val="24"/>
          <w:u w:val="single"/>
          <w:lang w:val="pt-BR"/>
        </w:rPr>
        <w:t xml:space="preserve">     </w:t>
      </w:r>
      <w:r w:rsidR="00EE133D">
        <w:rPr>
          <w:rFonts w:ascii="Arial" w:hAnsi="Arial" w:cs="Arial"/>
          <w:b/>
          <w:sz w:val="24"/>
          <w:szCs w:val="24"/>
          <w:u w:val="single"/>
          <w:lang w:val="pt-BR"/>
        </w:rPr>
        <w:t xml:space="preserve"> </w:t>
      </w:r>
      <w:r w:rsidR="00981444">
        <w:rPr>
          <w:rFonts w:ascii="Arial" w:hAnsi="Arial" w:cs="Arial"/>
          <w:b/>
          <w:sz w:val="24"/>
          <w:szCs w:val="24"/>
          <w:u w:val="single"/>
          <w:lang w:val="pt-BR"/>
        </w:rPr>
        <w:t xml:space="preserve">   </w:t>
      </w:r>
      <w:r w:rsidR="00E737D0">
        <w:rPr>
          <w:rFonts w:ascii="Arial" w:hAnsi="Arial" w:cs="Arial"/>
          <w:b/>
          <w:sz w:val="24"/>
          <w:szCs w:val="24"/>
          <w:u w:val="single"/>
          <w:lang w:val="pt-BR"/>
        </w:rPr>
        <w:t xml:space="preserve"> </w:t>
      </w:r>
      <w:r w:rsidR="00C17CE5">
        <w:rPr>
          <w:rFonts w:ascii="Arial" w:hAnsi="Arial" w:cs="Arial"/>
          <w:b/>
          <w:sz w:val="24"/>
          <w:szCs w:val="24"/>
          <w:u w:val="single"/>
          <w:lang w:val="pt-BR"/>
        </w:rPr>
        <w:t xml:space="preserve">março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7C1B42">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proofErr w:type="spellStart"/>
      <w:r w:rsidR="0078394C" w:rsidRPr="0078394C">
        <w:rPr>
          <w:rFonts w:ascii="Arial" w:hAnsi="Arial" w:cs="Arial"/>
          <w:b/>
          <w:sz w:val="24"/>
          <w:szCs w:val="24"/>
          <w:u w:val="single"/>
        </w:rPr>
        <w:t>Rua</w:t>
      </w:r>
      <w:proofErr w:type="spellEnd"/>
      <w:r w:rsidR="0078394C" w:rsidRPr="0078394C">
        <w:rPr>
          <w:rFonts w:ascii="Arial" w:hAnsi="Arial" w:cs="Arial"/>
          <w:b/>
          <w:sz w:val="24"/>
          <w:szCs w:val="24"/>
          <w:u w:val="single"/>
        </w:rPr>
        <w:t xml:space="preserve"> </w:t>
      </w:r>
      <w:proofErr w:type="spellStart"/>
      <w:r w:rsidR="0078394C" w:rsidRPr="0078394C">
        <w:rPr>
          <w:rFonts w:ascii="Arial" w:hAnsi="Arial" w:cs="Arial"/>
          <w:b/>
          <w:sz w:val="24"/>
          <w:szCs w:val="24"/>
          <w:u w:val="single"/>
        </w:rPr>
        <w:t>Joaquim</w:t>
      </w:r>
      <w:proofErr w:type="spellEnd"/>
      <w:r w:rsidR="0078394C" w:rsidRPr="0078394C">
        <w:rPr>
          <w:rFonts w:ascii="Arial" w:hAnsi="Arial" w:cs="Arial"/>
          <w:b/>
          <w:sz w:val="24"/>
          <w:szCs w:val="24"/>
          <w:u w:val="single"/>
        </w:rPr>
        <w:t xml:space="preserve"> das </w:t>
      </w:r>
      <w:proofErr w:type="spellStart"/>
      <w:r w:rsidR="0078394C" w:rsidRPr="0078394C">
        <w:rPr>
          <w:rFonts w:ascii="Arial" w:hAnsi="Arial" w:cs="Arial"/>
          <w:b/>
          <w:sz w:val="24"/>
          <w:szCs w:val="24"/>
          <w:u w:val="single"/>
        </w:rPr>
        <w:t>Neves</w:t>
      </w:r>
      <w:proofErr w:type="spellEnd"/>
      <w:r w:rsidR="0078394C" w:rsidRPr="0078394C">
        <w:rPr>
          <w:rFonts w:ascii="Arial" w:hAnsi="Arial" w:cs="Arial"/>
          <w:b/>
          <w:sz w:val="24"/>
          <w:szCs w:val="24"/>
          <w:u w:val="single"/>
        </w:rPr>
        <w:t>,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w:t>
      </w:r>
      <w:proofErr w:type="spellStart"/>
      <w:r w:rsidR="001F324B" w:rsidRPr="001F324B">
        <w:rPr>
          <w:rFonts w:ascii="Arial" w:hAnsi="Arial" w:cs="Arial"/>
          <w:b/>
          <w:sz w:val="24"/>
          <w:szCs w:val="24"/>
        </w:rPr>
        <w:t>Rua</w:t>
      </w:r>
      <w:proofErr w:type="spellEnd"/>
      <w:r w:rsidR="001F324B" w:rsidRPr="001F324B">
        <w:rPr>
          <w:rFonts w:ascii="Arial" w:hAnsi="Arial" w:cs="Arial"/>
          <w:b/>
          <w:sz w:val="24"/>
          <w:szCs w:val="24"/>
        </w:rPr>
        <w:t xml:space="preserve"> </w:t>
      </w:r>
      <w:proofErr w:type="spellStart"/>
      <w:r w:rsidR="001F324B" w:rsidRPr="001F324B">
        <w:rPr>
          <w:rFonts w:ascii="Arial" w:hAnsi="Arial" w:cs="Arial"/>
          <w:b/>
          <w:sz w:val="24"/>
          <w:szCs w:val="24"/>
        </w:rPr>
        <w:t>Joaquim</w:t>
      </w:r>
      <w:proofErr w:type="spellEnd"/>
      <w:r w:rsidR="001F324B" w:rsidRPr="001F324B">
        <w:rPr>
          <w:rFonts w:ascii="Arial" w:hAnsi="Arial" w:cs="Arial"/>
          <w:b/>
          <w:sz w:val="24"/>
          <w:szCs w:val="24"/>
        </w:rPr>
        <w:t xml:space="preserve"> das </w:t>
      </w:r>
      <w:proofErr w:type="spellStart"/>
      <w:r w:rsidR="001F324B" w:rsidRPr="001F324B">
        <w:rPr>
          <w:rFonts w:ascii="Arial" w:hAnsi="Arial" w:cs="Arial"/>
          <w:b/>
          <w:sz w:val="24"/>
          <w:szCs w:val="24"/>
        </w:rPr>
        <w:t>Neves</w:t>
      </w:r>
      <w:proofErr w:type="spellEnd"/>
      <w:r w:rsidR="001F324B" w:rsidRPr="001F324B">
        <w:rPr>
          <w:rFonts w:ascii="Arial" w:hAnsi="Arial" w:cs="Arial"/>
          <w:b/>
          <w:sz w:val="24"/>
          <w:szCs w:val="24"/>
        </w:rPr>
        <w:t>, 211</w:t>
      </w:r>
      <w:r w:rsidR="001F324B">
        <w:rPr>
          <w:rFonts w:ascii="Arial" w:hAnsi="Arial" w:cs="Arial"/>
          <w:b/>
          <w:sz w:val="24"/>
          <w:szCs w:val="24"/>
        </w:rPr>
        <w:t xml:space="preserve"> – 2º </w:t>
      </w:r>
      <w:proofErr w:type="spellStart"/>
      <w:r w:rsidR="001F324B">
        <w:rPr>
          <w:rFonts w:ascii="Arial" w:hAnsi="Arial" w:cs="Arial"/>
          <w:b/>
          <w:sz w:val="24"/>
          <w:szCs w:val="24"/>
        </w:rPr>
        <w:t>andar</w:t>
      </w:r>
      <w:proofErr w:type="spellEnd"/>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SP,</w:t>
      </w:r>
      <w:r w:rsidR="00297CB1" w:rsidRPr="006F421F">
        <w:rPr>
          <w:rFonts w:ascii="Arial" w:hAnsi="Arial" w:cs="Arial"/>
          <w:b/>
          <w:sz w:val="24"/>
          <w:szCs w:val="24"/>
          <w:lang w:val="pt-BR"/>
        </w:rPr>
        <w:t xml:space="preserve">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 xml:space="preserve">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w:t>
      </w:r>
      <w:proofErr w:type="gramStart"/>
      <w:r w:rsidRPr="00742FF4">
        <w:rPr>
          <w:rFonts w:ascii="Arial" w:hAnsi="Arial" w:cs="Arial"/>
          <w:sz w:val="24"/>
          <w:szCs w:val="24"/>
        </w:rPr>
        <w:t>faça</w:t>
      </w:r>
      <w:proofErr w:type="gramEnd"/>
      <w:r w:rsidRPr="00742FF4">
        <w:rPr>
          <w:rFonts w:ascii="Arial" w:hAnsi="Arial" w:cs="Arial"/>
          <w:sz w:val="24"/>
          <w:szCs w:val="24"/>
        </w:rPr>
        <w:t xml:space="preserve">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017F5F" w:rsidRPr="00017F5F">
        <w:rPr>
          <w:rFonts w:ascii="Arial" w:hAnsi="Arial" w:cs="Arial"/>
          <w:bCs/>
          <w:sz w:val="24"/>
          <w:szCs w:val="24"/>
        </w:rPr>
        <w:t xml:space="preserve">contratação de empresa especializada para revitalização do Parque Jandaia </w:t>
      </w:r>
      <w:r w:rsidR="001E6FDF" w:rsidRPr="00B0469C">
        <w:rPr>
          <w:rFonts w:ascii="Arial" w:hAnsi="Arial" w:cs="Arial"/>
          <w:bCs/>
          <w:sz w:val="24"/>
          <w:szCs w:val="24"/>
        </w:rPr>
        <w:t>neste município</w:t>
      </w:r>
      <w:r w:rsidR="00FB03E1">
        <w:rPr>
          <w:rFonts w:ascii="Arial" w:hAnsi="Arial" w:cs="Arial"/>
          <w:sz w:val="24"/>
          <w:szCs w:val="24"/>
        </w:rPr>
        <w:t xml:space="preserve">, </w:t>
      </w:r>
      <w:r w:rsidRPr="00EF1E0B">
        <w:rPr>
          <w:rFonts w:ascii="Arial" w:hAnsi="Arial" w:cs="Arial"/>
          <w:sz w:val="24"/>
          <w:szCs w:val="24"/>
        </w:rPr>
        <w:t xml:space="preserve">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CF33AB">
        <w:rPr>
          <w:rFonts w:ascii="Arial" w:hAnsi="Arial" w:cs="Arial"/>
          <w:sz w:val="24"/>
          <w:szCs w:val="24"/>
        </w:rPr>
        <w:t>unitário</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091978">
        <w:rPr>
          <w:rFonts w:ascii="Arial" w:hAnsi="Arial" w:cs="Arial"/>
          <w:sz w:val="24"/>
          <w:szCs w:val="24"/>
        </w:rPr>
        <w:t>1.</w:t>
      </w:r>
      <w:r w:rsidR="009716BE">
        <w:rPr>
          <w:rFonts w:ascii="Arial" w:hAnsi="Arial" w:cs="Arial"/>
          <w:sz w:val="24"/>
          <w:szCs w:val="24"/>
        </w:rPr>
        <w:t>4</w:t>
      </w:r>
      <w:r w:rsidR="00091978">
        <w:rPr>
          <w:rFonts w:ascii="Arial" w:hAnsi="Arial" w:cs="Arial"/>
          <w:sz w:val="24"/>
          <w:szCs w:val="24"/>
        </w:rPr>
        <w:t>77.</w:t>
      </w:r>
      <w:r w:rsidR="009716BE">
        <w:rPr>
          <w:rFonts w:ascii="Arial" w:hAnsi="Arial" w:cs="Arial"/>
          <w:sz w:val="24"/>
          <w:szCs w:val="24"/>
        </w:rPr>
        <w:t>67</w:t>
      </w:r>
      <w:r w:rsidR="00091978">
        <w:rPr>
          <w:rFonts w:ascii="Arial" w:hAnsi="Arial" w:cs="Arial"/>
          <w:sz w:val="24"/>
          <w:szCs w:val="24"/>
        </w:rPr>
        <w:t>7,</w:t>
      </w:r>
      <w:r w:rsidR="009716BE">
        <w:rPr>
          <w:rFonts w:ascii="Arial" w:hAnsi="Arial" w:cs="Arial"/>
          <w:sz w:val="24"/>
          <w:szCs w:val="24"/>
        </w:rPr>
        <w:t>2</w:t>
      </w:r>
      <w:r w:rsidR="00091978">
        <w:rPr>
          <w:rFonts w:ascii="Arial" w:hAnsi="Arial" w:cs="Arial"/>
          <w:sz w:val="24"/>
          <w:szCs w:val="24"/>
        </w:rPr>
        <w:t>6</w:t>
      </w:r>
      <w:r w:rsidR="0081290C">
        <w:rPr>
          <w:rFonts w:ascii="Arial" w:hAnsi="Arial" w:cs="Arial"/>
          <w:sz w:val="24"/>
          <w:szCs w:val="24"/>
        </w:rPr>
        <w:t xml:space="preserve"> </w:t>
      </w:r>
      <w:r w:rsidR="002867A6">
        <w:rPr>
          <w:rFonts w:ascii="Arial" w:hAnsi="Arial" w:cs="Arial"/>
          <w:sz w:val="24"/>
          <w:szCs w:val="24"/>
        </w:rPr>
        <w:t>(</w:t>
      </w:r>
      <w:proofErr w:type="gramStart"/>
      <w:r w:rsidR="00091978">
        <w:rPr>
          <w:rFonts w:ascii="Arial" w:hAnsi="Arial" w:cs="Arial"/>
          <w:sz w:val="24"/>
          <w:szCs w:val="24"/>
        </w:rPr>
        <w:t>um milhão</w:t>
      </w:r>
      <w:r w:rsidR="009716BE">
        <w:rPr>
          <w:rFonts w:ascii="Arial" w:hAnsi="Arial" w:cs="Arial"/>
          <w:sz w:val="24"/>
          <w:szCs w:val="24"/>
        </w:rPr>
        <w:t>,</w:t>
      </w:r>
      <w:r w:rsidR="00091978">
        <w:rPr>
          <w:rFonts w:ascii="Arial" w:hAnsi="Arial" w:cs="Arial"/>
          <w:sz w:val="24"/>
          <w:szCs w:val="24"/>
        </w:rPr>
        <w:t xml:space="preserve"> </w:t>
      </w:r>
      <w:r w:rsidR="009716BE">
        <w:rPr>
          <w:rFonts w:ascii="Arial" w:hAnsi="Arial" w:cs="Arial"/>
          <w:sz w:val="24"/>
          <w:szCs w:val="24"/>
        </w:rPr>
        <w:t>quatrocentos</w:t>
      </w:r>
      <w:r w:rsidR="00091978">
        <w:rPr>
          <w:rFonts w:ascii="Arial" w:hAnsi="Arial" w:cs="Arial"/>
          <w:sz w:val="24"/>
          <w:szCs w:val="24"/>
        </w:rPr>
        <w:t xml:space="preserve"> e setenta e</w:t>
      </w:r>
      <w:proofErr w:type="gramEnd"/>
      <w:r w:rsidR="00091978">
        <w:rPr>
          <w:rFonts w:ascii="Arial" w:hAnsi="Arial" w:cs="Arial"/>
          <w:sz w:val="24"/>
          <w:szCs w:val="24"/>
        </w:rPr>
        <w:t xml:space="preserve"> sete mil, </w:t>
      </w:r>
      <w:r w:rsidR="009716BE">
        <w:rPr>
          <w:rFonts w:ascii="Arial" w:hAnsi="Arial" w:cs="Arial"/>
          <w:sz w:val="24"/>
          <w:szCs w:val="24"/>
        </w:rPr>
        <w:t>seiscentos e setenta</w:t>
      </w:r>
      <w:r w:rsidR="00091978">
        <w:rPr>
          <w:rFonts w:ascii="Arial" w:hAnsi="Arial" w:cs="Arial"/>
          <w:sz w:val="24"/>
          <w:szCs w:val="24"/>
        </w:rPr>
        <w:t xml:space="preserve"> e sete reais e </w:t>
      </w:r>
      <w:r w:rsidR="009716BE">
        <w:rPr>
          <w:rFonts w:ascii="Arial" w:hAnsi="Arial" w:cs="Arial"/>
          <w:sz w:val="24"/>
          <w:szCs w:val="24"/>
        </w:rPr>
        <w:t xml:space="preserve">vinte e </w:t>
      </w:r>
      <w:r w:rsidR="00091978">
        <w:rPr>
          <w:rFonts w:ascii="Arial" w:hAnsi="Arial" w:cs="Arial"/>
          <w:sz w:val="24"/>
          <w:szCs w:val="24"/>
        </w:rPr>
        <w:t>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FB3076" w:rsidRPr="000628E4">
        <w:rPr>
          <w:rFonts w:ascii="Arial" w:hAnsi="Arial" w:cs="Arial"/>
          <w:sz w:val="24"/>
          <w:szCs w:val="24"/>
        </w:rPr>
        <w:t>1</w:t>
      </w:r>
      <w:r w:rsidR="008E4FB4">
        <w:rPr>
          <w:rFonts w:ascii="Arial" w:hAnsi="Arial" w:cs="Arial"/>
          <w:sz w:val="24"/>
          <w:szCs w:val="24"/>
        </w:rPr>
        <w:t>8</w:t>
      </w:r>
      <w:r w:rsidR="00FB3076" w:rsidRPr="000628E4">
        <w:rPr>
          <w:rFonts w:ascii="Arial" w:hAnsi="Arial" w:cs="Arial"/>
          <w:sz w:val="24"/>
          <w:szCs w:val="24"/>
        </w:rPr>
        <w:t>0</w:t>
      </w:r>
      <w:r w:rsidR="00A24EF3" w:rsidRPr="000628E4">
        <w:rPr>
          <w:rFonts w:ascii="Arial" w:hAnsi="Arial" w:cs="Arial"/>
          <w:sz w:val="24"/>
          <w:szCs w:val="24"/>
        </w:rPr>
        <w:t xml:space="preserve"> (</w:t>
      </w:r>
      <w:r w:rsidR="00D024F8" w:rsidRPr="000628E4">
        <w:rPr>
          <w:rFonts w:ascii="Arial" w:hAnsi="Arial" w:cs="Arial"/>
          <w:sz w:val="24"/>
          <w:szCs w:val="24"/>
        </w:rPr>
        <w:t>cento</w:t>
      </w:r>
      <w:r w:rsidR="005C3665" w:rsidRPr="000628E4">
        <w:rPr>
          <w:rFonts w:ascii="Arial" w:hAnsi="Arial" w:cs="Arial"/>
          <w:sz w:val="24"/>
          <w:szCs w:val="24"/>
        </w:rPr>
        <w:t xml:space="preserve"> e </w:t>
      </w:r>
      <w:r w:rsidR="008E4FB4">
        <w:rPr>
          <w:rFonts w:ascii="Arial" w:hAnsi="Arial" w:cs="Arial"/>
          <w:sz w:val="24"/>
          <w:szCs w:val="24"/>
        </w:rPr>
        <w:t>oitenta</w:t>
      </w:r>
      <w:r w:rsidR="00FB3076" w:rsidRPr="000628E4">
        <w:rPr>
          <w:rFonts w:ascii="Arial" w:hAnsi="Arial" w:cs="Arial"/>
          <w:sz w:val="24"/>
          <w:szCs w:val="24"/>
        </w:rPr>
        <w:t xml:space="preserve"> dias</w:t>
      </w:r>
      <w:r w:rsidR="00A24EF3" w:rsidRPr="000628E4">
        <w:rPr>
          <w:rFonts w:ascii="Arial" w:hAnsi="Arial" w:cs="Arial"/>
          <w:sz w:val="24"/>
          <w:szCs w:val="24"/>
        </w:rPr>
        <w:t>)</w:t>
      </w:r>
      <w:r w:rsidR="00A30632" w:rsidRPr="000628E4">
        <w:rPr>
          <w:rFonts w:ascii="Arial" w:hAnsi="Arial" w:cs="Arial"/>
          <w:sz w:val="24"/>
          <w:szCs w:val="24"/>
        </w:rPr>
        <w:t xml:space="preserve"> </w:t>
      </w:r>
      <w:r w:rsidR="00682167" w:rsidRPr="000628E4">
        <w:rPr>
          <w:rFonts w:ascii="Arial" w:hAnsi="Arial" w:cs="Arial"/>
          <w:sz w:val="24"/>
          <w:szCs w:val="24"/>
        </w:rPr>
        <w:t>dia</w:t>
      </w:r>
      <w:r w:rsidR="005C3706" w:rsidRPr="000628E4">
        <w:rPr>
          <w:rFonts w:ascii="Arial" w:hAnsi="Arial" w:cs="Arial"/>
          <w:sz w:val="24"/>
          <w:szCs w:val="24"/>
        </w:rPr>
        <w:t>s</w:t>
      </w:r>
      <w:r w:rsidR="00A30632" w:rsidRPr="000628E4">
        <w:rPr>
          <w:rFonts w:ascii="Arial" w:hAnsi="Arial" w:cs="Arial"/>
          <w:sz w:val="24"/>
          <w:szCs w:val="24"/>
        </w:rPr>
        <w:t>, a serem iniciados até 10 (dez)</w:t>
      </w:r>
      <w:r w:rsidR="00A30632">
        <w:rPr>
          <w:rFonts w:ascii="Arial" w:hAnsi="Arial" w:cs="Arial"/>
          <w:sz w:val="24"/>
          <w:szCs w:val="24"/>
        </w:rPr>
        <w:t xml:space="preserve">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t xml:space="preserve">4.4 - Nos casos de desembolso, </w:t>
      </w:r>
      <w:proofErr w:type="gramStart"/>
      <w:r>
        <w:rPr>
          <w:rFonts w:ascii="Arial" w:hAnsi="Arial" w:cs="Arial"/>
          <w:sz w:val="24"/>
          <w:szCs w:val="24"/>
        </w:rPr>
        <w:t>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w:t>
      </w:r>
      <w:proofErr w:type="gramEnd"/>
      <w:r w:rsidRPr="00F10C08">
        <w:rPr>
          <w:rFonts w:ascii="Arial" w:hAnsi="Arial" w:cs="Arial"/>
          <w:sz w:val="24"/>
          <w:szCs w:val="24"/>
        </w:rPr>
        <w:t xml:space="preserve">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c</w:t>
      </w:r>
      <w:r w:rsidRPr="00F10C08">
        <w:rPr>
          <w:rFonts w:ascii="Arial" w:hAnsi="Arial" w:cs="Arial"/>
          <w:sz w:val="24"/>
          <w:szCs w:val="24"/>
        </w:rPr>
        <w:t>)</w:t>
      </w:r>
      <w:proofErr w:type="gramEnd"/>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d</w:t>
      </w:r>
      <w:r w:rsidRPr="00F10C08">
        <w:rPr>
          <w:rFonts w:ascii="Arial" w:hAnsi="Arial" w:cs="Arial"/>
          <w:sz w:val="24"/>
          <w:szCs w:val="24"/>
        </w:rPr>
        <w:t>)</w:t>
      </w:r>
      <w:proofErr w:type="gramEnd"/>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proofErr w:type="gramStart"/>
      <w:r>
        <w:rPr>
          <w:rFonts w:ascii="Arial" w:hAnsi="Arial" w:cs="Arial"/>
          <w:sz w:val="24"/>
          <w:szCs w:val="24"/>
        </w:rPr>
        <w:t>)</w:t>
      </w:r>
      <w:proofErr w:type="gramEnd"/>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proofErr w:type="gramStart"/>
      <w:r w:rsidRPr="00F10C08">
        <w:rPr>
          <w:rFonts w:ascii="Arial" w:hAnsi="Arial" w:cs="Arial"/>
          <w:sz w:val="24"/>
          <w:szCs w:val="24"/>
        </w:rPr>
        <w:t>)</w:t>
      </w:r>
      <w:proofErr w:type="gramEnd"/>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proofErr w:type="gramStart"/>
      <w:r>
        <w:rPr>
          <w:rFonts w:ascii="Arial" w:hAnsi="Arial" w:cs="Arial"/>
          <w:sz w:val="24"/>
          <w:szCs w:val="24"/>
        </w:rPr>
        <w:t>e</w:t>
      </w:r>
      <w:proofErr w:type="gramEnd"/>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as obras/serviços</w:t>
      </w:r>
      <w:proofErr w:type="gramStart"/>
      <w:r w:rsidR="007C7B5D">
        <w:rPr>
          <w:rFonts w:ascii="Arial" w:hAnsi="Arial" w:cs="Arial"/>
          <w:sz w:val="24"/>
          <w:szCs w:val="24"/>
        </w:rPr>
        <w:t xml:space="preserve">  </w:t>
      </w:r>
      <w:proofErr w:type="gramEnd"/>
      <w:r w:rsidR="007C7B5D">
        <w:rPr>
          <w:rFonts w:ascii="Arial" w:hAnsi="Arial" w:cs="Arial"/>
          <w:sz w:val="24"/>
          <w:szCs w:val="24"/>
        </w:rPr>
        <w:t xml:space="preserve">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t xml:space="preserve">4.9 - 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AE2260">
        <w:rPr>
          <w:rFonts w:ascii="Arial" w:hAnsi="Arial" w:cs="Arial"/>
          <w:sz w:val="24"/>
          <w:szCs w:val="24"/>
        </w:rPr>
        <w:t>N</w:t>
      </w:r>
      <w:r w:rsidR="0001027F" w:rsidRPr="007F064F">
        <w:rPr>
          <w:rFonts w:ascii="Arial" w:hAnsi="Arial" w:cs="Arial"/>
          <w:sz w:val="24"/>
          <w:szCs w:val="24"/>
        </w:rPr>
        <w:t>ão haverá reajuste dos preços</w:t>
      </w:r>
      <w:r w:rsidR="0001027F">
        <w:rPr>
          <w:rFonts w:ascii="Arial" w:hAnsi="Arial" w:cs="Arial"/>
          <w:sz w:val="24"/>
          <w:szCs w:val="24"/>
        </w:rPr>
        <w:t xml:space="preserve"> pelo prazo de </w:t>
      </w:r>
      <w:r w:rsidR="0001027F" w:rsidRPr="00A802D3">
        <w:rPr>
          <w:rFonts w:ascii="Arial" w:hAnsi="Arial" w:cs="Arial"/>
          <w:sz w:val="24"/>
          <w:szCs w:val="24"/>
        </w:rPr>
        <w:t xml:space="preserve">12 meses, </w:t>
      </w:r>
      <w:r w:rsidR="00F54A5B">
        <w:rPr>
          <w:rFonts w:ascii="Arial" w:hAnsi="Arial" w:cs="Arial"/>
          <w:sz w:val="24"/>
          <w:szCs w:val="24"/>
        </w:rPr>
        <w:t xml:space="preserve">se houver prorrogação de prazo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poderão ser</w:t>
      </w:r>
      <w:r w:rsidR="0001027F" w:rsidRPr="00A802D3">
        <w:rPr>
          <w:rFonts w:ascii="Arial" w:hAnsi="Arial" w:cs="Arial"/>
          <w:sz w:val="24"/>
          <w:szCs w:val="24"/>
        </w:rPr>
        <w:t xml:space="preserve"> 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630A64" w:rsidRDefault="00630A64"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torização</w:t>
      </w:r>
      <w:r w:rsidR="00551925">
        <w:rPr>
          <w:rFonts w:ascii="Arial" w:hAnsi="Arial" w:cs="Arial"/>
          <w:bCs/>
          <w:sz w:val="24"/>
          <w:szCs w:val="24"/>
        </w:rPr>
        <w:t xml:space="preserve"> cerceará</w:t>
      </w:r>
      <w:r w:rsidRPr="00817109">
        <w:rPr>
          <w:rFonts w:ascii="Arial" w:hAnsi="Arial" w:cs="Arial"/>
          <w:bCs/>
          <w:sz w:val="24"/>
          <w:szCs w:val="24"/>
        </w:rPr>
        <w:t xml:space="preserve">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5E13B5" w:rsidRDefault="00D41830" w:rsidP="00D41830">
      <w:pPr>
        <w:jc w:val="both"/>
        <w:rPr>
          <w:rFonts w:ascii="Arial" w:hAnsi="Arial" w:cs="Arial"/>
          <w:sz w:val="24"/>
          <w:szCs w:val="24"/>
        </w:rPr>
      </w:pPr>
      <w:r>
        <w:rPr>
          <w:rFonts w:ascii="Arial" w:hAnsi="Arial" w:cs="Arial"/>
          <w:sz w:val="24"/>
          <w:szCs w:val="24"/>
        </w:rPr>
        <w:t xml:space="preserve">6.1.3. - </w:t>
      </w:r>
      <w:r w:rsidR="006D1736" w:rsidRPr="00343D5A">
        <w:rPr>
          <w:rFonts w:ascii="Arial" w:hAnsi="Arial" w:cs="Arial"/>
          <w:sz w:val="24"/>
          <w:szCs w:val="24"/>
        </w:rPr>
        <w:t>Visitar o local d</w:t>
      </w:r>
      <w:r w:rsidR="006D1736">
        <w:rPr>
          <w:rFonts w:ascii="Arial" w:hAnsi="Arial" w:cs="Arial"/>
          <w:sz w:val="24"/>
          <w:szCs w:val="24"/>
        </w:rPr>
        <w:t>as obras/</w:t>
      </w:r>
      <w:r w:rsidR="006D1736" w:rsidRPr="00343D5A">
        <w:rPr>
          <w:rFonts w:ascii="Arial" w:hAnsi="Arial" w:cs="Arial"/>
          <w:sz w:val="24"/>
          <w:szCs w:val="24"/>
        </w:rPr>
        <w:t xml:space="preserve">serviços. A visita deverá ser agendada junto à Secretaria </w:t>
      </w:r>
      <w:r w:rsidR="006D1736">
        <w:rPr>
          <w:rFonts w:ascii="Arial" w:hAnsi="Arial" w:cs="Arial"/>
          <w:sz w:val="24"/>
          <w:szCs w:val="24"/>
        </w:rPr>
        <w:t xml:space="preserve">de Desenvolvimento Urbano </w:t>
      </w:r>
      <w:r w:rsidR="006D1736" w:rsidRPr="007C70A6">
        <w:rPr>
          <w:rFonts w:ascii="Arial" w:hAnsi="Arial" w:cs="Arial"/>
          <w:sz w:val="24"/>
          <w:szCs w:val="24"/>
        </w:rPr>
        <w:t xml:space="preserve">com </w:t>
      </w:r>
      <w:r w:rsidR="006D1736">
        <w:rPr>
          <w:rFonts w:ascii="Arial" w:hAnsi="Arial" w:cs="Arial"/>
          <w:sz w:val="24"/>
          <w:szCs w:val="24"/>
        </w:rPr>
        <w:t>o</w:t>
      </w:r>
      <w:r w:rsidR="006D1736" w:rsidRPr="007C70A6">
        <w:rPr>
          <w:rFonts w:ascii="Arial" w:hAnsi="Arial" w:cs="Arial"/>
          <w:sz w:val="24"/>
          <w:szCs w:val="24"/>
        </w:rPr>
        <w:t xml:space="preserve"> Sr. </w:t>
      </w:r>
      <w:r w:rsidR="006D1736">
        <w:rPr>
          <w:rFonts w:ascii="Arial" w:hAnsi="Arial" w:cs="Arial"/>
          <w:sz w:val="24"/>
          <w:szCs w:val="24"/>
        </w:rPr>
        <w:t>John Cleiton</w:t>
      </w:r>
      <w:r w:rsidR="006D1736" w:rsidRPr="007C70A6">
        <w:rPr>
          <w:rFonts w:ascii="Arial" w:hAnsi="Arial" w:cs="Arial"/>
          <w:sz w:val="24"/>
          <w:szCs w:val="24"/>
        </w:rPr>
        <w:t xml:space="preserve">, sita a </w:t>
      </w:r>
      <w:r w:rsidR="006D1736">
        <w:rPr>
          <w:rFonts w:ascii="Arial" w:hAnsi="Arial" w:cs="Arial"/>
          <w:sz w:val="24"/>
          <w:szCs w:val="24"/>
        </w:rPr>
        <w:t>Rua Joaquim das Neves</w:t>
      </w:r>
      <w:r w:rsidR="006D1736" w:rsidRPr="007C70A6">
        <w:rPr>
          <w:rFonts w:ascii="Arial" w:hAnsi="Arial" w:cs="Arial"/>
          <w:sz w:val="24"/>
          <w:szCs w:val="24"/>
        </w:rPr>
        <w:t>, 2</w:t>
      </w:r>
      <w:r w:rsidR="006D1736">
        <w:rPr>
          <w:rFonts w:ascii="Arial" w:hAnsi="Arial" w:cs="Arial"/>
          <w:sz w:val="24"/>
          <w:szCs w:val="24"/>
        </w:rPr>
        <w:t>11</w:t>
      </w:r>
      <w:r w:rsidR="006D1736" w:rsidRPr="007C70A6">
        <w:rPr>
          <w:rFonts w:ascii="Arial" w:hAnsi="Arial" w:cs="Arial"/>
          <w:sz w:val="24"/>
          <w:szCs w:val="24"/>
        </w:rPr>
        <w:t>, Vila Caldas, Carapicuíba – telefone: (11) 4164</w:t>
      </w:r>
      <w:r w:rsidR="004B194C">
        <w:rPr>
          <w:rFonts w:ascii="Arial" w:hAnsi="Arial" w:cs="Arial"/>
          <w:sz w:val="24"/>
          <w:szCs w:val="24"/>
        </w:rPr>
        <w:t>-</w:t>
      </w:r>
      <w:r w:rsidR="006D1736" w:rsidRPr="007C70A6">
        <w:rPr>
          <w:rFonts w:ascii="Arial" w:hAnsi="Arial" w:cs="Arial"/>
          <w:sz w:val="24"/>
          <w:szCs w:val="24"/>
        </w:rPr>
        <w:t>5500 - Ramal 5</w:t>
      </w:r>
      <w:r w:rsidR="006D1736">
        <w:rPr>
          <w:rFonts w:ascii="Arial" w:hAnsi="Arial" w:cs="Arial"/>
          <w:sz w:val="24"/>
          <w:szCs w:val="24"/>
        </w:rPr>
        <w:t xml:space="preserve">318, ou através do e-mail: </w:t>
      </w:r>
      <w:hyperlink r:id="rId10" w:history="1">
        <w:r w:rsidR="006D1736" w:rsidRPr="00BE19E1">
          <w:rPr>
            <w:rStyle w:val="Hyperlink"/>
            <w:rFonts w:ascii="Arial" w:hAnsi="Arial" w:cs="Arial"/>
            <w:sz w:val="24"/>
            <w:szCs w:val="24"/>
          </w:rPr>
          <w:t>cleitonsdu@gmail.com</w:t>
        </w:r>
      </w:hyperlink>
      <w:r w:rsidR="006D1736">
        <w:rPr>
          <w:rFonts w:ascii="Arial" w:hAnsi="Arial" w:cs="Arial"/>
          <w:sz w:val="24"/>
          <w:szCs w:val="24"/>
        </w:rPr>
        <w:t xml:space="preserve">.  </w:t>
      </w:r>
      <w:r w:rsidR="006D1736" w:rsidRPr="00343D5A">
        <w:rPr>
          <w:rFonts w:ascii="Arial" w:hAnsi="Arial" w:cs="Arial"/>
          <w:sz w:val="24"/>
          <w:szCs w:val="24"/>
        </w:rPr>
        <w:t>A Secretaria d</w:t>
      </w:r>
      <w:r w:rsidR="006D1736">
        <w:rPr>
          <w:rFonts w:ascii="Arial" w:hAnsi="Arial" w:cs="Arial"/>
          <w:sz w:val="24"/>
          <w:szCs w:val="24"/>
        </w:rPr>
        <w:t>e</w:t>
      </w:r>
      <w:r w:rsidR="006D1736" w:rsidRPr="00343D5A">
        <w:rPr>
          <w:rFonts w:ascii="Arial" w:hAnsi="Arial" w:cs="Arial"/>
          <w:sz w:val="24"/>
          <w:szCs w:val="24"/>
        </w:rPr>
        <w:t xml:space="preserve"> </w:t>
      </w:r>
      <w:r w:rsidR="006D1736">
        <w:rPr>
          <w:rFonts w:ascii="Arial" w:hAnsi="Arial" w:cs="Arial"/>
          <w:sz w:val="24"/>
          <w:szCs w:val="24"/>
        </w:rPr>
        <w:t>Desenvolvimento Urbano</w:t>
      </w:r>
      <w:r w:rsidR="006D1736" w:rsidRPr="00343D5A">
        <w:rPr>
          <w:rFonts w:ascii="Arial" w:hAnsi="Arial" w:cs="Arial"/>
          <w:sz w:val="24"/>
          <w:szCs w:val="24"/>
        </w:rPr>
        <w:t xml:space="preserve">, através de responsável fornecerá </w:t>
      </w:r>
      <w:r w:rsidR="006D1736">
        <w:rPr>
          <w:rFonts w:ascii="Arial" w:hAnsi="Arial" w:cs="Arial"/>
          <w:sz w:val="24"/>
          <w:szCs w:val="24"/>
        </w:rPr>
        <w:t xml:space="preserve">o </w:t>
      </w:r>
      <w:r w:rsidR="006D1736" w:rsidRPr="00343D5A">
        <w:rPr>
          <w:rFonts w:ascii="Arial" w:hAnsi="Arial" w:cs="Arial"/>
          <w:sz w:val="24"/>
          <w:szCs w:val="24"/>
        </w:rPr>
        <w:t>Atestado de Visita em nome da empresa e indicando o representante da licitante interessada que participa da visita.</w:t>
      </w:r>
    </w:p>
    <w:p w:rsidR="006D1736" w:rsidRPr="00343D5A" w:rsidRDefault="006D1736"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9D23A3">
        <w:rPr>
          <w:rFonts w:ascii="Arial" w:hAnsi="Arial" w:cs="Arial"/>
          <w:sz w:val="24"/>
          <w:szCs w:val="24"/>
        </w:rPr>
        <w:t>1</w:t>
      </w:r>
      <w:r w:rsidR="008A325F">
        <w:rPr>
          <w:rFonts w:ascii="Arial" w:hAnsi="Arial" w:cs="Arial"/>
          <w:sz w:val="24"/>
          <w:szCs w:val="24"/>
        </w:rPr>
        <w:t>4</w:t>
      </w:r>
      <w:r w:rsidR="009D23A3">
        <w:rPr>
          <w:rFonts w:ascii="Arial" w:hAnsi="Arial" w:cs="Arial"/>
          <w:sz w:val="24"/>
          <w:szCs w:val="24"/>
        </w:rPr>
        <w:t>.77</w:t>
      </w:r>
      <w:r w:rsidR="008A325F">
        <w:rPr>
          <w:rFonts w:ascii="Arial" w:hAnsi="Arial" w:cs="Arial"/>
          <w:sz w:val="24"/>
          <w:szCs w:val="24"/>
        </w:rPr>
        <w:t>6</w:t>
      </w:r>
      <w:r w:rsidR="009D23A3">
        <w:rPr>
          <w:rFonts w:ascii="Arial" w:hAnsi="Arial" w:cs="Arial"/>
          <w:sz w:val="24"/>
          <w:szCs w:val="24"/>
        </w:rPr>
        <w:t>,</w:t>
      </w:r>
      <w:r w:rsidR="008A325F">
        <w:rPr>
          <w:rFonts w:ascii="Arial" w:hAnsi="Arial" w:cs="Arial"/>
          <w:sz w:val="24"/>
          <w:szCs w:val="24"/>
        </w:rPr>
        <w:t>7</w:t>
      </w:r>
      <w:r w:rsidR="009D23A3">
        <w:rPr>
          <w:rFonts w:ascii="Arial" w:hAnsi="Arial" w:cs="Arial"/>
          <w:sz w:val="24"/>
          <w:szCs w:val="24"/>
        </w:rPr>
        <w:t>7</w:t>
      </w:r>
      <w:r w:rsidR="00AE60AB">
        <w:rPr>
          <w:rFonts w:ascii="Arial" w:hAnsi="Arial" w:cs="Arial"/>
          <w:sz w:val="24"/>
          <w:szCs w:val="24"/>
        </w:rPr>
        <w:t xml:space="preserve"> </w:t>
      </w:r>
      <w:r w:rsidR="00174DED" w:rsidRPr="00A1129D">
        <w:rPr>
          <w:rFonts w:ascii="Arial" w:hAnsi="Arial" w:cs="Arial"/>
          <w:sz w:val="24"/>
          <w:szCs w:val="24"/>
        </w:rPr>
        <w:t>(</w:t>
      </w:r>
      <w:r w:rsidR="001B4B66">
        <w:rPr>
          <w:rFonts w:ascii="Arial" w:hAnsi="Arial" w:cs="Arial"/>
          <w:sz w:val="24"/>
          <w:szCs w:val="24"/>
        </w:rPr>
        <w:t>quatorze</w:t>
      </w:r>
      <w:r w:rsidR="009D23A3">
        <w:rPr>
          <w:rFonts w:ascii="Arial" w:hAnsi="Arial" w:cs="Arial"/>
          <w:sz w:val="24"/>
          <w:szCs w:val="24"/>
        </w:rPr>
        <w:t xml:space="preserve"> mil, setecentos e setenta e </w:t>
      </w:r>
      <w:r w:rsidR="001B4B66">
        <w:rPr>
          <w:rFonts w:ascii="Arial" w:hAnsi="Arial" w:cs="Arial"/>
          <w:sz w:val="24"/>
          <w:szCs w:val="24"/>
        </w:rPr>
        <w:t>se</w:t>
      </w:r>
      <w:r w:rsidR="009D23A3">
        <w:rPr>
          <w:rFonts w:ascii="Arial" w:hAnsi="Arial" w:cs="Arial"/>
          <w:sz w:val="24"/>
          <w:szCs w:val="24"/>
        </w:rPr>
        <w:t xml:space="preserve">is reais e </w:t>
      </w:r>
      <w:r w:rsidR="001B4B66">
        <w:rPr>
          <w:rFonts w:ascii="Arial" w:hAnsi="Arial" w:cs="Arial"/>
          <w:sz w:val="24"/>
          <w:szCs w:val="24"/>
        </w:rPr>
        <w:t>setenta</w:t>
      </w:r>
      <w:r w:rsidR="009D23A3">
        <w:rPr>
          <w:rFonts w:ascii="Arial" w:hAnsi="Arial" w:cs="Arial"/>
          <w:sz w:val="24"/>
          <w:szCs w:val="24"/>
        </w:rPr>
        <w:t xml:space="preserve"> </w:t>
      </w:r>
      <w:r w:rsidR="00D4317E">
        <w:rPr>
          <w:rFonts w:ascii="Arial" w:hAnsi="Arial" w:cs="Arial"/>
          <w:sz w:val="24"/>
          <w:szCs w:val="24"/>
        </w:rPr>
        <w:t xml:space="preserve">e </w:t>
      </w:r>
      <w:r w:rsidR="009D23A3">
        <w:rPr>
          <w:rFonts w:ascii="Arial" w:hAnsi="Arial" w:cs="Arial"/>
          <w:sz w:val="24"/>
          <w:szCs w:val="24"/>
        </w:rPr>
        <w:t>sete 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lastRenderedPageBreak/>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w:t>
      </w:r>
      <w:proofErr w:type="gramStart"/>
      <w:r w:rsidRPr="00125A3A">
        <w:rPr>
          <w:rFonts w:ascii="Arial" w:hAnsi="Arial" w:cs="Arial"/>
          <w:sz w:val="24"/>
          <w:szCs w:val="24"/>
        </w:rPr>
        <w:t xml:space="preserve">  </w:t>
      </w:r>
      <w:proofErr w:type="gramEnd"/>
      <w:r w:rsidRPr="00125A3A">
        <w:rPr>
          <w:rFonts w:ascii="Arial" w:hAnsi="Arial" w:cs="Arial"/>
          <w:sz w:val="24"/>
          <w:szCs w:val="24"/>
        </w:rPr>
        <w:t>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D5090">
        <w:rPr>
          <w:rFonts w:ascii="Arial" w:hAnsi="Arial" w:cs="Arial"/>
          <w:b/>
          <w:bCs/>
          <w:sz w:val="24"/>
          <w:szCs w:val="24"/>
        </w:rPr>
        <w:t>2563</w:t>
      </w:r>
      <w:r w:rsidR="008E2CE7">
        <w:rPr>
          <w:rFonts w:ascii="Arial" w:hAnsi="Arial" w:cs="Arial"/>
          <w:b/>
          <w:bCs/>
          <w:sz w:val="24"/>
          <w:szCs w:val="24"/>
        </w:rPr>
        <w:t xml:space="preserve"> / 20</w:t>
      </w:r>
      <w:r w:rsidR="00D30DD0">
        <w:rPr>
          <w:rFonts w:ascii="Arial" w:hAnsi="Arial" w:cs="Arial"/>
          <w:b/>
          <w:bCs/>
          <w:sz w:val="24"/>
          <w:szCs w:val="24"/>
        </w:rPr>
        <w:t>2</w:t>
      </w:r>
      <w:r w:rsidR="00AA5C1D">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FC02FB">
        <w:rPr>
          <w:rFonts w:ascii="Arial" w:hAnsi="Arial" w:cs="Arial"/>
          <w:b/>
          <w:bCs/>
          <w:sz w:val="24"/>
          <w:szCs w:val="24"/>
        </w:rPr>
        <w:t xml:space="preserve">10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AA5C1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B56690" w:rsidRDefault="00B5669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6D5090">
        <w:rPr>
          <w:rFonts w:ascii="Arial" w:hAnsi="Arial" w:cs="Arial"/>
          <w:b/>
          <w:bCs/>
          <w:sz w:val="24"/>
          <w:szCs w:val="24"/>
        </w:rPr>
        <w:t>2563</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D44BF0">
        <w:rPr>
          <w:rFonts w:ascii="Arial" w:hAnsi="Arial" w:cs="Arial"/>
          <w:b/>
          <w:bCs/>
          <w:sz w:val="24"/>
          <w:szCs w:val="24"/>
        </w:rPr>
        <w:t>2</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FC02FB">
        <w:rPr>
          <w:rFonts w:ascii="Arial" w:hAnsi="Arial" w:cs="Arial"/>
          <w:b/>
          <w:bCs/>
          <w:sz w:val="24"/>
          <w:szCs w:val="24"/>
        </w:rPr>
        <w:t>10</w:t>
      </w:r>
      <w:r w:rsidR="006E4690">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D44BF0">
        <w:rPr>
          <w:rFonts w:ascii="Arial" w:hAnsi="Arial" w:cs="Arial"/>
          <w:b/>
          <w:bCs/>
          <w:sz w:val="24"/>
          <w:szCs w:val="24"/>
        </w:rPr>
        <w:t>22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 xml:space="preserve">s seguintes documentos, que deverão vir contidos no "ENVELOPE Nº 01 - DOCUMENTAÇÃO", em uma via cada, no original ou em cópia, os quais, </w:t>
      </w:r>
      <w:proofErr w:type="gramStart"/>
      <w:r w:rsidRPr="00125A3A">
        <w:rPr>
          <w:rFonts w:ascii="Arial" w:hAnsi="Arial" w:cs="Arial"/>
          <w:sz w:val="24"/>
          <w:szCs w:val="24"/>
        </w:rPr>
        <w:t>após</w:t>
      </w:r>
      <w:proofErr w:type="gramEnd"/>
      <w:r w:rsidRPr="00125A3A">
        <w:rPr>
          <w:rFonts w:ascii="Arial" w:hAnsi="Arial" w:cs="Arial"/>
          <w:sz w:val="24"/>
          <w:szCs w:val="24"/>
        </w:rPr>
        <w:t xml:space="preserve"> rubricados, serão entranhados nos autos, passando a fazer parte integrante do processo da presente licitação. Todas as folhas deverão ser numeradas, </w:t>
      </w:r>
      <w:r w:rsidR="001174ED" w:rsidRPr="00125A3A">
        <w:rPr>
          <w:rFonts w:ascii="Arial" w:hAnsi="Arial" w:cs="Arial"/>
          <w:sz w:val="24"/>
          <w:szCs w:val="24"/>
        </w:rPr>
        <w:t>seq</w:t>
      </w:r>
      <w:r w:rsidR="001174ED">
        <w:rPr>
          <w:rFonts w:ascii="Arial" w:hAnsi="Arial" w:cs="Arial"/>
          <w:sz w:val="24"/>
          <w:szCs w:val="24"/>
        </w:rPr>
        <w:t>u</w:t>
      </w:r>
      <w:r w:rsidR="001174ED" w:rsidRPr="00125A3A">
        <w:rPr>
          <w:rFonts w:ascii="Arial" w:hAnsi="Arial" w:cs="Arial"/>
          <w:sz w:val="24"/>
          <w:szCs w:val="24"/>
        </w:rPr>
        <w:t>encialmente</w:t>
      </w:r>
      <w:r w:rsidRPr="00125A3A">
        <w:rPr>
          <w:rFonts w:ascii="Arial" w:hAnsi="Arial" w:cs="Arial"/>
          <w:sz w:val="24"/>
          <w:szCs w:val="24"/>
        </w:rPr>
        <w:t xml:space="preserv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D41830" w:rsidRPr="00742FF4" w:rsidRDefault="00D41830" w:rsidP="00D41830">
      <w:pPr>
        <w:tabs>
          <w:tab w:val="left" w:pos="10206"/>
        </w:tabs>
        <w:jc w:val="both"/>
        <w:rPr>
          <w:rFonts w:ascii="Arial" w:hAnsi="Arial" w:cs="Arial"/>
          <w:b/>
          <w:sz w:val="24"/>
          <w:szCs w:val="24"/>
        </w:rPr>
      </w:pPr>
      <w:proofErr w:type="gramStart"/>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w:t>
      </w:r>
      <w:proofErr w:type="gramEnd"/>
      <w:r w:rsidRPr="00742FF4">
        <w:rPr>
          <w:rFonts w:ascii="Arial" w:hAnsi="Arial" w:cs="Arial"/>
          <w:b/>
          <w:sz w:val="24"/>
          <w:szCs w:val="24"/>
        </w:rPr>
        <w:t xml:space="preserve">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00EC5ECA">
        <w:rPr>
          <w:rFonts w:ascii="Arial" w:hAnsi="Arial" w:cs="Arial"/>
          <w:sz w:val="24"/>
          <w:szCs w:val="24"/>
        </w:rPr>
        <w:t>/CRT</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9851"/>
      </w:tblGrid>
      <w:tr w:rsidR="009B35C5" w:rsidRPr="001220A8" w:rsidTr="009B35C5">
        <w:trPr>
          <w:trHeight w:val="613"/>
        </w:trPr>
        <w:tc>
          <w:tcPr>
            <w:tcW w:w="985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9B35C5" w:rsidRPr="001220A8" w:rsidRDefault="009B35C5" w:rsidP="009D23A3">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r>
      <w:tr w:rsidR="00191989" w:rsidRPr="006F3EE4" w:rsidTr="009B35C5">
        <w:trPr>
          <w:trHeight w:val="672"/>
        </w:trPr>
        <w:tc>
          <w:tcPr>
            <w:tcW w:w="9851" w:type="dxa"/>
            <w:tcBorders>
              <w:top w:val="nil"/>
              <w:left w:val="single" w:sz="8" w:space="0" w:color="auto"/>
              <w:bottom w:val="single" w:sz="4" w:space="0" w:color="auto"/>
              <w:right w:val="single" w:sz="8" w:space="0" w:color="auto"/>
            </w:tcBorders>
            <w:shd w:val="clear" w:color="auto" w:fill="auto"/>
            <w:vAlign w:val="center"/>
            <w:hideMark/>
          </w:tcPr>
          <w:p w:rsidR="0059680D" w:rsidRPr="006F3EE4" w:rsidRDefault="00191989" w:rsidP="00AF012D">
            <w:pPr>
              <w:jc w:val="both"/>
              <w:rPr>
                <w:rFonts w:ascii="Verdana" w:hAnsi="Verdana" w:cs="Calibri"/>
                <w:color w:val="000000"/>
                <w:sz w:val="22"/>
                <w:szCs w:val="22"/>
              </w:rPr>
            </w:pPr>
            <w:r>
              <w:rPr>
                <w:rFonts w:ascii="Verdana" w:hAnsi="Verdana" w:cs="Calibri"/>
                <w:color w:val="000000"/>
                <w:sz w:val="22"/>
                <w:szCs w:val="22"/>
              </w:rPr>
              <w:t xml:space="preserve">Execução de </w:t>
            </w:r>
            <w:r w:rsidR="00F753BB">
              <w:rPr>
                <w:rFonts w:ascii="Verdana" w:hAnsi="Verdana" w:cs="Calibri"/>
                <w:color w:val="000000"/>
                <w:sz w:val="22"/>
                <w:szCs w:val="22"/>
              </w:rPr>
              <w:t>gradil perfilado tipo parque</w:t>
            </w:r>
          </w:p>
        </w:tc>
      </w:tr>
      <w:tr w:rsidR="00191989" w:rsidRPr="006F3EE4" w:rsidTr="00A74014">
        <w:trPr>
          <w:trHeight w:val="585"/>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Pr="006F3EE4" w:rsidRDefault="00063FC2" w:rsidP="00AF012D">
            <w:pPr>
              <w:jc w:val="both"/>
              <w:rPr>
                <w:rFonts w:ascii="Verdana" w:hAnsi="Verdana" w:cs="Calibri"/>
                <w:color w:val="000000"/>
                <w:sz w:val="22"/>
                <w:szCs w:val="22"/>
              </w:rPr>
            </w:pPr>
            <w:r>
              <w:rPr>
                <w:rFonts w:ascii="Verdana" w:hAnsi="Verdana" w:cs="Calibri"/>
                <w:color w:val="000000"/>
                <w:sz w:val="22"/>
                <w:szCs w:val="22"/>
              </w:rPr>
              <w:t xml:space="preserve">Execução de </w:t>
            </w:r>
            <w:r w:rsidR="00F753BB">
              <w:rPr>
                <w:rFonts w:ascii="Verdana" w:hAnsi="Verdana" w:cs="Calibri"/>
                <w:color w:val="000000"/>
                <w:sz w:val="22"/>
                <w:szCs w:val="22"/>
              </w:rPr>
              <w:t xml:space="preserve">piso </w:t>
            </w:r>
            <w:proofErr w:type="spellStart"/>
            <w:r w:rsidR="00F753BB">
              <w:rPr>
                <w:rFonts w:ascii="Verdana" w:hAnsi="Verdana" w:cs="Calibri"/>
                <w:color w:val="000000"/>
                <w:sz w:val="22"/>
                <w:szCs w:val="22"/>
              </w:rPr>
              <w:t>intertravado</w:t>
            </w:r>
            <w:proofErr w:type="spellEnd"/>
          </w:p>
        </w:tc>
      </w:tr>
      <w:tr w:rsidR="00191989" w:rsidRPr="006F3EE4" w:rsidTr="00A74014">
        <w:trPr>
          <w:trHeight w:val="330"/>
        </w:trPr>
        <w:tc>
          <w:tcPr>
            <w:tcW w:w="9851"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191989" w:rsidRDefault="0093110C" w:rsidP="00AF012D">
            <w:pPr>
              <w:jc w:val="both"/>
              <w:rPr>
                <w:rFonts w:ascii="Verdana" w:hAnsi="Verdana" w:cs="Calibri"/>
                <w:color w:val="000000"/>
                <w:sz w:val="22"/>
                <w:szCs w:val="22"/>
              </w:rPr>
            </w:pPr>
            <w:r>
              <w:rPr>
                <w:rFonts w:ascii="Verdana" w:hAnsi="Verdana" w:cs="Calibri"/>
                <w:color w:val="000000"/>
                <w:sz w:val="22"/>
                <w:szCs w:val="22"/>
              </w:rPr>
              <w:t>Execução de passeio (calçada) ou piso de concreto com concreto moldado in loco.</w:t>
            </w:r>
          </w:p>
        </w:tc>
      </w:tr>
    </w:tbl>
    <w:p w:rsidR="00716990" w:rsidRDefault="00716990" w:rsidP="009B35C5">
      <w:pPr>
        <w:pStyle w:val="Cabealho"/>
        <w:tabs>
          <w:tab w:val="left" w:pos="708"/>
          <w:tab w:val="left" w:pos="3686"/>
        </w:tabs>
        <w:spacing w:line="360" w:lineRule="auto"/>
        <w:rPr>
          <w:rFonts w:ascii="Verdana" w:hAnsi="Verdana" w:cs="Arial"/>
          <w:sz w:val="22"/>
          <w:szCs w:val="22"/>
        </w:rPr>
      </w:pPr>
    </w:p>
    <w:p w:rsidR="00FA5A36" w:rsidRDefault="00FA5A36" w:rsidP="009B35C5">
      <w:pPr>
        <w:pStyle w:val="Cabealho"/>
        <w:tabs>
          <w:tab w:val="left" w:pos="708"/>
          <w:tab w:val="left" w:pos="3686"/>
        </w:tabs>
        <w:spacing w:line="360" w:lineRule="auto"/>
        <w:rPr>
          <w:rFonts w:ascii="Verdana" w:hAnsi="Verdana" w:cs="Arial"/>
          <w:sz w:val="22"/>
          <w:szCs w:val="22"/>
        </w:rPr>
      </w:pPr>
    </w:p>
    <w:p w:rsidR="00D30833" w:rsidRPr="00F3153C" w:rsidRDefault="00D30833" w:rsidP="00D30833">
      <w:pPr>
        <w:jc w:val="both"/>
        <w:rPr>
          <w:rFonts w:ascii="Arial" w:hAnsi="Arial" w:cs="Arial"/>
          <w:sz w:val="24"/>
          <w:szCs w:val="24"/>
        </w:rPr>
      </w:pPr>
      <w:r>
        <w:rPr>
          <w:rFonts w:ascii="Arial" w:hAnsi="Arial" w:cs="Arial"/>
          <w:sz w:val="24"/>
          <w:szCs w:val="24"/>
        </w:rPr>
        <w:lastRenderedPageBreak/>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003467E9">
        <w:rPr>
          <w:rFonts w:ascii="Arial" w:hAnsi="Arial" w:cs="Arial"/>
          <w:sz w:val="24"/>
          <w:szCs w:val="24"/>
        </w:rPr>
        <w:t>/CRT</w:t>
      </w:r>
      <w:r w:rsidR="00A90C25">
        <w:rPr>
          <w:rFonts w:ascii="Arial" w:hAnsi="Arial" w:cs="Arial"/>
          <w:sz w:val="24"/>
          <w:szCs w:val="24"/>
        </w:rPr>
        <w:t xml:space="preserve"> </w:t>
      </w:r>
      <w:r w:rsidR="00A90C25" w:rsidRPr="00F3153C">
        <w:rPr>
          <w:rFonts w:ascii="Arial" w:hAnsi="Arial" w:cs="Arial"/>
          <w:sz w:val="24"/>
          <w:szCs w:val="24"/>
        </w:rPr>
        <w:t>ou entidade profissional competente</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proofErr w:type="gramStart"/>
      <w:r w:rsidR="002541DE">
        <w:rPr>
          <w:rFonts w:ascii="Arial" w:hAnsi="Arial" w:cs="Arial"/>
          <w:sz w:val="24"/>
          <w:szCs w:val="24"/>
        </w:rPr>
        <w:t xml:space="preserve">  </w:t>
      </w:r>
      <w:proofErr w:type="gramEnd"/>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Default="00D41830" w:rsidP="00D41830">
      <w:pPr>
        <w:jc w:val="both"/>
        <w:rPr>
          <w:rFonts w:ascii="Arial" w:hAnsi="Arial" w:cs="Arial"/>
          <w:sz w:val="24"/>
          <w:szCs w:val="24"/>
        </w:rPr>
      </w:pPr>
    </w:p>
    <w:p w:rsidR="00716990" w:rsidRDefault="0071699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BD383B">
        <w:rPr>
          <w:rFonts w:ascii="Arial" w:hAnsi="Arial" w:cs="Arial"/>
          <w:sz w:val="24"/>
          <w:szCs w:val="24"/>
        </w:rPr>
        <w:t xml:space="preserve">/CRT </w:t>
      </w:r>
      <w:r w:rsidR="00BD383B" w:rsidRPr="00F3153C">
        <w:rPr>
          <w:rFonts w:ascii="Arial" w:hAnsi="Arial" w:cs="Arial"/>
          <w:sz w:val="24"/>
          <w:szCs w:val="24"/>
        </w:rPr>
        <w:t>ou entidade profissional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BD383B">
        <w:rPr>
          <w:rFonts w:ascii="Arial" w:hAnsi="Arial" w:cs="Arial"/>
          <w:sz w:val="24"/>
          <w:szCs w:val="24"/>
        </w:rPr>
        <w:t>/CRT</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716990" w:rsidRDefault="00716990" w:rsidP="009E314E">
      <w:pPr>
        <w:autoSpaceDE w:val="0"/>
        <w:autoSpaceDN w:val="0"/>
        <w:adjustRightInd w:val="0"/>
        <w:jc w:val="both"/>
        <w:rPr>
          <w:rFonts w:ascii="Arial" w:hAnsi="Arial" w:cs="Arial"/>
          <w:sz w:val="24"/>
          <w:szCs w:val="24"/>
        </w:rPr>
      </w:pPr>
    </w:p>
    <w:tbl>
      <w:tblPr>
        <w:tblW w:w="9851" w:type="dxa"/>
        <w:tblCellMar>
          <w:left w:w="70" w:type="dxa"/>
          <w:right w:w="70" w:type="dxa"/>
        </w:tblCellMar>
        <w:tblLook w:val="04A0" w:firstRow="1" w:lastRow="0" w:firstColumn="1" w:lastColumn="0" w:noHBand="0" w:noVBand="1"/>
      </w:tblPr>
      <w:tblGrid>
        <w:gridCol w:w="7441"/>
        <w:gridCol w:w="1134"/>
        <w:gridCol w:w="1276"/>
      </w:tblGrid>
      <w:tr w:rsidR="007D0DFA" w:rsidRPr="001220A8" w:rsidTr="00CD63D2">
        <w:trPr>
          <w:trHeight w:val="613"/>
        </w:trPr>
        <w:tc>
          <w:tcPr>
            <w:tcW w:w="7441"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7D0DFA" w:rsidRPr="001220A8" w:rsidRDefault="007D0DFA" w:rsidP="007D0DFA">
            <w:pPr>
              <w:ind w:left="-1084" w:firstLine="1084"/>
              <w:jc w:val="center"/>
              <w:rPr>
                <w:rFonts w:ascii="Verdana" w:hAnsi="Verdana" w:cs="Calibri"/>
                <w:b/>
                <w:bCs/>
                <w:color w:val="000000"/>
                <w:sz w:val="22"/>
                <w:szCs w:val="22"/>
              </w:rPr>
            </w:pPr>
            <w:r w:rsidRPr="001220A8">
              <w:rPr>
                <w:rFonts w:ascii="Verdana" w:hAnsi="Verdana" w:cs="Calibri"/>
                <w:b/>
                <w:bCs/>
                <w:color w:val="000000"/>
                <w:sz w:val="22"/>
                <w:szCs w:val="22"/>
              </w:rPr>
              <w:t>DESCRIÇÃO</w:t>
            </w:r>
          </w:p>
        </w:tc>
        <w:tc>
          <w:tcPr>
            <w:tcW w:w="1134"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7D0DFA" w:rsidP="009D23A3">
            <w:pPr>
              <w:jc w:val="center"/>
              <w:rPr>
                <w:rFonts w:ascii="Verdana" w:hAnsi="Verdana" w:cs="Calibri"/>
                <w:b/>
                <w:bCs/>
                <w:color w:val="000000"/>
                <w:sz w:val="22"/>
                <w:szCs w:val="22"/>
              </w:rPr>
            </w:pPr>
            <w:r w:rsidRPr="001220A8">
              <w:rPr>
                <w:rFonts w:ascii="Verdana" w:hAnsi="Verdana" w:cs="Calibri"/>
                <w:b/>
                <w:bCs/>
                <w:color w:val="000000"/>
                <w:sz w:val="22"/>
                <w:szCs w:val="22"/>
              </w:rPr>
              <w:t>UNID.</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7D0DFA" w:rsidRPr="001220A8" w:rsidRDefault="00414DE0" w:rsidP="0074570B">
            <w:pPr>
              <w:jc w:val="center"/>
              <w:rPr>
                <w:rFonts w:ascii="Verdana" w:hAnsi="Verdana" w:cs="Calibri"/>
                <w:b/>
                <w:bCs/>
                <w:color w:val="000000"/>
                <w:sz w:val="22"/>
                <w:szCs w:val="22"/>
              </w:rPr>
            </w:pPr>
            <w:r>
              <w:rPr>
                <w:rFonts w:ascii="Verdana" w:hAnsi="Verdana" w:cs="Calibri"/>
                <w:b/>
                <w:bCs/>
                <w:color w:val="000000"/>
                <w:sz w:val="22"/>
                <w:szCs w:val="22"/>
              </w:rPr>
              <w:t>QDE.</w:t>
            </w:r>
          </w:p>
        </w:tc>
      </w:tr>
      <w:tr w:rsidR="00274CB5" w:rsidRPr="006F3EE4" w:rsidTr="00274CB5">
        <w:trPr>
          <w:trHeight w:val="672"/>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274CB5" w:rsidRPr="00274CB5" w:rsidRDefault="00274CB5" w:rsidP="00274CB5">
            <w:pPr>
              <w:rPr>
                <w:rFonts w:ascii="Arial" w:hAnsi="Arial" w:cs="Arial"/>
                <w:sz w:val="24"/>
                <w:szCs w:val="24"/>
              </w:rPr>
            </w:pPr>
            <w:r w:rsidRPr="00274CB5">
              <w:rPr>
                <w:rFonts w:ascii="Arial" w:hAnsi="Arial" w:cs="Arial"/>
                <w:sz w:val="24"/>
                <w:szCs w:val="24"/>
              </w:rPr>
              <w:t>Execução de gradil perfilado tipo parque</w:t>
            </w:r>
          </w:p>
        </w:tc>
        <w:tc>
          <w:tcPr>
            <w:tcW w:w="1134" w:type="dxa"/>
            <w:tcBorders>
              <w:top w:val="nil"/>
              <w:left w:val="nil"/>
              <w:bottom w:val="single" w:sz="4" w:space="0" w:color="auto"/>
              <w:right w:val="single" w:sz="8" w:space="0" w:color="auto"/>
            </w:tcBorders>
            <w:shd w:val="clear" w:color="auto" w:fill="auto"/>
            <w:vAlign w:val="center"/>
            <w:hideMark/>
          </w:tcPr>
          <w:p w:rsidR="00274CB5" w:rsidRPr="006F3EE4" w:rsidRDefault="00274CB5" w:rsidP="009D78F7">
            <w:pPr>
              <w:jc w:val="center"/>
              <w:rPr>
                <w:rFonts w:ascii="Verdana" w:hAnsi="Verdana" w:cs="Calibri"/>
                <w:color w:val="000000"/>
                <w:sz w:val="22"/>
                <w:szCs w:val="22"/>
              </w:rPr>
            </w:pPr>
            <w:r>
              <w:rPr>
                <w:rFonts w:ascii="Verdana" w:hAnsi="Verdana" w:cs="Calibri"/>
                <w:color w:val="000000"/>
                <w:sz w:val="22"/>
                <w:szCs w:val="22"/>
              </w:rPr>
              <w:t>M</w:t>
            </w:r>
            <w:r w:rsidR="009D78F7">
              <w:rPr>
                <w:rFonts w:ascii="Verdana" w:hAnsi="Verdana" w:cs="Calibri"/>
                <w:color w:val="000000"/>
                <w:sz w:val="22"/>
                <w:szCs w:val="22"/>
              </w:rPr>
              <w:t>²</w:t>
            </w:r>
          </w:p>
        </w:tc>
        <w:tc>
          <w:tcPr>
            <w:tcW w:w="1276" w:type="dxa"/>
            <w:tcBorders>
              <w:top w:val="nil"/>
              <w:left w:val="nil"/>
              <w:bottom w:val="single" w:sz="4" w:space="0" w:color="auto"/>
              <w:right w:val="single" w:sz="8" w:space="0" w:color="auto"/>
            </w:tcBorders>
            <w:shd w:val="clear" w:color="auto" w:fill="auto"/>
            <w:vAlign w:val="center"/>
            <w:hideMark/>
          </w:tcPr>
          <w:p w:rsidR="00274CB5" w:rsidRPr="006F3EE4" w:rsidRDefault="00274CB5" w:rsidP="009D23A3">
            <w:pPr>
              <w:jc w:val="center"/>
              <w:rPr>
                <w:rFonts w:ascii="Verdana" w:hAnsi="Verdana" w:cs="Calibri"/>
                <w:color w:val="000000"/>
                <w:sz w:val="22"/>
                <w:szCs w:val="22"/>
              </w:rPr>
            </w:pPr>
            <w:r>
              <w:rPr>
                <w:rFonts w:ascii="Verdana" w:hAnsi="Verdana" w:cs="Calibri"/>
                <w:color w:val="000000"/>
                <w:sz w:val="22"/>
                <w:szCs w:val="22"/>
              </w:rPr>
              <w:t>457</w:t>
            </w:r>
          </w:p>
        </w:tc>
      </w:tr>
      <w:tr w:rsidR="00274CB5" w:rsidRPr="006F3EE4" w:rsidTr="00274CB5">
        <w:trPr>
          <w:trHeight w:val="585"/>
        </w:trPr>
        <w:tc>
          <w:tcPr>
            <w:tcW w:w="744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274CB5" w:rsidRPr="00274CB5" w:rsidRDefault="00274CB5" w:rsidP="00274CB5">
            <w:pPr>
              <w:rPr>
                <w:rFonts w:ascii="Arial" w:hAnsi="Arial" w:cs="Arial"/>
                <w:sz w:val="24"/>
                <w:szCs w:val="24"/>
              </w:rPr>
            </w:pPr>
            <w:r w:rsidRPr="00274CB5">
              <w:rPr>
                <w:rFonts w:ascii="Arial" w:hAnsi="Arial" w:cs="Arial"/>
                <w:sz w:val="24"/>
                <w:szCs w:val="24"/>
              </w:rPr>
              <w:t xml:space="preserve">Execução de piso </w:t>
            </w:r>
            <w:proofErr w:type="spellStart"/>
            <w:r w:rsidRPr="00274CB5">
              <w:rPr>
                <w:rFonts w:ascii="Arial" w:hAnsi="Arial" w:cs="Arial"/>
                <w:sz w:val="24"/>
                <w:szCs w:val="24"/>
              </w:rPr>
              <w:t>intertravado</w:t>
            </w:r>
            <w:proofErr w:type="spellEnd"/>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274CB5" w:rsidRPr="006F3EE4" w:rsidRDefault="00274CB5" w:rsidP="009D78F7">
            <w:pPr>
              <w:jc w:val="center"/>
              <w:rPr>
                <w:rFonts w:ascii="Verdana" w:hAnsi="Verdana" w:cs="Calibri"/>
                <w:color w:val="000000"/>
                <w:sz w:val="22"/>
                <w:szCs w:val="22"/>
              </w:rPr>
            </w:pPr>
            <w:r>
              <w:rPr>
                <w:rFonts w:ascii="Verdana" w:hAnsi="Verdana" w:cs="Calibri"/>
                <w:color w:val="000000"/>
                <w:sz w:val="22"/>
                <w:szCs w:val="22"/>
              </w:rPr>
              <w:t>M</w:t>
            </w:r>
            <w:r w:rsidR="009D78F7">
              <w:rPr>
                <w:rFonts w:ascii="Verdana" w:hAnsi="Verdana" w:cs="Calibri"/>
                <w:color w:val="000000"/>
                <w:sz w:val="22"/>
                <w:szCs w:val="22"/>
              </w:rPr>
              <w:t>²</w:t>
            </w:r>
          </w:p>
        </w:tc>
        <w:tc>
          <w:tcPr>
            <w:tcW w:w="1276" w:type="dxa"/>
            <w:tcBorders>
              <w:top w:val="single" w:sz="4" w:space="0" w:color="auto"/>
              <w:left w:val="nil"/>
              <w:bottom w:val="single" w:sz="8" w:space="0" w:color="auto"/>
              <w:right w:val="single" w:sz="8" w:space="0" w:color="auto"/>
            </w:tcBorders>
            <w:shd w:val="clear" w:color="auto" w:fill="auto"/>
            <w:vAlign w:val="center"/>
            <w:hideMark/>
          </w:tcPr>
          <w:p w:rsidR="00274CB5" w:rsidRPr="006F3EE4" w:rsidRDefault="00274CB5" w:rsidP="009D23A3">
            <w:pPr>
              <w:jc w:val="center"/>
              <w:rPr>
                <w:rFonts w:ascii="Verdana" w:hAnsi="Verdana" w:cs="Calibri"/>
                <w:color w:val="000000"/>
                <w:sz w:val="22"/>
                <w:szCs w:val="22"/>
              </w:rPr>
            </w:pPr>
            <w:r>
              <w:rPr>
                <w:rFonts w:ascii="Verdana" w:hAnsi="Verdana" w:cs="Calibri"/>
                <w:color w:val="000000"/>
                <w:sz w:val="22"/>
                <w:szCs w:val="22"/>
              </w:rPr>
              <w:t>29</w:t>
            </w:r>
          </w:p>
        </w:tc>
      </w:tr>
      <w:tr w:rsidR="00274CB5" w:rsidRPr="006F3EE4" w:rsidTr="00274CB5">
        <w:trPr>
          <w:trHeight w:val="330"/>
        </w:trPr>
        <w:tc>
          <w:tcPr>
            <w:tcW w:w="7441" w:type="dxa"/>
            <w:tcBorders>
              <w:top w:val="nil"/>
              <w:left w:val="single" w:sz="8" w:space="0" w:color="auto"/>
              <w:bottom w:val="single" w:sz="4" w:space="0" w:color="auto"/>
              <w:right w:val="single" w:sz="8" w:space="0" w:color="auto"/>
            </w:tcBorders>
            <w:shd w:val="clear" w:color="auto" w:fill="auto"/>
            <w:vAlign w:val="center"/>
            <w:hideMark/>
          </w:tcPr>
          <w:p w:rsidR="00274CB5" w:rsidRPr="00274CB5" w:rsidRDefault="00274CB5" w:rsidP="00274CB5">
            <w:pPr>
              <w:rPr>
                <w:rFonts w:ascii="Arial" w:hAnsi="Arial" w:cs="Arial"/>
                <w:sz w:val="24"/>
                <w:szCs w:val="24"/>
              </w:rPr>
            </w:pPr>
            <w:r w:rsidRPr="00274CB5">
              <w:rPr>
                <w:rFonts w:ascii="Arial" w:hAnsi="Arial" w:cs="Arial"/>
                <w:sz w:val="24"/>
                <w:szCs w:val="24"/>
              </w:rPr>
              <w:t>Execução de passeio (calçada) ou piso de concreto com concreto moldado in loco.</w:t>
            </w:r>
          </w:p>
        </w:tc>
        <w:tc>
          <w:tcPr>
            <w:tcW w:w="1134" w:type="dxa"/>
            <w:tcBorders>
              <w:top w:val="nil"/>
              <w:left w:val="nil"/>
              <w:bottom w:val="single" w:sz="4" w:space="0" w:color="auto"/>
              <w:right w:val="single" w:sz="8" w:space="0" w:color="auto"/>
            </w:tcBorders>
            <w:shd w:val="clear" w:color="auto" w:fill="auto"/>
            <w:vAlign w:val="center"/>
            <w:hideMark/>
          </w:tcPr>
          <w:p w:rsidR="00274CB5" w:rsidRPr="006F3EE4" w:rsidRDefault="00274CB5" w:rsidP="009D78F7">
            <w:pPr>
              <w:jc w:val="center"/>
              <w:rPr>
                <w:rFonts w:ascii="Verdana" w:hAnsi="Verdana" w:cs="Calibri"/>
                <w:color w:val="000000"/>
                <w:sz w:val="22"/>
                <w:szCs w:val="22"/>
              </w:rPr>
            </w:pPr>
            <w:r>
              <w:rPr>
                <w:rFonts w:ascii="Verdana" w:hAnsi="Verdana" w:cs="Calibri"/>
                <w:color w:val="000000"/>
                <w:sz w:val="22"/>
                <w:szCs w:val="22"/>
              </w:rPr>
              <w:t>M</w:t>
            </w:r>
            <w:r w:rsidR="009D78F7">
              <w:rPr>
                <w:rFonts w:ascii="Verdana" w:hAnsi="Verdana" w:cs="Calibri"/>
                <w:color w:val="000000"/>
                <w:sz w:val="22"/>
                <w:szCs w:val="22"/>
              </w:rPr>
              <w:t>²</w:t>
            </w:r>
          </w:p>
        </w:tc>
        <w:tc>
          <w:tcPr>
            <w:tcW w:w="1276" w:type="dxa"/>
            <w:tcBorders>
              <w:top w:val="nil"/>
              <w:left w:val="nil"/>
              <w:bottom w:val="single" w:sz="4" w:space="0" w:color="auto"/>
              <w:right w:val="single" w:sz="8" w:space="0" w:color="auto"/>
            </w:tcBorders>
            <w:shd w:val="clear" w:color="auto" w:fill="auto"/>
            <w:vAlign w:val="center"/>
            <w:hideMark/>
          </w:tcPr>
          <w:p w:rsidR="00274CB5" w:rsidRPr="006F3EE4" w:rsidRDefault="00274CB5" w:rsidP="009D23A3">
            <w:pPr>
              <w:jc w:val="center"/>
              <w:rPr>
                <w:rFonts w:ascii="Verdana" w:hAnsi="Verdana" w:cs="Calibri"/>
                <w:color w:val="000000"/>
                <w:sz w:val="22"/>
                <w:szCs w:val="22"/>
              </w:rPr>
            </w:pPr>
            <w:r>
              <w:rPr>
                <w:rFonts w:ascii="Verdana" w:hAnsi="Verdana" w:cs="Calibri"/>
                <w:color w:val="000000"/>
                <w:sz w:val="22"/>
                <w:szCs w:val="22"/>
              </w:rPr>
              <w:t>29</w:t>
            </w:r>
          </w:p>
        </w:tc>
      </w:tr>
    </w:tbl>
    <w:p w:rsidR="007D0DFA" w:rsidRPr="006F3EE4" w:rsidRDefault="007D0DFA" w:rsidP="007D0DFA">
      <w:pPr>
        <w:pStyle w:val="Cabealho"/>
        <w:tabs>
          <w:tab w:val="left" w:pos="708"/>
          <w:tab w:val="left" w:pos="3686"/>
        </w:tabs>
        <w:spacing w:line="360" w:lineRule="auto"/>
        <w:rPr>
          <w:rFonts w:ascii="Verdana" w:hAnsi="Verdana" w:cs="Arial"/>
          <w:sz w:val="22"/>
          <w:szCs w:val="22"/>
        </w:rPr>
      </w:pPr>
    </w:p>
    <w:p w:rsidR="00142BE6" w:rsidRDefault="00142BE6" w:rsidP="00142BE6">
      <w:pPr>
        <w:jc w:val="both"/>
        <w:rPr>
          <w:rFonts w:ascii="Arial" w:hAnsi="Arial" w:cs="Arial"/>
          <w:sz w:val="24"/>
          <w:szCs w:val="24"/>
        </w:rPr>
      </w:pPr>
      <w:r>
        <w:rPr>
          <w:rFonts w:ascii="Arial" w:hAnsi="Arial" w:cs="Arial"/>
          <w:sz w:val="24"/>
          <w:szCs w:val="24"/>
        </w:rPr>
        <w:t xml:space="preserve">9.4.3.1. As quantidades dos itens dos atestados solicitados deverão ser </w:t>
      </w:r>
      <w:r w:rsidR="00412D2B">
        <w:rPr>
          <w:rFonts w:ascii="Arial" w:hAnsi="Arial" w:cs="Arial"/>
          <w:sz w:val="24"/>
          <w:szCs w:val="24"/>
        </w:rPr>
        <w:t>destacadas com marcador de textos, em cores vivas</w:t>
      </w:r>
      <w:r>
        <w:rPr>
          <w:rFonts w:ascii="Arial" w:hAnsi="Arial" w:cs="Arial"/>
          <w:sz w:val="24"/>
          <w:szCs w:val="24"/>
        </w:rPr>
        <w:t>,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xml:space="preserve">, que proponente vistoriou o local das obras/serviços. (modelo </w:t>
      </w:r>
      <w:proofErr w:type="gramStart"/>
      <w:r>
        <w:rPr>
          <w:rFonts w:ascii="Arial" w:hAnsi="Arial" w:cs="Arial"/>
          <w:sz w:val="24"/>
          <w:szCs w:val="24"/>
        </w:rPr>
        <w:t>7</w:t>
      </w:r>
      <w:proofErr w:type="gramEnd"/>
      <w:r>
        <w:rPr>
          <w:rFonts w:ascii="Arial" w:hAnsi="Arial" w:cs="Arial"/>
          <w:sz w:val="24"/>
          <w:szCs w:val="24"/>
        </w:rPr>
        <w:t>).</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 xml:space="preserve">O licitante que estiver em recuperação judicial, deverá apresentar o Plano de Recuperação já homologado pelo juízo competente em </w:t>
      </w:r>
      <w:r w:rsidR="00215386">
        <w:rPr>
          <w:rFonts w:ascii="Arial" w:hAnsi="Arial" w:cs="Arial"/>
          <w:sz w:val="24"/>
          <w:szCs w:val="24"/>
          <w:lang w:val="pt-BR"/>
        </w:rPr>
        <w:t>plena vigor</w:t>
      </w:r>
      <w:r w:rsidR="00833DFB">
        <w:rPr>
          <w:rFonts w:ascii="Arial" w:hAnsi="Arial" w:cs="Arial"/>
          <w:sz w:val="24"/>
          <w:szCs w:val="24"/>
          <w:lang w:val="pt-BR"/>
        </w:rPr>
        <w:t>,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D57E32">
        <w:rPr>
          <w:rFonts w:ascii="Arial" w:hAnsi="Arial" w:cs="Arial"/>
          <w:sz w:val="24"/>
          <w:szCs w:val="24"/>
        </w:rPr>
        <w:t>1</w:t>
      </w:r>
      <w:r w:rsidR="00CC076C">
        <w:rPr>
          <w:rFonts w:ascii="Arial" w:hAnsi="Arial" w:cs="Arial"/>
          <w:sz w:val="24"/>
          <w:szCs w:val="24"/>
        </w:rPr>
        <w:t>4</w:t>
      </w:r>
      <w:r w:rsidR="00D57E32">
        <w:rPr>
          <w:rFonts w:ascii="Arial" w:hAnsi="Arial" w:cs="Arial"/>
          <w:sz w:val="24"/>
          <w:szCs w:val="24"/>
        </w:rPr>
        <w:t>7.7</w:t>
      </w:r>
      <w:r w:rsidR="00CC076C">
        <w:rPr>
          <w:rFonts w:ascii="Arial" w:hAnsi="Arial" w:cs="Arial"/>
          <w:sz w:val="24"/>
          <w:szCs w:val="24"/>
        </w:rPr>
        <w:t>67</w:t>
      </w:r>
      <w:r w:rsidR="00D57E32">
        <w:rPr>
          <w:rFonts w:ascii="Arial" w:hAnsi="Arial" w:cs="Arial"/>
          <w:sz w:val="24"/>
          <w:szCs w:val="24"/>
        </w:rPr>
        <w:t>,7</w:t>
      </w:r>
      <w:r w:rsidR="00CC076C">
        <w:rPr>
          <w:rFonts w:ascii="Arial" w:hAnsi="Arial" w:cs="Arial"/>
          <w:sz w:val="24"/>
          <w:szCs w:val="24"/>
        </w:rPr>
        <w:t>2</w:t>
      </w:r>
      <w:r w:rsidR="005C7E93">
        <w:rPr>
          <w:rFonts w:ascii="Arial" w:hAnsi="Arial" w:cs="Arial"/>
          <w:sz w:val="24"/>
          <w:szCs w:val="24"/>
        </w:rPr>
        <w:t xml:space="preserve"> (</w:t>
      </w:r>
      <w:r w:rsidR="00D57E32">
        <w:rPr>
          <w:rFonts w:ascii="Arial" w:hAnsi="Arial" w:cs="Arial"/>
          <w:sz w:val="24"/>
          <w:szCs w:val="24"/>
        </w:rPr>
        <w:t xml:space="preserve">cento e </w:t>
      </w:r>
      <w:r w:rsidR="001C73FF">
        <w:rPr>
          <w:rFonts w:ascii="Arial" w:hAnsi="Arial" w:cs="Arial"/>
          <w:sz w:val="24"/>
          <w:szCs w:val="24"/>
        </w:rPr>
        <w:t>quarenta e sete</w:t>
      </w:r>
      <w:r w:rsidR="00D57E32">
        <w:rPr>
          <w:rFonts w:ascii="Arial" w:hAnsi="Arial" w:cs="Arial"/>
          <w:sz w:val="24"/>
          <w:szCs w:val="24"/>
        </w:rPr>
        <w:t xml:space="preserve"> mil,</w:t>
      </w:r>
      <w:r w:rsidR="00E56BD8">
        <w:rPr>
          <w:rFonts w:ascii="Arial" w:hAnsi="Arial" w:cs="Arial"/>
          <w:sz w:val="24"/>
          <w:szCs w:val="24"/>
        </w:rPr>
        <w:t xml:space="preserve"> </w:t>
      </w:r>
      <w:r w:rsidR="00D57E32">
        <w:rPr>
          <w:rFonts w:ascii="Arial" w:hAnsi="Arial" w:cs="Arial"/>
          <w:sz w:val="24"/>
          <w:szCs w:val="24"/>
        </w:rPr>
        <w:t xml:space="preserve">setecentos e </w:t>
      </w:r>
      <w:r w:rsidR="001C73FF">
        <w:rPr>
          <w:rFonts w:ascii="Arial" w:hAnsi="Arial" w:cs="Arial"/>
          <w:sz w:val="24"/>
          <w:szCs w:val="24"/>
        </w:rPr>
        <w:t>sessenta e sete</w:t>
      </w:r>
      <w:r w:rsidR="00D57E32">
        <w:rPr>
          <w:rFonts w:ascii="Arial" w:hAnsi="Arial" w:cs="Arial"/>
          <w:sz w:val="24"/>
          <w:szCs w:val="24"/>
        </w:rPr>
        <w:t xml:space="preserve"> reais e setenta </w:t>
      </w:r>
      <w:r w:rsidR="001C73FF">
        <w:rPr>
          <w:rFonts w:ascii="Arial" w:hAnsi="Arial" w:cs="Arial"/>
          <w:sz w:val="24"/>
          <w:szCs w:val="24"/>
        </w:rPr>
        <w:t xml:space="preserve">e dois </w:t>
      </w:r>
      <w:r w:rsidR="00E56BD8">
        <w:rPr>
          <w:rFonts w:ascii="Arial" w:hAnsi="Arial" w:cs="Arial"/>
          <w:sz w:val="24"/>
          <w:szCs w:val="24"/>
        </w:rPr>
        <w:t>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8F495B" w:rsidRPr="00A1129D">
        <w:rPr>
          <w:rFonts w:ascii="Arial" w:hAnsi="Arial" w:cs="Arial"/>
          <w:sz w:val="24"/>
          <w:szCs w:val="24"/>
        </w:rPr>
        <w:t>R$</w:t>
      </w:r>
      <w:r w:rsidR="008F495B">
        <w:rPr>
          <w:rFonts w:ascii="Arial" w:hAnsi="Arial" w:cs="Arial"/>
          <w:sz w:val="24"/>
          <w:szCs w:val="24"/>
        </w:rPr>
        <w:t xml:space="preserve"> 14.776,77 </w:t>
      </w:r>
      <w:r w:rsidR="008F495B" w:rsidRPr="00A1129D">
        <w:rPr>
          <w:rFonts w:ascii="Arial" w:hAnsi="Arial" w:cs="Arial"/>
          <w:sz w:val="24"/>
          <w:szCs w:val="24"/>
        </w:rPr>
        <w:t>(</w:t>
      </w:r>
      <w:r w:rsidR="008F495B">
        <w:rPr>
          <w:rFonts w:ascii="Arial" w:hAnsi="Arial" w:cs="Arial"/>
          <w:sz w:val="24"/>
          <w:szCs w:val="24"/>
        </w:rPr>
        <w:t>quatorze mil, setecentos e setenta e seis reais e setenta e sete centavos</w:t>
      </w:r>
      <w:r w:rsidR="008F495B"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AF224F" w:rsidRDefault="00AF224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w:t>
      </w:r>
      <w:r w:rsidRPr="00D22F1A">
        <w:rPr>
          <w:rFonts w:ascii="Arial" w:hAnsi="Arial" w:cs="Arial"/>
          <w:sz w:val="24"/>
          <w:szCs w:val="24"/>
        </w:rPr>
        <w:lastRenderedPageBreak/>
        <w:t xml:space="preserve">Complementar nº. 123, de 14 de dezembro de 2006, deverão </w:t>
      </w:r>
      <w:r w:rsidR="007B3B05" w:rsidRPr="00D22F1A">
        <w:rPr>
          <w:rFonts w:ascii="Arial" w:hAnsi="Arial" w:cs="Arial"/>
          <w:sz w:val="24"/>
          <w:szCs w:val="24"/>
        </w:rPr>
        <w:t>apresentar</w:t>
      </w:r>
      <w:r w:rsidRPr="00D22F1A">
        <w:rPr>
          <w:rFonts w:ascii="Arial" w:hAnsi="Arial" w:cs="Arial"/>
          <w:sz w:val="24"/>
          <w:szCs w:val="24"/>
        </w:rPr>
        <w:t xml:space="preserve">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proofErr w:type="gramStart"/>
      <w:r w:rsidR="008A3FEE" w:rsidRPr="008A3FEE">
        <w:rPr>
          <w:rFonts w:ascii="Arial" w:hAnsi="Arial"/>
          <w:sz w:val="24"/>
          <w:szCs w:val="24"/>
          <w:u w:val="single"/>
        </w:rPr>
        <w:t>sob pena</w:t>
      </w:r>
      <w:proofErr w:type="gramEnd"/>
      <w:r w:rsidR="008A3FEE" w:rsidRPr="008A3FEE">
        <w:rPr>
          <w:rFonts w:ascii="Arial" w:hAnsi="Arial"/>
          <w:sz w:val="24"/>
          <w:szCs w:val="24"/>
          <w:u w:val="single"/>
        </w:rPr>
        <w:t xml:space="preserve"> de desclassificação</w:t>
      </w:r>
      <w:r w:rsidRPr="00125A3A">
        <w:rPr>
          <w:rFonts w:ascii="Arial" w:hAnsi="Arial" w:cs="Arial"/>
          <w:sz w:val="24"/>
          <w:szCs w:val="24"/>
        </w:rPr>
        <w:t>;</w:t>
      </w:r>
      <w:r>
        <w:rPr>
          <w:rFonts w:ascii="Arial" w:hAnsi="Arial" w:cs="Arial"/>
          <w:sz w:val="24"/>
          <w:szCs w:val="24"/>
        </w:rPr>
        <w:t xml:space="preserve"> (modelo </w:t>
      </w:r>
      <w:r w:rsidR="00D06AA6">
        <w:rPr>
          <w:rFonts w:ascii="Arial" w:hAnsi="Arial" w:cs="Arial"/>
          <w:sz w:val="24"/>
          <w:szCs w:val="24"/>
        </w:rPr>
        <w:t>0</w:t>
      </w:r>
      <w:r>
        <w:rPr>
          <w:rFonts w:ascii="Arial" w:hAnsi="Arial" w:cs="Arial"/>
          <w:sz w:val="24"/>
          <w:szCs w:val="24"/>
        </w:rPr>
        <w:t xml:space="preserve">1). </w:t>
      </w:r>
    </w:p>
    <w:p w:rsidR="00D41830" w:rsidRDefault="00D41830" w:rsidP="00D41830">
      <w:pPr>
        <w:jc w:val="both"/>
        <w:rPr>
          <w:rFonts w:ascii="Arial" w:hAnsi="Arial" w:cs="Arial"/>
          <w:sz w:val="24"/>
          <w:szCs w:val="24"/>
        </w:rPr>
      </w:pPr>
    </w:p>
    <w:p w:rsidR="00DF3D25" w:rsidRDefault="00D41830" w:rsidP="00DF3D25">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w:t>
      </w:r>
      <w:r w:rsidR="00DF3D25">
        <w:rPr>
          <w:rFonts w:ascii="Arial" w:hAnsi="Arial" w:cs="Arial"/>
          <w:sz w:val="24"/>
          <w:szCs w:val="24"/>
        </w:rPr>
        <w:t>Composição do BDI adotado no orçamento (</w:t>
      </w:r>
      <w:r w:rsidR="00DF3D25">
        <w:rPr>
          <w:rFonts w:ascii="Arial" w:hAnsi="Arial" w:cs="Arial"/>
          <w:sz w:val="24"/>
          <w:szCs w:val="24"/>
          <w:u w:val="single"/>
        </w:rPr>
        <w:t>conforme acórdão TCU 3938/2013</w:t>
      </w:r>
      <w:r w:rsidR="00DF3D25">
        <w:rPr>
          <w:rFonts w:ascii="Arial" w:hAnsi="Arial" w:cs="Arial"/>
          <w:sz w:val="24"/>
          <w:szCs w:val="24"/>
        </w:rPr>
        <w:t>) juntamente com a composição dos preços unitários,</w:t>
      </w:r>
      <w:r w:rsidR="00DF3D25" w:rsidRPr="00C141ED">
        <w:rPr>
          <w:rFonts w:ascii="Arial" w:hAnsi="Arial"/>
          <w:sz w:val="24"/>
          <w:szCs w:val="24"/>
        </w:rPr>
        <w:t xml:space="preserve"> </w:t>
      </w:r>
      <w:proofErr w:type="gramStart"/>
      <w:r w:rsidR="00DF3D25" w:rsidRPr="008A3FEE">
        <w:rPr>
          <w:rFonts w:ascii="Arial" w:hAnsi="Arial"/>
          <w:sz w:val="24"/>
          <w:szCs w:val="24"/>
          <w:u w:val="single"/>
        </w:rPr>
        <w:t>sob pena</w:t>
      </w:r>
      <w:proofErr w:type="gramEnd"/>
      <w:r w:rsidR="00DF3D25" w:rsidRPr="008A3FEE">
        <w:rPr>
          <w:rFonts w:ascii="Arial" w:hAnsi="Arial"/>
          <w:sz w:val="24"/>
          <w:szCs w:val="24"/>
          <w:u w:val="single"/>
        </w:rPr>
        <w:t xml:space="preserve"> de desclassificação</w:t>
      </w:r>
      <w:r w:rsidR="00DF3D25">
        <w:rPr>
          <w:rFonts w:ascii="Arial" w:hAnsi="Arial" w:cs="Arial"/>
          <w:sz w:val="24"/>
          <w:szCs w:val="24"/>
        </w:rPr>
        <w:t>;</w:t>
      </w:r>
    </w:p>
    <w:p w:rsidR="00DF3D25" w:rsidRDefault="00DF3D25" w:rsidP="00DF3D25">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proofErr w:type="gramStart"/>
      <w:r>
        <w:rPr>
          <w:rFonts w:ascii="Arial" w:hAnsi="Arial" w:cs="Arial"/>
          <w:sz w:val="24"/>
          <w:szCs w:val="24"/>
        </w:rPr>
        <w:t xml:space="preserve">10.5 - </w:t>
      </w:r>
      <w:r w:rsidRPr="00125A3A">
        <w:rPr>
          <w:rFonts w:ascii="Arial" w:hAnsi="Arial" w:cs="Arial"/>
          <w:sz w:val="24"/>
          <w:szCs w:val="24"/>
        </w:rPr>
        <w:t>Data</w:t>
      </w:r>
      <w:proofErr w:type="gramEnd"/>
      <w:r w:rsidRPr="00125A3A">
        <w:rPr>
          <w:rFonts w:ascii="Arial" w:hAnsi="Arial" w:cs="Arial"/>
          <w:sz w:val="24"/>
          <w:szCs w:val="24"/>
        </w:rPr>
        <w:t xml:space="preserve">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proofErr w:type="gramStart"/>
      <w:r>
        <w:rPr>
          <w:rFonts w:ascii="Arial" w:hAnsi="Arial" w:cs="Arial"/>
          <w:sz w:val="24"/>
          <w:szCs w:val="24"/>
        </w:rPr>
        <w:t>Sr</w:t>
      </w:r>
      <w:r w:rsidR="00125691">
        <w:rPr>
          <w:rFonts w:ascii="Arial" w:hAnsi="Arial" w:cs="Arial"/>
          <w:sz w:val="24"/>
          <w:szCs w:val="24"/>
        </w:rPr>
        <w:t>a</w:t>
      </w:r>
      <w:r>
        <w:rPr>
          <w:rFonts w:ascii="Arial" w:hAnsi="Arial" w:cs="Arial"/>
          <w:sz w:val="24"/>
          <w:szCs w:val="24"/>
        </w:rPr>
        <w:t>.</w:t>
      </w:r>
      <w:proofErr w:type="gramEnd"/>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w:t>
      </w:r>
      <w:r w:rsidRPr="00125A3A">
        <w:rPr>
          <w:rFonts w:ascii="Arial" w:hAnsi="Arial" w:cs="Arial"/>
          <w:sz w:val="24"/>
          <w:szCs w:val="24"/>
        </w:rPr>
        <w:lastRenderedPageBreak/>
        <w:t xml:space="preserve">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xml:space="preserve">, sendo facultado </w:t>
      </w:r>
      <w:proofErr w:type="gramStart"/>
      <w:r w:rsidRPr="001D2967">
        <w:rPr>
          <w:rFonts w:ascii="Arial" w:hAnsi="Arial" w:cs="Arial"/>
          <w:color w:val="000000"/>
          <w:sz w:val="24"/>
          <w:szCs w:val="24"/>
        </w:rPr>
        <w:t>à</w:t>
      </w:r>
      <w:proofErr w:type="gramEnd"/>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 xml:space="preserve">Contenha preço excessivo ou manifestamente </w:t>
      </w:r>
      <w:r w:rsidR="006200A6" w:rsidRPr="00125A3A">
        <w:rPr>
          <w:rFonts w:ascii="Arial" w:hAnsi="Arial" w:cs="Arial"/>
          <w:sz w:val="24"/>
          <w:szCs w:val="24"/>
        </w:rPr>
        <w:t>inexeq</w:t>
      </w:r>
      <w:r w:rsidR="006200A6">
        <w:rPr>
          <w:rFonts w:ascii="Arial" w:hAnsi="Arial" w:cs="Arial"/>
          <w:sz w:val="24"/>
          <w:szCs w:val="24"/>
        </w:rPr>
        <w:t>u</w:t>
      </w:r>
      <w:r w:rsidR="006200A6" w:rsidRPr="00125A3A">
        <w:rPr>
          <w:rFonts w:ascii="Arial" w:hAnsi="Arial" w:cs="Arial"/>
          <w:sz w:val="24"/>
          <w:szCs w:val="24"/>
        </w:rPr>
        <w:t>ível</w:t>
      </w:r>
      <w:r w:rsidRPr="00125A3A">
        <w:rPr>
          <w:rFonts w:ascii="Arial" w:hAnsi="Arial" w:cs="Arial"/>
          <w:sz w:val="24"/>
          <w:szCs w:val="24"/>
        </w:rPr>
        <w:t>.</w:t>
      </w:r>
    </w:p>
    <w:p w:rsidR="00D41830" w:rsidRDefault="00D41830" w:rsidP="00D41830">
      <w:pPr>
        <w:jc w:val="both"/>
        <w:rPr>
          <w:rFonts w:ascii="Arial" w:hAnsi="Arial" w:cs="Arial"/>
          <w:sz w:val="24"/>
          <w:szCs w:val="24"/>
        </w:rPr>
      </w:pPr>
    </w:p>
    <w:p w:rsidR="00AF224F" w:rsidRDefault="00AF224F"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1A74A6"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 xml:space="preserve">se fará pelo critério estabelecido no art. 3º parágrafo 2º da lei nº 8.666/93 </w:t>
      </w:r>
      <w:proofErr w:type="gramStart"/>
      <w:r w:rsidRPr="00C27907">
        <w:rPr>
          <w:rFonts w:ascii="Arial" w:hAnsi="Arial" w:cs="Arial"/>
          <w:sz w:val="24"/>
          <w:szCs w:val="24"/>
        </w:rPr>
        <w:t>e</w:t>
      </w:r>
      <w:proofErr w:type="gramEnd"/>
      <w:r w:rsidRPr="00C27907">
        <w:rPr>
          <w:rFonts w:ascii="Arial" w:hAnsi="Arial" w:cs="Arial"/>
          <w:sz w:val="24"/>
          <w:szCs w:val="24"/>
        </w:rPr>
        <w:t xml:space="preserve"> </w:t>
      </w:r>
    </w:p>
    <w:p w:rsidR="001A74A6" w:rsidRDefault="001A74A6" w:rsidP="00D41830">
      <w:pPr>
        <w:jc w:val="both"/>
        <w:rPr>
          <w:rFonts w:ascii="Arial" w:hAnsi="Arial" w:cs="Arial"/>
          <w:sz w:val="24"/>
          <w:szCs w:val="24"/>
        </w:rPr>
      </w:pPr>
    </w:p>
    <w:p w:rsidR="001A74A6" w:rsidRDefault="001A74A6"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proofErr w:type="gramStart"/>
      <w:r w:rsidRPr="00C27907">
        <w:rPr>
          <w:rFonts w:ascii="Arial" w:hAnsi="Arial" w:cs="Arial"/>
          <w:sz w:val="24"/>
          <w:szCs w:val="24"/>
        </w:rPr>
        <w:t>suas</w:t>
      </w:r>
      <w:proofErr w:type="gramEnd"/>
      <w:r w:rsidRPr="00C27907">
        <w:rPr>
          <w:rFonts w:ascii="Arial" w:hAnsi="Arial" w:cs="Arial"/>
          <w:sz w:val="24"/>
          <w:szCs w:val="24"/>
        </w:rPr>
        <w:t xml:space="preserve">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ED1875" w:rsidRDefault="00ED1875" w:rsidP="003429A4">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proofErr w:type="gramStart"/>
      <w:r w:rsidR="00797610">
        <w:rPr>
          <w:rFonts w:ascii="Arial" w:hAnsi="Arial" w:cs="Arial"/>
          <w:sz w:val="24"/>
          <w:szCs w:val="24"/>
        </w:rPr>
        <w:t xml:space="preserve"> </w:t>
      </w:r>
      <w:r>
        <w:rPr>
          <w:rFonts w:ascii="Arial" w:hAnsi="Arial" w:cs="Arial"/>
          <w:sz w:val="24"/>
          <w:szCs w:val="24"/>
        </w:rPr>
        <w:t xml:space="preserve"> </w:t>
      </w:r>
      <w:proofErr w:type="gramEnd"/>
      <w:r>
        <w:rPr>
          <w:rFonts w:ascii="Arial" w:hAnsi="Arial" w:cs="Arial"/>
          <w:sz w:val="24"/>
          <w:szCs w:val="24"/>
        </w:rPr>
        <w:t xml:space="preserve">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w:t>
      </w:r>
      <w:r w:rsidR="00F5336D" w:rsidRPr="00F5336D">
        <w:rPr>
          <w:rFonts w:ascii="Arial" w:hAnsi="Arial" w:cs="Arial"/>
          <w:sz w:val="24"/>
          <w:szCs w:val="24"/>
        </w:rPr>
        <w:t>Rua Joaquim das Neves, 211 - térreo</w:t>
      </w:r>
      <w:r w:rsidR="00F5336D">
        <w:rPr>
          <w:rFonts w:ascii="Arial" w:hAnsi="Arial" w:cs="Arial"/>
          <w:sz w:val="24"/>
          <w:szCs w:val="24"/>
        </w:rPr>
        <w:t xml:space="preserve"> </w:t>
      </w:r>
      <w:r>
        <w:rPr>
          <w:rFonts w:ascii="Arial" w:hAnsi="Arial" w:cs="Arial"/>
          <w:sz w:val="24"/>
          <w:szCs w:val="24"/>
        </w:rPr>
        <w:t>–</w:t>
      </w:r>
      <w:r w:rsidR="00F636A2">
        <w:rPr>
          <w:rFonts w:ascii="Arial" w:hAnsi="Arial" w:cs="Arial"/>
          <w:sz w:val="24"/>
          <w:szCs w:val="24"/>
        </w:rPr>
        <w:t xml:space="preserve"> </w:t>
      </w:r>
      <w:r>
        <w:rPr>
          <w:rFonts w:ascii="Arial" w:hAnsi="Arial" w:cs="Arial"/>
          <w:sz w:val="24"/>
          <w:szCs w:val="24"/>
        </w:rPr>
        <w:t>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D1875" w:rsidRDefault="00ED1875"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xml:space="preserve">, </w:t>
      </w:r>
      <w:proofErr w:type="gramStart"/>
      <w:r w:rsidRPr="00125A3A">
        <w:rPr>
          <w:rFonts w:ascii="Arial" w:hAnsi="Arial" w:cs="Arial"/>
          <w:sz w:val="24"/>
          <w:szCs w:val="24"/>
        </w:rPr>
        <w:t>sob pena</w:t>
      </w:r>
      <w:proofErr w:type="gramEnd"/>
      <w:r w:rsidRPr="00125A3A">
        <w:rPr>
          <w:rFonts w:ascii="Arial" w:hAnsi="Arial" w:cs="Arial"/>
          <w:sz w:val="24"/>
          <w:szCs w:val="24"/>
        </w:rPr>
        <w:t xml:space="preserve">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w:t>
      </w:r>
      <w:proofErr w:type="gramStart"/>
      <w:r>
        <w:rPr>
          <w:rFonts w:ascii="Arial" w:hAnsi="Arial" w:cs="Arial"/>
          <w:sz w:val="24"/>
          <w:szCs w:val="24"/>
        </w:rPr>
        <w:t>a</w:t>
      </w:r>
      <w:proofErr w:type="gramEnd"/>
      <w:r>
        <w:rPr>
          <w:rFonts w:ascii="Arial" w:hAnsi="Arial" w:cs="Arial"/>
          <w:sz w:val="24"/>
          <w:szCs w:val="24"/>
        </w:rPr>
        <w:t xml:space="preserve"> obra/serviço a serem executados.</w:t>
      </w:r>
    </w:p>
    <w:p w:rsidR="0054232E" w:rsidRDefault="0054232E" w:rsidP="00D41830">
      <w:pPr>
        <w:jc w:val="center"/>
        <w:rPr>
          <w:rFonts w:ascii="Arial" w:hAnsi="Arial" w:cs="Arial"/>
          <w:sz w:val="24"/>
          <w:szCs w:val="24"/>
        </w:rPr>
      </w:pPr>
    </w:p>
    <w:p w:rsidR="00ED1875" w:rsidRDefault="00ED187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a</w:t>
      </w:r>
      <w:proofErr w:type="gramEnd"/>
      <w:r w:rsidRPr="00CA1381">
        <w:rPr>
          <w:rFonts w:ascii="Arial" w:hAnsi="Arial" w:cs="Arial"/>
          <w:sz w:val="24"/>
          <w:szCs w:val="24"/>
        </w:rPr>
        <w:t xml:space="preserve">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não</w:t>
      </w:r>
      <w:proofErr w:type="gramEnd"/>
      <w:r w:rsidRPr="00CA1381">
        <w:rPr>
          <w:rFonts w:ascii="Arial" w:hAnsi="Arial" w:cs="Arial"/>
          <w:sz w:val="24"/>
          <w:szCs w:val="24"/>
        </w:rPr>
        <w:t xml:space="preserve">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proofErr w:type="gramStart"/>
      <w:r w:rsidRPr="00CA1381">
        <w:rPr>
          <w:rFonts w:ascii="Arial" w:hAnsi="Arial" w:cs="Arial"/>
          <w:sz w:val="24"/>
          <w:szCs w:val="24"/>
        </w:rPr>
        <w:t>informar</w:t>
      </w:r>
      <w:proofErr w:type="gramEnd"/>
      <w:r w:rsidRPr="00CA1381">
        <w:rPr>
          <w:rFonts w:ascii="Arial" w:hAnsi="Arial" w:cs="Arial"/>
          <w:sz w:val="24"/>
          <w:szCs w:val="24"/>
        </w:rPr>
        <w:t xml:space="preserve">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lastRenderedPageBreak/>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B15EEA" w:rsidRDefault="00B15EEA"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w:t>
      </w:r>
      <w:proofErr w:type="spellStart"/>
      <w:r w:rsidRPr="000F6E17">
        <w:rPr>
          <w:rFonts w:ascii="Arial" w:hAnsi="Arial" w:cs="Arial"/>
          <w:sz w:val="24"/>
          <w:szCs w:val="24"/>
          <w:lang w:val="pt-BR"/>
        </w:rPr>
        <w:t>nº</w:t>
      </w:r>
      <w:r w:rsidR="000C0DF5" w:rsidRPr="000F6E17">
        <w:rPr>
          <w:rFonts w:ascii="Arial" w:hAnsi="Arial" w:cs="Arial"/>
          <w:sz w:val="24"/>
          <w:szCs w:val="24"/>
          <w:lang w:val="pt-BR"/>
        </w:rPr>
        <w:t>s</w:t>
      </w:r>
      <w:proofErr w:type="spellEnd"/>
      <w:r w:rsidR="00717CA0">
        <w:rPr>
          <w:rFonts w:ascii="Arial" w:hAnsi="Arial" w:cs="Arial"/>
          <w:sz w:val="24"/>
          <w:szCs w:val="24"/>
          <w:lang w:val="pt-BR"/>
        </w:rPr>
        <w:t>. 12.01.15.451.0006-4.4.90.51-99</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4973D4">
        <w:rPr>
          <w:rFonts w:ascii="Arial" w:hAnsi="Arial" w:cs="Arial"/>
          <w:sz w:val="24"/>
          <w:szCs w:val="24"/>
          <w:lang w:val="pt-BR"/>
        </w:rPr>
        <w:t>federais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6D7E58">
        <w:rPr>
          <w:rFonts w:ascii="Arial" w:hAnsi="Arial" w:cs="Arial"/>
          <w:sz w:val="24"/>
          <w:szCs w:val="24"/>
          <w:lang w:val="pt-BR"/>
        </w:rPr>
        <w:t xml:space="preserve">12.01.15.451.0006-4.4.90.51-99 </w:t>
      </w:r>
      <w:r w:rsidR="000E1EAF">
        <w:rPr>
          <w:rFonts w:ascii="Arial" w:hAnsi="Arial" w:cs="Arial"/>
          <w:sz w:val="24"/>
          <w:szCs w:val="24"/>
          <w:lang w:val="pt-BR"/>
        </w:rPr>
        <w:t>(</w:t>
      </w:r>
      <w:r w:rsidR="0040760B">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256D06" w:rsidRDefault="00256D06"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CD6CED">
        <w:rPr>
          <w:rFonts w:ascii="Arial" w:hAnsi="Arial" w:cs="Arial"/>
          <w:sz w:val="24"/>
          <w:szCs w:val="24"/>
          <w:lang w:val="pt-BR"/>
        </w:rPr>
        <w:t>439</w:t>
      </w:r>
      <w:r w:rsidRPr="000629A5">
        <w:rPr>
          <w:rFonts w:ascii="Arial" w:hAnsi="Arial" w:cs="Arial"/>
          <w:sz w:val="24"/>
          <w:szCs w:val="24"/>
          <w:lang w:val="pt-BR"/>
        </w:rPr>
        <w:t xml:space="preserve">, sempre no horário das </w:t>
      </w:r>
      <w:r w:rsidR="00460F9B" w:rsidRPr="000629A5">
        <w:rPr>
          <w:rFonts w:ascii="Arial" w:hAnsi="Arial" w:cs="Arial"/>
          <w:sz w:val="24"/>
          <w:szCs w:val="24"/>
          <w:lang w:val="pt-BR"/>
        </w:rPr>
        <w:t>08h00min</w:t>
      </w:r>
      <w:r w:rsidRPr="000629A5">
        <w:rPr>
          <w:rFonts w:ascii="Arial" w:hAnsi="Arial" w:cs="Arial"/>
          <w:sz w:val="24"/>
          <w:szCs w:val="24"/>
          <w:lang w:val="pt-BR"/>
        </w:rPr>
        <w:t xml:space="preserve"> às </w:t>
      </w:r>
      <w:r w:rsidR="00460F9B" w:rsidRPr="000629A5">
        <w:rPr>
          <w:rFonts w:ascii="Arial" w:hAnsi="Arial" w:cs="Arial"/>
          <w:sz w:val="24"/>
          <w:szCs w:val="24"/>
          <w:lang w:val="pt-BR"/>
        </w:rPr>
        <w:t>17h00min</w:t>
      </w:r>
      <w:r w:rsidRPr="000629A5">
        <w:rPr>
          <w:rFonts w:ascii="Arial" w:hAnsi="Arial" w:cs="Arial"/>
          <w:sz w:val="24"/>
          <w:szCs w:val="24"/>
          <w:lang w:val="pt-BR"/>
        </w:rPr>
        <w:t xml:space="preserve">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1"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256D06" w:rsidRDefault="00256D06"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r w:rsidR="002C0D3B">
        <w:rPr>
          <w:rFonts w:ascii="Arial" w:hAnsi="Arial" w:cs="Arial"/>
          <w:sz w:val="24"/>
          <w:szCs w:val="24"/>
        </w:rPr>
        <w:t>.</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 xml:space="preserve">Aplica-se </w:t>
      </w:r>
      <w:proofErr w:type="gramStart"/>
      <w:r w:rsidRPr="00125A3A">
        <w:rPr>
          <w:rFonts w:ascii="Arial" w:hAnsi="Arial" w:cs="Arial"/>
          <w:sz w:val="24"/>
          <w:szCs w:val="24"/>
        </w:rPr>
        <w:t>à</w:t>
      </w:r>
      <w:proofErr w:type="gramEnd"/>
      <w:r w:rsidRPr="00125A3A">
        <w:rPr>
          <w:rFonts w:ascii="Arial" w:hAnsi="Arial" w:cs="Arial"/>
          <w:sz w:val="24"/>
          <w:szCs w:val="24"/>
        </w:rPr>
        <w:t xml:space="preserve"> presente licitação as seguintes disposições gerais:</w:t>
      </w:r>
    </w:p>
    <w:p w:rsidR="00D41830" w:rsidRDefault="00D41830" w:rsidP="00D41830">
      <w:pPr>
        <w:jc w:val="both"/>
        <w:rPr>
          <w:rFonts w:ascii="Arial" w:hAnsi="Arial" w:cs="Arial"/>
          <w:sz w:val="24"/>
          <w:szCs w:val="24"/>
        </w:rPr>
      </w:pPr>
    </w:p>
    <w:p w:rsidR="00ED187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w:t>
      </w:r>
      <w:proofErr w:type="gramStart"/>
      <w:r w:rsidRPr="00125A3A">
        <w:rPr>
          <w:rFonts w:ascii="Arial" w:hAnsi="Arial" w:cs="Arial"/>
          <w:sz w:val="24"/>
          <w:szCs w:val="24"/>
        </w:rPr>
        <w:t>ou</w:t>
      </w:r>
      <w:proofErr w:type="gramEnd"/>
      <w:r w:rsidRPr="00125A3A">
        <w:rPr>
          <w:rFonts w:ascii="Arial" w:hAnsi="Arial" w:cs="Arial"/>
          <w:sz w:val="24"/>
          <w:szCs w:val="24"/>
        </w:rPr>
        <w:t xml:space="preserve"> </w:t>
      </w:r>
    </w:p>
    <w:p w:rsidR="00490F25" w:rsidRDefault="00490F25" w:rsidP="00D41830">
      <w:pPr>
        <w:jc w:val="both"/>
        <w:rPr>
          <w:rFonts w:ascii="Arial" w:hAnsi="Arial" w:cs="Arial"/>
          <w:sz w:val="24"/>
          <w:szCs w:val="24"/>
        </w:rPr>
      </w:pPr>
    </w:p>
    <w:p w:rsidR="00490F25" w:rsidRDefault="00490F25" w:rsidP="00D41830">
      <w:pPr>
        <w:jc w:val="both"/>
        <w:rPr>
          <w:rFonts w:ascii="Arial" w:hAnsi="Arial" w:cs="Arial"/>
          <w:sz w:val="24"/>
          <w:szCs w:val="24"/>
        </w:rPr>
      </w:pPr>
    </w:p>
    <w:p w:rsidR="00490F25" w:rsidRDefault="00490F2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proofErr w:type="gramStart"/>
      <w:r w:rsidRPr="00125A3A">
        <w:rPr>
          <w:rFonts w:ascii="Arial" w:hAnsi="Arial" w:cs="Arial"/>
          <w:sz w:val="24"/>
          <w:szCs w:val="24"/>
        </w:rPr>
        <w:t>remanescente</w:t>
      </w:r>
      <w:proofErr w:type="gramEnd"/>
      <w:r w:rsidRPr="00125A3A">
        <w:rPr>
          <w:rFonts w:ascii="Arial" w:hAnsi="Arial" w:cs="Arial"/>
          <w:sz w:val="24"/>
          <w:szCs w:val="24"/>
        </w:rPr>
        <w:t xml:space="preserv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Default="00C758E9"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2716CB" w:rsidRDefault="002716CB"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proofErr w:type="gramStart"/>
      <w:r w:rsidR="0050299C" w:rsidRPr="00B01764">
        <w:rPr>
          <w:rFonts w:ascii="Arial" w:hAnsi="Arial" w:cs="Arial"/>
          <w:color w:val="000000"/>
          <w:sz w:val="24"/>
          <w:szCs w:val="24"/>
        </w:rPr>
        <w:t>sob alegação</w:t>
      </w:r>
      <w:proofErr w:type="gramEnd"/>
      <w:r w:rsidR="0050299C" w:rsidRPr="00B01764">
        <w:rPr>
          <w:rFonts w:ascii="Arial" w:hAnsi="Arial" w:cs="Arial"/>
          <w:color w:val="000000"/>
          <w:sz w:val="24"/>
          <w:szCs w:val="24"/>
        </w:rPr>
        <w:t xml:space="preserve">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865960" w:rsidRDefault="00865960" w:rsidP="00865960">
      <w:pPr>
        <w:jc w:val="both"/>
        <w:rPr>
          <w:rFonts w:ascii="Arial" w:hAnsi="Arial" w:cs="Arial"/>
          <w:sz w:val="24"/>
          <w:szCs w:val="24"/>
        </w:rPr>
      </w:pPr>
      <w:r>
        <w:rPr>
          <w:rFonts w:ascii="Arial" w:hAnsi="Arial" w:cs="Arial"/>
          <w:sz w:val="24"/>
          <w:szCs w:val="24"/>
        </w:rPr>
        <w:t xml:space="preserve">20.1.9 - Qualquer documento, tanto do </w:t>
      </w:r>
      <w:r w:rsidR="0085622D">
        <w:rPr>
          <w:rFonts w:ascii="Arial" w:hAnsi="Arial" w:cs="Arial"/>
          <w:sz w:val="24"/>
          <w:szCs w:val="24"/>
        </w:rPr>
        <w:t>c</w:t>
      </w:r>
      <w:r>
        <w:rPr>
          <w:rFonts w:ascii="Arial" w:hAnsi="Arial" w:cs="Arial"/>
          <w:sz w:val="24"/>
          <w:szCs w:val="24"/>
        </w:rPr>
        <w:t xml:space="preserve">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deverão estar acompanhados do original</w:t>
      </w:r>
      <w:r>
        <w:rPr>
          <w:rFonts w:ascii="Arial" w:hAnsi="Arial" w:cs="Arial"/>
          <w:sz w:val="24"/>
          <w:szCs w:val="24"/>
        </w:rPr>
        <w:t xml:space="preserve">, para serem autenticados pela Comissão de Licitação ou funcionário público autorizado, conforme disposto na Lei nº 8.666/93 em seu artigo 32, </w:t>
      </w:r>
      <w:proofErr w:type="gramStart"/>
      <w:r>
        <w:rPr>
          <w:rFonts w:ascii="Arial" w:hAnsi="Arial" w:cs="Arial"/>
          <w:sz w:val="24"/>
          <w:szCs w:val="24"/>
        </w:rPr>
        <w:t>sob pena</w:t>
      </w:r>
      <w:proofErr w:type="gramEnd"/>
      <w:r>
        <w:rPr>
          <w:rFonts w:ascii="Arial" w:hAnsi="Arial" w:cs="Arial"/>
          <w:sz w:val="24"/>
          <w:szCs w:val="24"/>
        </w:rPr>
        <w:t xml:space="preserve"> de desclassificação.</w:t>
      </w:r>
    </w:p>
    <w:p w:rsidR="00865960" w:rsidRDefault="00865960" w:rsidP="00D41830">
      <w:pPr>
        <w:jc w:val="both"/>
        <w:rPr>
          <w:rFonts w:ascii="Arial" w:hAnsi="Arial" w:cs="Arial"/>
          <w:b/>
          <w:sz w:val="24"/>
          <w:szCs w:val="24"/>
        </w:rPr>
      </w:pPr>
    </w:p>
    <w:p w:rsidR="00ED1875" w:rsidRDefault="00ED1875" w:rsidP="00D41830">
      <w:pPr>
        <w:jc w:val="both"/>
        <w:rPr>
          <w:rFonts w:ascii="Arial" w:hAnsi="Arial" w:cs="Arial"/>
          <w:b/>
          <w:sz w:val="24"/>
          <w:szCs w:val="24"/>
        </w:rPr>
      </w:pPr>
    </w:p>
    <w:p w:rsidR="00490F25" w:rsidRDefault="00490F2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ED1875" w:rsidRDefault="00ED1875" w:rsidP="00D41830">
      <w:pPr>
        <w:tabs>
          <w:tab w:val="left" w:pos="10206"/>
        </w:tabs>
        <w:jc w:val="both"/>
        <w:rPr>
          <w:rFonts w:ascii="Arial" w:hAnsi="Arial" w:cs="Arial"/>
          <w:sz w:val="24"/>
          <w:szCs w:val="24"/>
        </w:rPr>
      </w:pPr>
    </w:p>
    <w:p w:rsidR="00490F25" w:rsidRDefault="00490F25" w:rsidP="00D41830">
      <w:pPr>
        <w:jc w:val="both"/>
        <w:rPr>
          <w:rFonts w:ascii="Arial" w:hAnsi="Arial" w:cs="Arial"/>
          <w:sz w:val="24"/>
          <w:szCs w:val="24"/>
        </w:rPr>
      </w:pPr>
    </w:p>
    <w:p w:rsidR="00490F25" w:rsidRDefault="00490F25" w:rsidP="00D41830">
      <w:pPr>
        <w:jc w:val="both"/>
        <w:rPr>
          <w:rFonts w:ascii="Arial" w:hAnsi="Arial" w:cs="Arial"/>
          <w:sz w:val="24"/>
          <w:szCs w:val="24"/>
        </w:rPr>
      </w:pPr>
    </w:p>
    <w:p w:rsidR="00490F25" w:rsidRDefault="00490F25" w:rsidP="00D41830">
      <w:pPr>
        <w:jc w:val="both"/>
        <w:rPr>
          <w:rFonts w:ascii="Arial" w:hAnsi="Arial" w:cs="Arial"/>
          <w:sz w:val="24"/>
          <w:szCs w:val="24"/>
        </w:rPr>
      </w:pPr>
    </w:p>
    <w:p w:rsidR="00490F25" w:rsidRDefault="00490F25" w:rsidP="00D41830">
      <w:pPr>
        <w:jc w:val="both"/>
        <w:rPr>
          <w:rFonts w:ascii="Arial" w:hAnsi="Arial" w:cs="Arial"/>
          <w:sz w:val="24"/>
          <w:szCs w:val="24"/>
        </w:rPr>
      </w:pPr>
    </w:p>
    <w:p w:rsidR="00256D06"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w:t>
      </w:r>
      <w:proofErr w:type="gramStart"/>
      <w:r>
        <w:rPr>
          <w:rFonts w:ascii="Arial" w:hAnsi="Arial" w:cs="Arial"/>
          <w:sz w:val="24"/>
          <w:szCs w:val="24"/>
        </w:rPr>
        <w:t>São</w:t>
      </w:r>
      <w:proofErr w:type="gramEnd"/>
    </w:p>
    <w:p w:rsidR="00D41830" w:rsidRPr="00986B1D" w:rsidRDefault="00D41830" w:rsidP="00D41830">
      <w:pPr>
        <w:jc w:val="both"/>
        <w:rPr>
          <w:rFonts w:ascii="Arial" w:hAnsi="Arial" w:cs="Arial"/>
          <w:sz w:val="24"/>
          <w:szCs w:val="24"/>
        </w:rPr>
      </w:pPr>
      <w:r>
        <w:rPr>
          <w:rFonts w:ascii="Arial" w:hAnsi="Arial" w:cs="Arial"/>
          <w:sz w:val="24"/>
          <w:szCs w:val="24"/>
        </w:rPr>
        <w:t>Paulo</w:t>
      </w:r>
      <w:r w:rsidR="007567E9">
        <w:rPr>
          <w:rFonts w:ascii="Arial" w:hAnsi="Arial" w:cs="Arial"/>
          <w:sz w:val="24"/>
          <w:szCs w:val="24"/>
        </w:rPr>
        <w:t xml:space="preserve"> e da União</w:t>
      </w:r>
      <w:r>
        <w:rPr>
          <w:rFonts w:ascii="Arial" w:hAnsi="Arial" w:cs="Arial"/>
          <w:sz w:val="24"/>
          <w:szCs w:val="24"/>
        </w:rPr>
        <w:t xml:space="preserve">,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081D0A" w:rsidRDefault="00081D0A"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proofErr w:type="gramStart"/>
      <w:r w:rsidR="00492D60">
        <w:rPr>
          <w:rFonts w:ascii="Arial" w:hAnsi="Arial" w:cs="Arial"/>
          <w:sz w:val="24"/>
          <w:szCs w:val="24"/>
        </w:rPr>
        <w:t xml:space="preserve"> </w:t>
      </w:r>
      <w:r w:rsidR="00BE404B">
        <w:rPr>
          <w:rFonts w:ascii="Arial" w:hAnsi="Arial" w:cs="Arial"/>
          <w:sz w:val="24"/>
          <w:szCs w:val="24"/>
        </w:rPr>
        <w:t xml:space="preserve"> </w:t>
      </w:r>
      <w:r w:rsidR="00D15A20">
        <w:rPr>
          <w:rFonts w:ascii="Arial" w:hAnsi="Arial" w:cs="Arial"/>
          <w:sz w:val="24"/>
          <w:szCs w:val="24"/>
        </w:rPr>
        <w:t xml:space="preserve"> </w:t>
      </w:r>
      <w:proofErr w:type="gramEnd"/>
      <w:r w:rsidR="006B690C">
        <w:rPr>
          <w:rFonts w:ascii="Arial" w:hAnsi="Arial" w:cs="Arial"/>
          <w:sz w:val="24"/>
          <w:szCs w:val="24"/>
        </w:rPr>
        <w:t>18</w:t>
      </w:r>
      <w:r w:rsidR="00306A72">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6B690C">
        <w:rPr>
          <w:rFonts w:ascii="Arial" w:hAnsi="Arial" w:cs="Arial"/>
          <w:sz w:val="24"/>
          <w:szCs w:val="24"/>
        </w:rPr>
        <w:t xml:space="preserve">fevereiro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A62785">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ED1875" w:rsidRDefault="00ED1875" w:rsidP="00D41830">
      <w:pPr>
        <w:pStyle w:val="Ttulo3"/>
        <w:tabs>
          <w:tab w:val="left" w:pos="0"/>
        </w:tabs>
        <w:jc w:val="both"/>
        <w:rPr>
          <w:bCs w:val="0"/>
          <w:iCs/>
          <w:szCs w:val="24"/>
        </w:rPr>
      </w:pPr>
    </w:p>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BE404B" w:rsidRPr="00BE404B" w:rsidRDefault="00BE404B" w:rsidP="00BE404B">
      <w:pPr>
        <w:pStyle w:val="Ttulo2"/>
        <w:numPr>
          <w:ilvl w:val="1"/>
          <w:numId w:val="9"/>
        </w:numPr>
        <w:suppressAutoHyphens/>
        <w:spacing w:line="360" w:lineRule="auto"/>
        <w:jc w:val="left"/>
        <w:rPr>
          <w:rFonts w:ascii="Arial" w:hAnsi="Arial" w:cs="Arial"/>
          <w:b w:val="0"/>
          <w:bCs w:val="0"/>
          <w:sz w:val="24"/>
          <w:szCs w:val="24"/>
        </w:rPr>
      </w:pPr>
    </w:p>
    <w:p w:rsidR="00BE404B" w:rsidRDefault="00BE404B" w:rsidP="00BE404B">
      <w:pPr>
        <w:pStyle w:val="Ttulo2"/>
        <w:numPr>
          <w:ilvl w:val="1"/>
          <w:numId w:val="9"/>
        </w:numPr>
        <w:suppressAutoHyphens/>
        <w:spacing w:line="360" w:lineRule="auto"/>
        <w:jc w:val="left"/>
        <w:rPr>
          <w:rFonts w:ascii="Arial" w:hAnsi="Arial" w:cs="Arial"/>
          <w:b w:val="0"/>
          <w:bCs w:val="0"/>
          <w:sz w:val="24"/>
          <w:szCs w:val="24"/>
        </w:rPr>
      </w:pPr>
      <w:r>
        <w:rPr>
          <w:rFonts w:ascii="Arial" w:hAnsi="Arial" w:cs="Arial"/>
          <w:b w:val="0"/>
          <w:sz w:val="24"/>
          <w:szCs w:val="24"/>
        </w:rPr>
        <w:t>Eliana dos Santos Soares Santana</w:t>
      </w:r>
      <w:r>
        <w:rPr>
          <w:rFonts w:ascii="Arial" w:hAnsi="Arial" w:cs="Arial"/>
          <w:sz w:val="24"/>
          <w:szCs w:val="24"/>
        </w:rPr>
        <w:t xml:space="preserve"> </w:t>
      </w:r>
      <w:r>
        <w:rPr>
          <w:rFonts w:ascii="Arial" w:hAnsi="Arial" w:cs="Arial"/>
          <w:b w:val="0"/>
          <w:sz w:val="24"/>
          <w:szCs w:val="24"/>
        </w:rPr>
        <w:t xml:space="preserve">– Presidente </w:t>
      </w: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rPr>
          <w:rFonts w:ascii="Arial" w:hAnsi="Arial" w:cs="Arial"/>
          <w:sz w:val="24"/>
          <w:szCs w:val="24"/>
        </w:rPr>
      </w:pPr>
      <w:proofErr w:type="spellStart"/>
      <w:r>
        <w:rPr>
          <w:rFonts w:ascii="Arial" w:hAnsi="Arial" w:cs="Arial"/>
          <w:sz w:val="24"/>
          <w:szCs w:val="24"/>
        </w:rPr>
        <w:t>Leydiane</w:t>
      </w:r>
      <w:proofErr w:type="spellEnd"/>
      <w:r>
        <w:rPr>
          <w:rFonts w:ascii="Arial" w:hAnsi="Arial" w:cs="Arial"/>
          <w:sz w:val="24"/>
          <w:szCs w:val="24"/>
        </w:rPr>
        <w:t xml:space="preserve"> Ferreira dos Santos – Membro</w:t>
      </w:r>
      <w:proofErr w:type="gramStart"/>
      <w:r>
        <w:rPr>
          <w:rFonts w:ascii="Arial" w:hAnsi="Arial" w:cs="Arial"/>
          <w:sz w:val="24"/>
          <w:szCs w:val="24"/>
        </w:rPr>
        <w:t xml:space="preserve">  </w:t>
      </w:r>
    </w:p>
    <w:p w:rsidR="00BE404B" w:rsidRDefault="00BE404B" w:rsidP="00BE404B">
      <w:pPr>
        <w:spacing w:line="360" w:lineRule="auto"/>
        <w:rPr>
          <w:rFonts w:ascii="Arial" w:hAnsi="Arial" w:cs="Arial"/>
          <w:sz w:val="24"/>
          <w:szCs w:val="24"/>
        </w:rPr>
      </w:pPr>
      <w:proofErr w:type="gramEnd"/>
    </w:p>
    <w:p w:rsidR="00BE404B" w:rsidRDefault="00BE404B" w:rsidP="00BE404B">
      <w:pPr>
        <w:spacing w:line="360" w:lineRule="auto"/>
        <w:rPr>
          <w:rFonts w:ascii="Arial" w:hAnsi="Arial" w:cs="Arial"/>
          <w:sz w:val="24"/>
          <w:szCs w:val="24"/>
        </w:rPr>
      </w:pPr>
    </w:p>
    <w:p w:rsidR="00BE404B" w:rsidRDefault="00BE404B" w:rsidP="00BE404B">
      <w:pPr>
        <w:spacing w:line="360" w:lineRule="auto"/>
        <w:jc w:val="both"/>
        <w:rPr>
          <w:rFonts w:ascii="Arial" w:hAnsi="Arial" w:cs="Arial"/>
          <w:sz w:val="24"/>
          <w:szCs w:val="24"/>
        </w:rPr>
      </w:pPr>
      <w:r>
        <w:rPr>
          <w:rFonts w:ascii="Arial" w:hAnsi="Arial" w:cs="Arial"/>
          <w:sz w:val="24"/>
          <w:szCs w:val="24"/>
        </w:rPr>
        <w:t xml:space="preserve">Bruna Valença </w:t>
      </w:r>
      <w:proofErr w:type="spellStart"/>
      <w:r>
        <w:rPr>
          <w:rFonts w:ascii="Arial" w:hAnsi="Arial" w:cs="Arial"/>
          <w:sz w:val="24"/>
          <w:szCs w:val="24"/>
        </w:rPr>
        <w:t>Mallorga</w:t>
      </w:r>
      <w:proofErr w:type="spellEnd"/>
      <w:r>
        <w:rPr>
          <w:rFonts w:ascii="Arial" w:hAnsi="Arial" w:cs="Arial"/>
          <w:sz w:val="24"/>
          <w:szCs w:val="24"/>
        </w:rPr>
        <w:t xml:space="preserve">– Membro </w:t>
      </w: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jc w:val="both"/>
        <w:rPr>
          <w:rFonts w:ascii="Arial" w:hAnsi="Arial" w:cs="Arial"/>
          <w:sz w:val="24"/>
          <w:szCs w:val="24"/>
        </w:rPr>
      </w:pPr>
    </w:p>
    <w:p w:rsidR="00BE404B" w:rsidRDefault="00BE404B" w:rsidP="00BE404B">
      <w:pPr>
        <w:spacing w:line="360" w:lineRule="auto"/>
        <w:rPr>
          <w:rFonts w:ascii="Arial" w:hAnsi="Arial" w:cs="Arial"/>
          <w:sz w:val="24"/>
          <w:szCs w:val="24"/>
        </w:rPr>
      </w:pPr>
      <w:r>
        <w:rPr>
          <w:rFonts w:ascii="Arial" w:hAnsi="Arial" w:cs="Arial"/>
          <w:sz w:val="24"/>
          <w:szCs w:val="24"/>
        </w:rPr>
        <w:t xml:space="preserve">Fernando Pereira da Silva – Membro </w:t>
      </w:r>
    </w:p>
    <w:p w:rsidR="00BE404B" w:rsidRDefault="00BE404B" w:rsidP="00BE404B">
      <w:pPr>
        <w:jc w:val="center"/>
        <w:rPr>
          <w:rFonts w:ascii="Arial" w:hAnsi="Arial" w:cs="Arial"/>
          <w:b/>
          <w:bCs/>
          <w:sz w:val="36"/>
          <w:szCs w:val="36"/>
        </w:rPr>
      </w:pPr>
    </w:p>
    <w:p w:rsidR="00BE404B" w:rsidRDefault="00BE404B" w:rsidP="00BE404B">
      <w:pPr>
        <w:jc w:val="center"/>
        <w:rPr>
          <w:rFonts w:ascii="Arial" w:hAnsi="Arial" w:cs="Arial"/>
          <w:b/>
          <w:bCs/>
          <w:sz w:val="36"/>
          <w:szCs w:val="36"/>
        </w:rPr>
      </w:pPr>
    </w:p>
    <w:p w:rsidR="00BE404B" w:rsidRDefault="00BE404B" w:rsidP="00BE404B">
      <w:pPr>
        <w:spacing w:line="360" w:lineRule="auto"/>
        <w:jc w:val="both"/>
        <w:rPr>
          <w:rFonts w:ascii="Arial" w:hAnsi="Arial" w:cs="Arial"/>
          <w:sz w:val="24"/>
          <w:szCs w:val="24"/>
        </w:rPr>
      </w:pPr>
      <w:r>
        <w:rPr>
          <w:rFonts w:ascii="Arial" w:hAnsi="Arial" w:cs="Arial"/>
          <w:sz w:val="24"/>
          <w:szCs w:val="24"/>
        </w:rPr>
        <w:t>Pietro Vincenzo - Secretário</w:t>
      </w:r>
    </w:p>
    <w:p w:rsidR="00081D0A" w:rsidRDefault="00081D0A" w:rsidP="00D41830">
      <w:pPr>
        <w:pStyle w:val="Cabealho"/>
        <w:tabs>
          <w:tab w:val="left" w:pos="0"/>
        </w:tabs>
        <w:jc w:val="both"/>
        <w:rPr>
          <w:rFonts w:ascii="Arial" w:hAnsi="Arial" w:cs="Arial"/>
          <w:sz w:val="24"/>
          <w:szCs w:val="24"/>
          <w:lang w:val="pt-BR"/>
        </w:rPr>
      </w:pPr>
    </w:p>
    <w:p w:rsidR="00A15DBB" w:rsidRDefault="00A15DBB" w:rsidP="00A15DBB">
      <w:pPr>
        <w:jc w:val="center"/>
        <w:rPr>
          <w:rFonts w:ascii="Arial" w:hAnsi="Arial" w:cs="Arial"/>
          <w:b/>
          <w:bCs/>
          <w:sz w:val="36"/>
          <w:szCs w:val="36"/>
        </w:rPr>
      </w:pPr>
    </w:p>
    <w:p w:rsidR="00081D0A" w:rsidRDefault="00081D0A" w:rsidP="00A15DBB">
      <w:pPr>
        <w:jc w:val="center"/>
        <w:rPr>
          <w:rFonts w:ascii="Arial" w:hAnsi="Arial" w:cs="Arial"/>
          <w:b/>
          <w:bCs/>
          <w:sz w:val="36"/>
          <w:szCs w:val="36"/>
        </w:rPr>
      </w:pP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ED1875" w:rsidRDefault="00ED1875" w:rsidP="00D41830">
      <w:pPr>
        <w:spacing w:after="120"/>
        <w:ind w:left="284" w:right="227"/>
        <w:jc w:val="center"/>
        <w:rPr>
          <w:rFonts w:ascii="Arial" w:hAnsi="Arial" w:cs="Arial"/>
          <w:b/>
          <w:sz w:val="36"/>
          <w:szCs w:val="36"/>
        </w:rPr>
      </w:pPr>
    </w:p>
    <w:p w:rsidR="00ED1875" w:rsidRDefault="00ED1875" w:rsidP="00D41830">
      <w:pPr>
        <w:spacing w:after="120"/>
        <w:ind w:left="284" w:right="227"/>
        <w:jc w:val="center"/>
        <w:rPr>
          <w:rFonts w:ascii="Arial" w:hAnsi="Arial" w:cs="Arial"/>
          <w:b/>
          <w:sz w:val="36"/>
          <w:szCs w:val="36"/>
        </w:rPr>
      </w:pPr>
    </w:p>
    <w:p w:rsidR="00025287" w:rsidRDefault="00025287" w:rsidP="0024260B">
      <w:pPr>
        <w:spacing w:after="120"/>
        <w:ind w:right="227"/>
        <w:jc w:val="center"/>
        <w:rPr>
          <w:rFonts w:ascii="Arial" w:hAnsi="Arial" w:cs="Arial"/>
          <w:b/>
          <w:sz w:val="36"/>
          <w:szCs w:val="36"/>
        </w:rPr>
      </w:pPr>
    </w:p>
    <w:p w:rsidR="00025287" w:rsidRDefault="00025287" w:rsidP="0024260B">
      <w:pPr>
        <w:spacing w:after="120"/>
        <w:ind w:right="227"/>
        <w:jc w:val="center"/>
        <w:rPr>
          <w:rFonts w:ascii="Arial" w:hAnsi="Arial" w:cs="Arial"/>
          <w:b/>
          <w:sz w:val="36"/>
          <w:szCs w:val="36"/>
        </w:rPr>
      </w:pPr>
    </w:p>
    <w:p w:rsidR="00025287" w:rsidRDefault="00025287" w:rsidP="0024260B">
      <w:pPr>
        <w:spacing w:after="120"/>
        <w:ind w:right="227"/>
        <w:jc w:val="center"/>
        <w:rPr>
          <w:rFonts w:ascii="Arial" w:hAnsi="Arial" w:cs="Arial"/>
          <w:b/>
          <w:sz w:val="36"/>
          <w:szCs w:val="36"/>
        </w:rPr>
      </w:pPr>
    </w:p>
    <w:p w:rsidR="00025287" w:rsidRDefault="00025287" w:rsidP="0024260B">
      <w:pPr>
        <w:spacing w:after="120"/>
        <w:ind w:right="227"/>
        <w:jc w:val="center"/>
        <w:rPr>
          <w:rFonts w:ascii="Arial" w:hAnsi="Arial" w:cs="Arial"/>
          <w:b/>
          <w:sz w:val="36"/>
          <w:szCs w:val="36"/>
        </w:rPr>
      </w:pPr>
    </w:p>
    <w:p w:rsidR="00D41830" w:rsidRDefault="00D41830" w:rsidP="0024260B">
      <w:pPr>
        <w:spacing w:after="120"/>
        <w:ind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w:t>
      </w:r>
      <w:proofErr w:type="gramStart"/>
      <w:r>
        <w:rPr>
          <w:rFonts w:ascii="Arial" w:hAnsi="Arial" w:cs="Arial"/>
          <w:b/>
          <w:sz w:val="36"/>
          <w:szCs w:val="36"/>
        </w:rPr>
        <w:t>FINANCEIRO</w:t>
      </w:r>
      <w:proofErr w:type="gramEnd"/>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24260B">
      <w:pPr>
        <w:spacing w:after="120"/>
        <w:ind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925666" w:rsidRDefault="00925666" w:rsidP="00D41830">
      <w:pPr>
        <w:spacing w:after="120"/>
        <w:ind w:left="284" w:right="227"/>
        <w:jc w:val="center"/>
        <w:rPr>
          <w:rFonts w:ascii="Arial" w:hAnsi="Arial" w:cs="Arial"/>
          <w:b/>
        </w:rPr>
      </w:pPr>
    </w:p>
    <w:p w:rsidR="00971D37" w:rsidRDefault="00971D37" w:rsidP="00D41830">
      <w:pPr>
        <w:spacing w:after="120"/>
        <w:ind w:left="284" w:right="227"/>
        <w:jc w:val="center"/>
        <w:rPr>
          <w:rFonts w:ascii="Arial" w:hAnsi="Arial" w:cs="Arial"/>
          <w:b/>
        </w:rPr>
      </w:pPr>
    </w:p>
    <w:p w:rsidR="00971D37" w:rsidRDefault="00971D37" w:rsidP="00D41830">
      <w:pPr>
        <w:spacing w:after="120"/>
        <w:ind w:left="284" w:right="227"/>
        <w:jc w:val="center"/>
        <w:rPr>
          <w:rFonts w:ascii="Arial" w:hAnsi="Arial" w:cs="Arial"/>
          <w:b/>
        </w:rPr>
      </w:pPr>
    </w:p>
    <w:p w:rsidR="00A66A70" w:rsidRDefault="00A66A70"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sidRPr="00AC1C15">
        <w:rPr>
          <w:rFonts w:ascii="Arial" w:hAnsi="Arial"/>
          <w:sz w:val="24"/>
          <w:szCs w:val="24"/>
        </w:rPr>
        <w:t xml:space="preserve">de                   </w:t>
      </w:r>
      <w:proofErr w:type="spellStart"/>
      <w:r w:rsidRPr="00AC1C15">
        <w:rPr>
          <w:rFonts w:ascii="Arial" w:hAnsi="Arial"/>
          <w:sz w:val="24"/>
          <w:szCs w:val="24"/>
        </w:rPr>
        <w:t>de</w:t>
      </w:r>
      <w:proofErr w:type="spellEnd"/>
      <w:proofErr w:type="gramEnd"/>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971D37" w:rsidRPr="00971D37">
        <w:rPr>
          <w:rFonts w:ascii="Arial" w:hAnsi="Arial" w:cs="Arial"/>
          <w:bCs/>
          <w:sz w:val="24"/>
          <w:szCs w:val="24"/>
        </w:rPr>
        <w:t>2563</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943296">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906DAB">
        <w:rPr>
          <w:rFonts w:ascii="Arial" w:hAnsi="Arial"/>
          <w:sz w:val="24"/>
          <w:szCs w:val="24"/>
        </w:rPr>
        <w:t xml:space="preserve">10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943296">
        <w:rPr>
          <w:rFonts w:ascii="Arial" w:hAnsi="Arial"/>
          <w:sz w:val="24"/>
          <w:szCs w:val="24"/>
        </w:rPr>
        <w:t>2</w:t>
      </w:r>
    </w:p>
    <w:p w:rsidR="002C260C" w:rsidRDefault="002C260C" w:rsidP="00D41830">
      <w:pPr>
        <w:spacing w:after="120"/>
        <w:ind w:right="227"/>
        <w:jc w:val="both"/>
        <w:rPr>
          <w:rFonts w:ascii="Arial" w:hAnsi="Arial"/>
          <w:sz w:val="24"/>
          <w:szCs w:val="24"/>
        </w:rPr>
      </w:pPr>
    </w:p>
    <w:p w:rsidR="00636573" w:rsidRPr="00636573" w:rsidRDefault="00D41830" w:rsidP="00636573">
      <w:pPr>
        <w:pStyle w:val="western"/>
        <w:spacing w:before="278" w:beforeAutospacing="0" w:after="0" w:line="276" w:lineRule="auto"/>
        <w:jc w:val="both"/>
        <w:rPr>
          <w:rFonts w:ascii="Arial" w:hAnsi="Arial" w:cs="Arial"/>
          <w:sz w:val="22"/>
        </w:rPr>
      </w:pPr>
      <w:r w:rsidRPr="00CD1417">
        <w:rPr>
          <w:rFonts w:ascii="Arial" w:hAnsi="Arial" w:cs="Arial"/>
        </w:rPr>
        <w:t>Objeto:</w:t>
      </w:r>
      <w:r w:rsidR="00081A5A">
        <w:rPr>
          <w:rFonts w:ascii="Arial" w:hAnsi="Arial" w:cs="Arial"/>
        </w:rPr>
        <w:t xml:space="preserve"> </w:t>
      </w:r>
      <w:r w:rsidR="00A66A70">
        <w:rPr>
          <w:rFonts w:ascii="Arial" w:hAnsi="Arial" w:cs="Arial"/>
          <w:bCs/>
        </w:rPr>
        <w:t>C</w:t>
      </w:r>
      <w:r w:rsidR="00A66A70" w:rsidRPr="00017F5F">
        <w:rPr>
          <w:rFonts w:ascii="Arial" w:hAnsi="Arial" w:cs="Arial"/>
          <w:bCs/>
        </w:rPr>
        <w:t>ontratação de empresa especializada para revitalização do Parque Jandaia</w:t>
      </w:r>
      <w:r w:rsidR="00341371">
        <w:rPr>
          <w:rFonts w:ascii="Arial" w:hAnsi="Arial" w:cs="Arial"/>
          <w:bCs/>
        </w:rPr>
        <w:t xml:space="preserve"> no município de Carapicuíba</w:t>
      </w:r>
      <w:r w:rsidR="00636573" w:rsidRPr="00636573">
        <w:rPr>
          <w:rFonts w:ascii="Arial" w:hAnsi="Arial" w:cs="Arial"/>
          <w:bCs/>
          <w:sz w:val="22"/>
        </w:rPr>
        <w:t>.</w:t>
      </w:r>
    </w:p>
    <w:p w:rsidR="00D41830" w:rsidRDefault="00D41830" w:rsidP="00636573">
      <w:pPr>
        <w:pStyle w:val="Corpodetexto"/>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 xml:space="preserve">Apresentamos e submetemos à apreciação de </w:t>
      </w:r>
      <w:proofErr w:type="spellStart"/>
      <w:r w:rsidRPr="00AC1C15">
        <w:rPr>
          <w:rFonts w:ascii="Arial" w:hAnsi="Arial"/>
          <w:sz w:val="24"/>
          <w:szCs w:val="24"/>
        </w:rPr>
        <w:t>Vªs</w:t>
      </w:r>
      <w:proofErr w:type="spellEnd"/>
      <w:r w:rsidR="00383433">
        <w:rPr>
          <w:rFonts w:ascii="Arial" w:hAnsi="Arial"/>
          <w:sz w:val="24"/>
          <w:szCs w:val="24"/>
        </w:rPr>
        <w:t xml:space="preserve">. </w:t>
      </w:r>
      <w:proofErr w:type="spellStart"/>
      <w:r w:rsidRPr="00AC1C15">
        <w:rPr>
          <w:rFonts w:ascii="Arial" w:hAnsi="Arial"/>
          <w:sz w:val="24"/>
          <w:szCs w:val="24"/>
        </w:rPr>
        <w:t>Sªs</w:t>
      </w:r>
      <w:proofErr w:type="spellEnd"/>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075BF3" w:rsidRDefault="00D41830" w:rsidP="00075BF3">
      <w:pPr>
        <w:spacing w:after="50"/>
        <w:ind w:right="227"/>
        <w:jc w:val="both"/>
        <w:rPr>
          <w:rFonts w:ascii="Arial" w:hAnsi="Arial"/>
          <w:sz w:val="24"/>
          <w:szCs w:val="24"/>
        </w:rPr>
      </w:pPr>
      <w:r w:rsidRPr="00AC1C15">
        <w:rPr>
          <w:rFonts w:ascii="Arial" w:hAnsi="Arial"/>
          <w:sz w:val="24"/>
          <w:szCs w:val="24"/>
        </w:rPr>
        <w:t>Valor total da proposta</w:t>
      </w:r>
      <w:r w:rsidR="00386367">
        <w:rPr>
          <w:rFonts w:ascii="Arial" w:hAnsi="Arial"/>
          <w:sz w:val="24"/>
          <w:szCs w:val="24"/>
        </w:rPr>
        <w:t>:</w:t>
      </w:r>
      <w:proofErr w:type="gramStart"/>
      <w:r w:rsidR="00386367">
        <w:rPr>
          <w:rFonts w:ascii="Arial" w:hAnsi="Arial"/>
          <w:sz w:val="24"/>
          <w:szCs w:val="24"/>
        </w:rPr>
        <w:t xml:space="preserve"> </w:t>
      </w:r>
      <w:r w:rsidRPr="00AC1C15">
        <w:rPr>
          <w:rFonts w:ascii="Arial" w:hAnsi="Arial"/>
          <w:sz w:val="24"/>
          <w:szCs w:val="24"/>
        </w:rPr>
        <w:t xml:space="preserve"> </w:t>
      </w:r>
      <w:proofErr w:type="gramEnd"/>
      <w:r w:rsidR="00075BF3" w:rsidRPr="00AC1C15">
        <w:rPr>
          <w:rFonts w:ascii="Arial" w:hAnsi="Arial"/>
          <w:sz w:val="24"/>
          <w:szCs w:val="24"/>
        </w:rPr>
        <w:t>R$</w:t>
      </w:r>
      <w:r w:rsidR="00386367">
        <w:rPr>
          <w:rFonts w:ascii="Arial" w:hAnsi="Arial"/>
          <w:sz w:val="24"/>
          <w:szCs w:val="24"/>
        </w:rPr>
        <w:t xml:space="preserve">                 </w:t>
      </w:r>
      <w:r w:rsidR="00075BF3">
        <w:rPr>
          <w:rFonts w:ascii="Arial" w:hAnsi="Arial"/>
          <w:sz w:val="24"/>
          <w:szCs w:val="24"/>
        </w:rPr>
        <w:t xml:space="preserve"> (</w:t>
      </w:r>
      <w:r w:rsidR="00386367">
        <w:rPr>
          <w:rFonts w:ascii="Arial" w:hAnsi="Arial"/>
          <w:sz w:val="24"/>
          <w:szCs w:val="24"/>
        </w:rPr>
        <w:t xml:space="preserve">                                                       </w:t>
      </w:r>
      <w:r w:rsidR="00075BF3">
        <w:rPr>
          <w:rFonts w:ascii="Arial" w:hAnsi="Arial"/>
          <w:sz w:val="24"/>
          <w:szCs w:val="24"/>
        </w:rPr>
        <w:t>).</w:t>
      </w:r>
    </w:p>
    <w:p w:rsidR="00D41830" w:rsidRDefault="00D41830" w:rsidP="00D41830">
      <w:pPr>
        <w:spacing w:after="50"/>
        <w:ind w:right="227"/>
        <w:jc w:val="both"/>
        <w:rPr>
          <w:rFonts w:ascii="Arial" w:hAnsi="Arial"/>
          <w:sz w:val="24"/>
          <w:szCs w:val="24"/>
        </w:rPr>
      </w:pP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0A2422">
        <w:rPr>
          <w:rFonts w:ascii="Arial" w:hAnsi="Arial" w:cs="Arial"/>
          <w:sz w:val="24"/>
          <w:szCs w:val="24"/>
        </w:rPr>
        <w:t>1</w:t>
      </w:r>
      <w:r w:rsidR="007A4A87">
        <w:rPr>
          <w:rFonts w:ascii="Arial" w:hAnsi="Arial" w:cs="Arial"/>
          <w:sz w:val="24"/>
          <w:szCs w:val="24"/>
        </w:rPr>
        <w:t>8</w:t>
      </w:r>
      <w:r w:rsidR="000A2422">
        <w:rPr>
          <w:rFonts w:ascii="Arial" w:hAnsi="Arial" w:cs="Arial"/>
          <w:sz w:val="24"/>
          <w:szCs w:val="24"/>
        </w:rPr>
        <w:t>0</w:t>
      </w:r>
      <w:r w:rsidR="003F63AB">
        <w:rPr>
          <w:rFonts w:ascii="Arial" w:hAnsi="Arial" w:cs="Arial"/>
          <w:sz w:val="24"/>
          <w:szCs w:val="24"/>
        </w:rPr>
        <w:t xml:space="preserve"> </w:t>
      </w:r>
      <w:r w:rsidR="003F63AB" w:rsidRPr="00742FF4">
        <w:rPr>
          <w:rFonts w:ascii="Arial" w:hAnsi="Arial" w:cs="Arial"/>
          <w:sz w:val="24"/>
          <w:szCs w:val="24"/>
        </w:rPr>
        <w:t>(</w:t>
      </w:r>
      <w:r w:rsidR="000A2422">
        <w:rPr>
          <w:rFonts w:ascii="Arial" w:hAnsi="Arial" w:cs="Arial"/>
          <w:sz w:val="24"/>
          <w:szCs w:val="24"/>
        </w:rPr>
        <w:t xml:space="preserve">cento e </w:t>
      </w:r>
      <w:r w:rsidR="007A4A87">
        <w:rPr>
          <w:rFonts w:ascii="Arial" w:hAnsi="Arial" w:cs="Arial"/>
          <w:sz w:val="24"/>
          <w:szCs w:val="24"/>
        </w:rPr>
        <w:t>oitenta</w:t>
      </w:r>
      <w:r w:rsidR="003F63AB" w:rsidRPr="00742FF4">
        <w:rPr>
          <w:rFonts w:ascii="Arial" w:hAnsi="Arial" w:cs="Arial"/>
          <w:sz w:val="24"/>
          <w:szCs w:val="24"/>
        </w:rPr>
        <w:t>)</w:t>
      </w:r>
      <w:r w:rsidR="00B36F7C" w:rsidRPr="00742FF4">
        <w:rPr>
          <w:rFonts w:ascii="Arial" w:hAnsi="Arial" w:cs="Arial"/>
          <w:sz w:val="24"/>
          <w:szCs w:val="24"/>
        </w:rPr>
        <w:t xml:space="preserve"> </w:t>
      </w:r>
      <w:r w:rsidR="00EA485D">
        <w:rPr>
          <w:rFonts w:ascii="Arial" w:hAnsi="Arial" w:cs="Arial"/>
          <w:sz w:val="24"/>
          <w:szCs w:val="24"/>
        </w:rPr>
        <w:t>dia</w:t>
      </w:r>
      <w:r w:rsidR="00DF5111">
        <w:rPr>
          <w:rFonts w:ascii="Arial" w:hAnsi="Arial" w:cs="Arial"/>
          <w:sz w:val="24"/>
          <w:szCs w:val="24"/>
        </w:rPr>
        <w:t>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 xml:space="preserve">O prazo de validade da proposta de preços é de _____ </w:t>
      </w:r>
      <w:proofErr w:type="gramStart"/>
      <w:r w:rsidRPr="00AC1C15">
        <w:rPr>
          <w:rFonts w:ascii="Arial" w:hAnsi="Arial"/>
          <w:sz w:val="24"/>
          <w:szCs w:val="24"/>
        </w:rPr>
        <w:t xml:space="preserve">(                      </w:t>
      </w:r>
      <w:proofErr w:type="gramEnd"/>
      <w:r w:rsidRPr="00AC1C15">
        <w:rPr>
          <w:rFonts w:ascii="Arial" w:hAnsi="Arial"/>
          <w:sz w:val="24"/>
          <w:szCs w:val="24"/>
        </w:rPr>
        <w:t>)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9E6494" w:rsidRDefault="009E6494" w:rsidP="009E6494">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 (</w:t>
      </w:r>
      <w:r w:rsidRPr="00CA17A2">
        <w:rPr>
          <w:rFonts w:ascii="Arial" w:hAnsi="Arial" w:cs="Arial"/>
          <w:b/>
          <w:sz w:val="24"/>
          <w:szCs w:val="24"/>
          <w:u w:val="single"/>
        </w:rPr>
        <w:t>conforme acórdão TCU 3938/2013</w:t>
      </w:r>
      <w:r w:rsidRPr="00CA17A2">
        <w:rPr>
          <w:rFonts w:ascii="Arial" w:hAnsi="Arial" w:cs="Arial"/>
          <w:b/>
          <w:sz w:val="24"/>
          <w:szCs w:val="24"/>
        </w:rPr>
        <w:t>)</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proofErr w:type="gramStart"/>
      <w:r w:rsidRPr="007969BE">
        <w:rPr>
          <w:rFonts w:ascii="Arial" w:hAnsi="Arial"/>
          <w:b/>
          <w:sz w:val="24"/>
          <w:szCs w:val="24"/>
          <w:u w:val="single"/>
        </w:rPr>
        <w:t>sob pena</w:t>
      </w:r>
      <w:proofErr w:type="gramEnd"/>
      <w:r w:rsidRPr="007969BE">
        <w:rPr>
          <w:rFonts w:ascii="Arial" w:hAnsi="Arial"/>
          <w:b/>
          <w:sz w:val="24"/>
          <w:szCs w:val="24"/>
          <w:u w:val="single"/>
        </w:rPr>
        <w:t xml:space="preserve">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971D37" w:rsidRPr="00971D37">
        <w:rPr>
          <w:rFonts w:ascii="Arial" w:hAnsi="Arial" w:cs="Arial"/>
          <w:bCs/>
          <w:sz w:val="24"/>
          <w:szCs w:val="24"/>
        </w:rPr>
        <w:t>2563</w:t>
      </w:r>
      <w:r w:rsidR="00997FF5" w:rsidRPr="00997FF5">
        <w:rPr>
          <w:rFonts w:ascii="Arial" w:hAnsi="Arial" w:cs="Arial"/>
          <w:bCs/>
          <w:sz w:val="24"/>
          <w:szCs w:val="24"/>
        </w:rPr>
        <w:t xml:space="preserve"> / 20</w:t>
      </w:r>
      <w:r w:rsidR="007C6785">
        <w:rPr>
          <w:rFonts w:ascii="Arial" w:hAnsi="Arial" w:cs="Arial"/>
          <w:bCs/>
          <w:sz w:val="24"/>
          <w:szCs w:val="24"/>
        </w:rPr>
        <w:t>2</w:t>
      </w:r>
      <w:r w:rsidR="00A670A2">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proofErr w:type="gramStart"/>
      <w:r w:rsidR="00EE1A89">
        <w:rPr>
          <w:rFonts w:ascii="Arial" w:hAnsi="Arial"/>
          <w:sz w:val="24"/>
          <w:szCs w:val="24"/>
        </w:rPr>
        <w:t xml:space="preserve">  </w:t>
      </w:r>
      <w:proofErr w:type="gramEnd"/>
      <w:r w:rsidR="00314E0F">
        <w:rPr>
          <w:rFonts w:ascii="Arial" w:hAnsi="Arial"/>
          <w:sz w:val="24"/>
          <w:szCs w:val="24"/>
        </w:rPr>
        <w:t>10</w:t>
      </w:r>
      <w:r w:rsidR="00F13F2B">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A670A2">
        <w:rPr>
          <w:rFonts w:ascii="Arial" w:hAnsi="Arial"/>
          <w:sz w:val="24"/>
          <w:szCs w:val="24"/>
        </w:rPr>
        <w:t xml:space="preserve">2 </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152A1A" w:rsidRPr="00636573" w:rsidRDefault="00D41830" w:rsidP="00152A1A">
      <w:pPr>
        <w:pStyle w:val="western"/>
        <w:spacing w:before="278" w:beforeAutospacing="0" w:after="0" w:line="276" w:lineRule="auto"/>
        <w:jc w:val="both"/>
        <w:rPr>
          <w:rFonts w:ascii="Arial" w:hAnsi="Arial" w:cs="Arial"/>
          <w:sz w:val="22"/>
        </w:rPr>
      </w:pPr>
      <w:r w:rsidRPr="00CD1417">
        <w:rPr>
          <w:rFonts w:ascii="Arial" w:hAnsi="Arial" w:cs="Arial"/>
        </w:rPr>
        <w:t>Objeto:</w:t>
      </w:r>
      <w:r w:rsidR="008D2047" w:rsidRPr="004728A6">
        <w:rPr>
          <w:rFonts w:ascii="Arial" w:hAnsi="Arial" w:cs="Arial"/>
          <w:bCs/>
        </w:rPr>
        <w:t xml:space="preserve"> </w:t>
      </w:r>
      <w:r w:rsidR="00BA378B">
        <w:rPr>
          <w:rFonts w:ascii="Arial" w:hAnsi="Arial" w:cs="Arial"/>
          <w:bCs/>
        </w:rPr>
        <w:t>C</w:t>
      </w:r>
      <w:r w:rsidR="00BA378B" w:rsidRPr="00017F5F">
        <w:rPr>
          <w:rFonts w:ascii="Arial" w:hAnsi="Arial" w:cs="Arial"/>
          <w:bCs/>
        </w:rPr>
        <w:t>ontratação de empresa especializada para revitalização do Parque Jandaia</w:t>
      </w:r>
      <w:r w:rsidR="00BA378B">
        <w:rPr>
          <w:rFonts w:ascii="Arial" w:hAnsi="Arial" w:cs="Arial"/>
          <w:bCs/>
        </w:rPr>
        <w:t xml:space="preserve"> no município de Carapicuíba</w:t>
      </w:r>
      <w:r w:rsidR="00BA378B" w:rsidRPr="00636573">
        <w:rPr>
          <w:rFonts w:ascii="Arial" w:hAnsi="Arial" w:cs="Arial"/>
          <w:bCs/>
          <w:sz w:val="22"/>
        </w:rPr>
        <w:t>.</w:t>
      </w:r>
    </w:p>
    <w:p w:rsidR="00152A1A" w:rsidRDefault="00152A1A" w:rsidP="00152A1A">
      <w:pPr>
        <w:pStyle w:val="Corpodetexto"/>
        <w:jc w:val="both"/>
        <w:rPr>
          <w:rFonts w:ascii="Arial" w:hAnsi="Arial"/>
          <w:sz w:val="24"/>
          <w:szCs w:val="24"/>
        </w:rPr>
      </w:pPr>
    </w:p>
    <w:p w:rsidR="00CC3EBB" w:rsidRPr="00BF75A5" w:rsidRDefault="00CC3EBB" w:rsidP="00CC3EBB">
      <w:pPr>
        <w:pStyle w:val="Corpodetexto"/>
        <w:jc w:val="both"/>
        <w:rPr>
          <w:rFonts w:ascii="Arial" w:hAnsi="Arial"/>
          <w:sz w:val="24"/>
          <w:szCs w:val="24"/>
        </w:rPr>
      </w:pPr>
    </w:p>
    <w:p w:rsidR="00CE77CB" w:rsidRPr="00BF75A5" w:rsidRDefault="00CE77CB" w:rsidP="00CE77CB">
      <w:pPr>
        <w:pStyle w:val="Corpodetexto"/>
        <w:jc w:val="both"/>
        <w:rPr>
          <w:rFonts w:ascii="Arial" w:hAnsi="Arial"/>
          <w:sz w:val="24"/>
          <w:szCs w:val="24"/>
        </w:rPr>
      </w:pP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roofErr w:type="gramStart"/>
      <w:r w:rsidRPr="00845323">
        <w:rPr>
          <w:rFonts w:ascii="Arial" w:hAnsi="Arial"/>
          <w:sz w:val="24"/>
          <w:szCs w:val="24"/>
        </w:rPr>
        <w:t>.............................................</w:t>
      </w:r>
      <w:proofErr w:type="gramEnd"/>
      <w:r w:rsidRPr="00845323">
        <w:rPr>
          <w:rFonts w:ascii="Arial" w:hAnsi="Arial"/>
          <w:sz w:val="24"/>
          <w:szCs w:val="24"/>
        </w:rPr>
        <w:t xml:space="preserve">, inscrito no CNPJ n.º ..................................., por intermédio de seu representante legal o(a) Sr(a) ....................................................., portador(a) da Carteira de Identidade n.º ...................................... </w:t>
      </w:r>
      <w:proofErr w:type="gramStart"/>
      <w:r w:rsidRPr="00845323">
        <w:rPr>
          <w:rFonts w:ascii="Arial" w:hAnsi="Arial"/>
          <w:sz w:val="24"/>
          <w:szCs w:val="24"/>
        </w:rPr>
        <w:t>e</w:t>
      </w:r>
      <w:proofErr w:type="gramEnd"/>
      <w:r w:rsidRPr="00845323">
        <w:rPr>
          <w:rFonts w:ascii="Arial" w:hAnsi="Arial"/>
          <w:sz w:val="24"/>
          <w:szCs w:val="24"/>
        </w:rPr>
        <w:t xml:space="preserv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roofErr w:type="gramStart"/>
      <w:r w:rsidRPr="00845323">
        <w:rPr>
          <w:rFonts w:ascii="Arial" w:hAnsi="Arial"/>
          <w:sz w:val="24"/>
          <w:szCs w:val="24"/>
        </w:rPr>
        <w:t>.....................................................................</w:t>
      </w:r>
      <w:proofErr w:type="gramEnd"/>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Default="00D41830" w:rsidP="00D41830">
      <w:pPr>
        <w:pStyle w:val="Corpodetexto31"/>
        <w:ind w:left="0"/>
        <w:jc w:val="both"/>
        <w:rPr>
          <w:rFonts w:ascii="Arial" w:hAnsi="Arial"/>
          <w:sz w:val="24"/>
          <w:szCs w:val="24"/>
        </w:rPr>
      </w:pPr>
    </w:p>
    <w:p w:rsidR="00F73428" w:rsidRDefault="00F73428" w:rsidP="00D41830">
      <w:pPr>
        <w:pStyle w:val="Corpodetexto31"/>
        <w:ind w:left="0"/>
        <w:jc w:val="both"/>
        <w:rPr>
          <w:rFonts w:ascii="Arial" w:hAnsi="Arial"/>
          <w:sz w:val="24"/>
          <w:szCs w:val="24"/>
        </w:rPr>
      </w:pPr>
    </w:p>
    <w:p w:rsidR="00F73428" w:rsidRDefault="00F73428" w:rsidP="00D41830">
      <w:pPr>
        <w:pStyle w:val="Corpodetexto31"/>
        <w:ind w:left="0"/>
        <w:jc w:val="both"/>
        <w:rPr>
          <w:rFonts w:ascii="Arial" w:hAnsi="Arial"/>
          <w:sz w:val="24"/>
          <w:szCs w:val="24"/>
        </w:rPr>
      </w:pPr>
    </w:p>
    <w:p w:rsidR="00F73428" w:rsidRDefault="00F73428" w:rsidP="00D41830">
      <w:pPr>
        <w:pStyle w:val="Corpodetexto31"/>
        <w:ind w:left="0"/>
        <w:jc w:val="both"/>
        <w:rPr>
          <w:rFonts w:ascii="Arial" w:hAnsi="Arial"/>
          <w:sz w:val="24"/>
          <w:szCs w:val="24"/>
        </w:rPr>
      </w:pPr>
    </w:p>
    <w:p w:rsidR="00BA378B" w:rsidRPr="00845323" w:rsidRDefault="00BA378B" w:rsidP="00D41830">
      <w:pPr>
        <w:pStyle w:val="Corpodetexto31"/>
        <w:ind w:left="0"/>
        <w:jc w:val="both"/>
        <w:rPr>
          <w:rFonts w:ascii="Arial" w:hAnsi="Arial"/>
          <w:sz w:val="24"/>
          <w:szCs w:val="24"/>
        </w:rPr>
      </w:pPr>
    </w:p>
    <w:p w:rsidR="00D41830" w:rsidRPr="00CA1381" w:rsidRDefault="00D1368D" w:rsidP="00360FEF">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7F712C" w:rsidRPr="00971D37">
        <w:rPr>
          <w:rFonts w:ascii="Arial" w:hAnsi="Arial" w:cs="Arial"/>
          <w:bCs/>
          <w:sz w:val="24"/>
          <w:szCs w:val="24"/>
        </w:rPr>
        <w:t>2563</w:t>
      </w:r>
      <w:r w:rsidR="00997FF5" w:rsidRPr="00997FF5">
        <w:rPr>
          <w:rFonts w:ascii="Arial" w:hAnsi="Arial" w:cs="Arial"/>
          <w:bCs/>
          <w:sz w:val="24"/>
          <w:szCs w:val="24"/>
        </w:rPr>
        <w:t xml:space="preserve"> / 20</w:t>
      </w:r>
      <w:r w:rsidR="005218BC">
        <w:rPr>
          <w:rFonts w:ascii="Arial" w:hAnsi="Arial" w:cs="Arial"/>
          <w:bCs/>
          <w:sz w:val="24"/>
          <w:szCs w:val="24"/>
        </w:rPr>
        <w:t>2</w:t>
      </w:r>
      <w:r w:rsidR="005E773E">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E77544">
        <w:rPr>
          <w:rFonts w:ascii="Arial" w:hAnsi="Arial"/>
          <w:sz w:val="24"/>
          <w:szCs w:val="24"/>
        </w:rPr>
        <w:t>10</w:t>
      </w:r>
      <w:r w:rsidR="00EF433A">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EF433A">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132281" w:rsidRDefault="00D41830" w:rsidP="00BA378B">
      <w:pPr>
        <w:pStyle w:val="western"/>
        <w:spacing w:before="278" w:beforeAutospacing="0" w:after="0" w:line="276" w:lineRule="auto"/>
        <w:jc w:val="both"/>
        <w:rPr>
          <w:rFonts w:ascii="Arial" w:hAnsi="Arial"/>
        </w:rPr>
      </w:pPr>
      <w:r w:rsidRPr="00CD1417">
        <w:rPr>
          <w:rFonts w:ascii="Arial" w:hAnsi="Arial" w:cs="Arial"/>
        </w:rPr>
        <w:t>Objeto:</w:t>
      </w:r>
      <w:r w:rsidR="00412211">
        <w:rPr>
          <w:rFonts w:ascii="Arial" w:hAnsi="Arial" w:cs="Arial"/>
        </w:rPr>
        <w:t xml:space="preserve"> </w:t>
      </w:r>
      <w:r w:rsidR="00BA378B">
        <w:rPr>
          <w:rFonts w:ascii="Arial" w:hAnsi="Arial" w:cs="Arial"/>
          <w:bCs/>
        </w:rPr>
        <w:t>C</w:t>
      </w:r>
      <w:r w:rsidR="00BA378B" w:rsidRPr="00017F5F">
        <w:rPr>
          <w:rFonts w:ascii="Arial" w:hAnsi="Arial" w:cs="Arial"/>
          <w:bCs/>
        </w:rPr>
        <w:t>ontratação de empresa especializada para revitalização do Parque Jandaia</w:t>
      </w:r>
      <w:r w:rsidR="00BA378B">
        <w:rPr>
          <w:rFonts w:ascii="Arial" w:hAnsi="Arial" w:cs="Arial"/>
          <w:bCs/>
        </w:rPr>
        <w:t xml:space="preserve"> no município de Carapicuíba</w:t>
      </w:r>
      <w:r w:rsidR="00BA378B" w:rsidRPr="00636573">
        <w:rPr>
          <w:rFonts w:ascii="Arial" w:hAnsi="Arial" w:cs="Arial"/>
          <w:bCs/>
          <w:sz w:val="22"/>
        </w:rPr>
        <w:t>.</w:t>
      </w:r>
    </w:p>
    <w:p w:rsidR="002E0866" w:rsidRPr="00BF75A5" w:rsidRDefault="002E0866" w:rsidP="002E0866">
      <w:pPr>
        <w:pStyle w:val="Corpodetexto"/>
        <w:jc w:val="both"/>
        <w:rPr>
          <w:rFonts w:ascii="Arial" w:hAnsi="Arial"/>
          <w:sz w:val="24"/>
          <w:szCs w:val="24"/>
        </w:rPr>
      </w:pPr>
    </w:p>
    <w:p w:rsidR="00D41830" w:rsidRPr="007904F1" w:rsidRDefault="00D41830" w:rsidP="00D41830">
      <w:pPr>
        <w:pStyle w:val="Corpodetexto"/>
        <w:jc w:val="both"/>
        <w:rPr>
          <w:b/>
        </w:rPr>
      </w:pPr>
    </w:p>
    <w:p w:rsidR="00D41830" w:rsidRPr="00AC1C15" w:rsidRDefault="003E62EF" w:rsidP="003E62EF">
      <w:pPr>
        <w:spacing w:after="120"/>
        <w:jc w:val="both"/>
        <w:rPr>
          <w:rFonts w:ascii="Arial" w:hAnsi="Arial"/>
          <w:sz w:val="24"/>
          <w:szCs w:val="24"/>
        </w:rPr>
      </w:pPr>
      <w:r>
        <w:rPr>
          <w:rFonts w:ascii="Arial" w:hAnsi="Arial"/>
          <w:sz w:val="24"/>
          <w:szCs w:val="24"/>
        </w:rPr>
        <w:t xml:space="preserve">           </w:t>
      </w:r>
      <w:r w:rsidR="00D41830" w:rsidRPr="00AC1C15">
        <w:rPr>
          <w:rFonts w:ascii="Arial" w:hAnsi="Arial"/>
          <w:sz w:val="24"/>
          <w:szCs w:val="24"/>
        </w:rPr>
        <w:t xml:space="preserve">O signatário da presente, em nome da proponente declara, expressamente, que se submete às condições estabelecidas no Edital de </w:t>
      </w:r>
      <w:r w:rsidR="00D41830">
        <w:rPr>
          <w:rFonts w:ascii="Arial" w:hAnsi="Arial"/>
          <w:sz w:val="24"/>
          <w:szCs w:val="24"/>
        </w:rPr>
        <w:t>Tomada de Preços</w:t>
      </w:r>
      <w:r w:rsidR="00D41830"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sidR="00D41830">
        <w:rPr>
          <w:rFonts w:ascii="Arial" w:hAnsi="Arial"/>
          <w:sz w:val="24"/>
          <w:szCs w:val="24"/>
        </w:rPr>
        <w:t>lidade de executar as</w:t>
      </w:r>
      <w:r w:rsidR="007505FB">
        <w:rPr>
          <w:rFonts w:ascii="Arial" w:hAnsi="Arial"/>
          <w:sz w:val="24"/>
          <w:szCs w:val="24"/>
        </w:rPr>
        <w:t xml:space="preserve"> </w:t>
      </w:r>
      <w:r w:rsidR="00D41830">
        <w:rPr>
          <w:rFonts w:ascii="Arial" w:hAnsi="Arial"/>
          <w:sz w:val="24"/>
          <w:szCs w:val="24"/>
        </w:rPr>
        <w:t>obras/</w:t>
      </w:r>
      <w:r w:rsidR="00D41830"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w:t>
      </w:r>
      <w:proofErr w:type="gramStart"/>
      <w:r w:rsidRPr="00AC1C15">
        <w:rPr>
          <w:rFonts w:ascii="Arial" w:hAnsi="Arial"/>
          <w:sz w:val="24"/>
          <w:szCs w:val="24"/>
        </w:rPr>
        <w:t>declara</w:t>
      </w:r>
      <w:r>
        <w:rPr>
          <w:rFonts w:ascii="Arial" w:hAnsi="Arial"/>
          <w:sz w:val="24"/>
          <w:szCs w:val="24"/>
        </w:rPr>
        <w:t>,</w:t>
      </w:r>
      <w:proofErr w:type="gramEnd"/>
      <w:r>
        <w:rPr>
          <w:rFonts w:ascii="Arial" w:hAnsi="Arial"/>
          <w:sz w:val="24"/>
          <w:szCs w:val="24"/>
        </w:rPr>
        <w:t xml:space="preserve">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Declara, ainda, para todos os fins de direito, a inexistência de fatos supervenientes impeditivos da habilitação ou que comprometam a idoneidade da proponente nos termos do Artigo </w:t>
      </w:r>
      <w:proofErr w:type="gramStart"/>
      <w:r w:rsidRPr="00AC1C15">
        <w:rPr>
          <w:rFonts w:ascii="Arial" w:hAnsi="Arial"/>
          <w:sz w:val="24"/>
          <w:szCs w:val="24"/>
        </w:rPr>
        <w:t>2</w:t>
      </w:r>
      <w:proofErr w:type="gramEnd"/>
      <w:r w:rsidRPr="00AC1C15">
        <w:rPr>
          <w:rFonts w:ascii="Arial" w:hAnsi="Arial"/>
          <w:sz w:val="24"/>
          <w:szCs w:val="24"/>
        </w:rPr>
        <w:t>,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proofErr w:type="gramStart"/>
      <w:r w:rsidR="00D30833">
        <w:rPr>
          <w:rFonts w:ascii="Arial" w:hAnsi="Arial"/>
          <w:sz w:val="24"/>
          <w:szCs w:val="24"/>
        </w:rPr>
        <w:t xml:space="preserve">de                  </w:t>
      </w:r>
      <w:proofErr w:type="spellStart"/>
      <w:r w:rsidR="00D30833">
        <w:rPr>
          <w:rFonts w:ascii="Arial" w:hAnsi="Arial"/>
          <w:sz w:val="24"/>
          <w:szCs w:val="24"/>
        </w:rPr>
        <w:t>de</w:t>
      </w:r>
      <w:proofErr w:type="spellEnd"/>
      <w:proofErr w:type="gramEnd"/>
      <w:r w:rsidR="00D30833">
        <w:rPr>
          <w:rFonts w:ascii="Arial" w:hAnsi="Arial"/>
          <w:sz w:val="24"/>
          <w:szCs w:val="24"/>
        </w:rPr>
        <w:t xml:space="preserve">  20</w:t>
      </w:r>
      <w:r w:rsidR="00047018">
        <w:rPr>
          <w:rFonts w:ascii="Arial" w:hAnsi="Arial"/>
          <w:sz w:val="24"/>
          <w:szCs w:val="24"/>
        </w:rPr>
        <w:t>2</w:t>
      </w:r>
      <w:r w:rsidR="00D92320">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5D5803" w:rsidRPr="00971D37">
        <w:rPr>
          <w:rFonts w:ascii="Arial" w:hAnsi="Arial" w:cs="Arial"/>
          <w:bCs/>
          <w:sz w:val="24"/>
          <w:szCs w:val="24"/>
        </w:rPr>
        <w:t>2563</w:t>
      </w:r>
      <w:r w:rsidR="00EB3C72" w:rsidRPr="00997FF5">
        <w:rPr>
          <w:rFonts w:ascii="Arial" w:hAnsi="Arial" w:cs="Arial"/>
          <w:bCs/>
          <w:sz w:val="24"/>
          <w:szCs w:val="24"/>
        </w:rPr>
        <w:t xml:space="preserve"> / 20</w:t>
      </w:r>
      <w:r w:rsidR="009B530C">
        <w:rPr>
          <w:rFonts w:ascii="Arial" w:hAnsi="Arial" w:cs="Arial"/>
          <w:bCs/>
          <w:sz w:val="24"/>
          <w:szCs w:val="24"/>
        </w:rPr>
        <w:t>2</w:t>
      </w:r>
      <w:r w:rsidR="0008585B">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DE00BE">
        <w:rPr>
          <w:rFonts w:ascii="Arial" w:hAnsi="Arial"/>
          <w:sz w:val="24"/>
          <w:szCs w:val="24"/>
        </w:rPr>
        <w:t xml:space="preserve"> </w:t>
      </w:r>
      <w:r w:rsidR="00D34072">
        <w:rPr>
          <w:rFonts w:ascii="Arial" w:hAnsi="Arial"/>
          <w:sz w:val="24"/>
          <w:szCs w:val="24"/>
        </w:rPr>
        <w:t>10</w:t>
      </w:r>
      <w:r w:rsidR="00DE00BE">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08585B">
        <w:rPr>
          <w:rFonts w:ascii="Arial" w:hAnsi="Arial"/>
          <w:sz w:val="24"/>
          <w:szCs w:val="24"/>
        </w:rPr>
        <w:t>2</w:t>
      </w:r>
    </w:p>
    <w:p w:rsidR="00D41830" w:rsidRDefault="00D41830" w:rsidP="00D41830">
      <w:pPr>
        <w:spacing w:after="120"/>
        <w:ind w:right="227"/>
        <w:jc w:val="both"/>
        <w:rPr>
          <w:rFonts w:ascii="Arial" w:hAnsi="Arial"/>
          <w:sz w:val="24"/>
          <w:szCs w:val="24"/>
        </w:rPr>
      </w:pPr>
    </w:p>
    <w:p w:rsidR="00BE479A" w:rsidRPr="00636573" w:rsidRDefault="00D41830" w:rsidP="00BE479A">
      <w:pPr>
        <w:pStyle w:val="western"/>
        <w:spacing w:before="278" w:beforeAutospacing="0" w:after="0" w:line="276" w:lineRule="auto"/>
        <w:jc w:val="both"/>
        <w:rPr>
          <w:rFonts w:ascii="Arial" w:hAnsi="Arial" w:cs="Arial"/>
          <w:sz w:val="22"/>
        </w:rPr>
      </w:pPr>
      <w:r w:rsidRPr="00CD1417">
        <w:rPr>
          <w:rFonts w:ascii="Arial" w:hAnsi="Arial" w:cs="Arial"/>
        </w:rPr>
        <w:t>Objeto:</w:t>
      </w:r>
      <w:r w:rsidR="003C263B">
        <w:rPr>
          <w:rFonts w:ascii="Arial" w:hAnsi="Arial" w:cs="Arial"/>
        </w:rPr>
        <w:t xml:space="preserve"> </w:t>
      </w:r>
      <w:r w:rsidR="00002620">
        <w:rPr>
          <w:rFonts w:ascii="Arial" w:hAnsi="Arial" w:cs="Arial"/>
          <w:bCs/>
        </w:rPr>
        <w:t>C</w:t>
      </w:r>
      <w:r w:rsidR="00002620" w:rsidRPr="00017F5F">
        <w:rPr>
          <w:rFonts w:ascii="Arial" w:hAnsi="Arial" w:cs="Arial"/>
          <w:bCs/>
        </w:rPr>
        <w:t>ontratação de empresa especializada para revitalização do Parque Jandaia</w:t>
      </w:r>
      <w:r w:rsidR="00002620">
        <w:rPr>
          <w:rFonts w:ascii="Arial" w:hAnsi="Arial" w:cs="Arial"/>
          <w:bCs/>
        </w:rPr>
        <w:t xml:space="preserve"> no município de Carapicuíba</w:t>
      </w:r>
      <w:r w:rsidR="00002620" w:rsidRPr="00636573">
        <w:rPr>
          <w:rFonts w:ascii="Arial" w:hAnsi="Arial" w:cs="Arial"/>
          <w:bCs/>
          <w:sz w:val="22"/>
        </w:rPr>
        <w:t>.</w:t>
      </w:r>
    </w:p>
    <w:p w:rsidR="00BE479A" w:rsidRDefault="00BE479A" w:rsidP="00BE479A">
      <w:pPr>
        <w:pStyle w:val="Corpodetexto"/>
        <w:jc w:val="both"/>
        <w:rPr>
          <w:rFonts w:ascii="Arial" w:hAnsi="Arial"/>
          <w:sz w:val="24"/>
          <w:szCs w:val="24"/>
        </w:rPr>
      </w:pP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w:t>
      </w:r>
      <w:proofErr w:type="gramStart"/>
      <w:r w:rsidRPr="00AC1C15">
        <w:rPr>
          <w:rFonts w:ascii="Arial" w:hAnsi="Arial"/>
          <w:sz w:val="24"/>
          <w:szCs w:val="24"/>
        </w:rPr>
        <w:t>,</w:t>
      </w:r>
      <w:proofErr w:type="gramEnd"/>
      <w:r w:rsidRPr="00AC1C15">
        <w:rPr>
          <w:rFonts w:ascii="Arial" w:hAnsi="Arial"/>
          <w:sz w:val="24"/>
          <w:szCs w:val="24"/>
        </w:rPr>
        <w:t>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w:t>
      </w:r>
      <w:proofErr w:type="gramStart"/>
      <w:r w:rsidRPr="00AC1C15">
        <w:rPr>
          <w:rFonts w:ascii="Arial" w:hAnsi="Arial"/>
          <w:sz w:val="24"/>
          <w:szCs w:val="24"/>
        </w:rPr>
        <w:t>que</w:t>
      </w:r>
      <w:proofErr w:type="gramEnd"/>
      <w:r w:rsidRPr="00AC1C15">
        <w:rPr>
          <w:rFonts w:ascii="Arial" w:hAnsi="Arial"/>
          <w:sz w:val="24"/>
          <w:szCs w:val="24"/>
        </w:rPr>
        <w:t xml:space="preserv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roofErr w:type="gramStart"/>
      <w:r w:rsidRPr="00AC1C15">
        <w:rPr>
          <w:rFonts w:ascii="Arial" w:hAnsi="Arial"/>
          <w:sz w:val="24"/>
          <w:szCs w:val="24"/>
        </w:rPr>
        <w:t>)</w:t>
      </w:r>
      <w:proofErr w:type="gramEnd"/>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B90C45" w:rsidRDefault="00B90C45"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765397" w:rsidRPr="00971D37">
        <w:rPr>
          <w:rFonts w:ascii="Arial" w:hAnsi="Arial" w:cs="Arial"/>
          <w:bCs/>
          <w:sz w:val="24"/>
          <w:szCs w:val="24"/>
        </w:rPr>
        <w:t>2563</w:t>
      </w:r>
      <w:r w:rsidR="00CF3765" w:rsidRPr="00997FF5">
        <w:rPr>
          <w:rFonts w:ascii="Arial" w:hAnsi="Arial" w:cs="Arial"/>
          <w:bCs/>
          <w:sz w:val="24"/>
          <w:szCs w:val="24"/>
        </w:rPr>
        <w:t xml:space="preserve"> / 20</w:t>
      </w:r>
      <w:r w:rsidR="000A0B34">
        <w:rPr>
          <w:rFonts w:ascii="Arial" w:hAnsi="Arial" w:cs="Arial"/>
          <w:bCs/>
          <w:sz w:val="24"/>
          <w:szCs w:val="24"/>
        </w:rPr>
        <w:t>2</w:t>
      </w:r>
      <w:r w:rsidR="005D2318">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5D2318">
        <w:rPr>
          <w:rFonts w:ascii="Arial" w:hAnsi="Arial"/>
          <w:sz w:val="24"/>
          <w:szCs w:val="24"/>
        </w:rPr>
        <w:t xml:space="preserve"> </w:t>
      </w:r>
      <w:r w:rsidR="00765397">
        <w:rPr>
          <w:rFonts w:ascii="Arial" w:hAnsi="Arial"/>
          <w:sz w:val="24"/>
          <w:szCs w:val="24"/>
        </w:rPr>
        <w:t xml:space="preserve"> </w:t>
      </w:r>
      <w:r w:rsidR="00974251">
        <w:rPr>
          <w:rFonts w:ascii="Arial" w:hAnsi="Arial"/>
          <w:sz w:val="24"/>
          <w:szCs w:val="24"/>
        </w:rPr>
        <w:t>10</w:t>
      </w:r>
      <w:r w:rsidR="00765397">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D2318">
        <w:rPr>
          <w:rFonts w:ascii="Arial" w:hAnsi="Arial"/>
          <w:sz w:val="24"/>
          <w:szCs w:val="24"/>
        </w:rPr>
        <w:t>2</w:t>
      </w:r>
    </w:p>
    <w:p w:rsidR="00D41830" w:rsidRDefault="00D41830" w:rsidP="00D41830">
      <w:pPr>
        <w:spacing w:after="120"/>
        <w:ind w:right="227"/>
        <w:jc w:val="both"/>
        <w:rPr>
          <w:rFonts w:ascii="Arial" w:hAnsi="Arial"/>
          <w:sz w:val="24"/>
          <w:szCs w:val="24"/>
        </w:rPr>
      </w:pPr>
    </w:p>
    <w:p w:rsidR="005D2318" w:rsidRPr="00636573" w:rsidRDefault="00D41830" w:rsidP="005D2318">
      <w:pPr>
        <w:pStyle w:val="western"/>
        <w:spacing w:before="278" w:beforeAutospacing="0" w:after="0" w:line="276" w:lineRule="auto"/>
        <w:jc w:val="both"/>
        <w:rPr>
          <w:rFonts w:ascii="Arial" w:hAnsi="Arial" w:cs="Arial"/>
          <w:sz w:val="22"/>
        </w:rPr>
      </w:pPr>
      <w:r w:rsidRPr="00CD1417">
        <w:rPr>
          <w:rFonts w:ascii="Arial" w:hAnsi="Arial" w:cs="Arial"/>
        </w:rPr>
        <w:t>Objeto:</w:t>
      </w:r>
      <w:r w:rsidR="00936289">
        <w:rPr>
          <w:rFonts w:ascii="Arial" w:hAnsi="Arial" w:cs="Arial"/>
        </w:rPr>
        <w:t xml:space="preserve"> </w:t>
      </w:r>
      <w:r w:rsidR="001E1B35">
        <w:rPr>
          <w:rFonts w:ascii="Arial" w:hAnsi="Arial" w:cs="Arial"/>
          <w:bCs/>
        </w:rPr>
        <w:t>C</w:t>
      </w:r>
      <w:r w:rsidR="001E1B35" w:rsidRPr="00017F5F">
        <w:rPr>
          <w:rFonts w:ascii="Arial" w:hAnsi="Arial" w:cs="Arial"/>
          <w:bCs/>
        </w:rPr>
        <w:t>ontratação de empresa especializada para revitalização do Parque Jandaia</w:t>
      </w:r>
      <w:r w:rsidR="001E1B35">
        <w:rPr>
          <w:rFonts w:ascii="Arial" w:hAnsi="Arial" w:cs="Arial"/>
          <w:bCs/>
        </w:rPr>
        <w:t xml:space="preserve"> no município de Carapicuíba</w:t>
      </w:r>
      <w:r w:rsidR="001E1B35" w:rsidRPr="00636573">
        <w:rPr>
          <w:rFonts w:ascii="Arial" w:hAnsi="Arial" w:cs="Arial"/>
          <w:bCs/>
          <w:sz w:val="22"/>
        </w:rPr>
        <w:t>.</w:t>
      </w:r>
    </w:p>
    <w:p w:rsidR="005D2318" w:rsidRDefault="005D2318" w:rsidP="005D2318">
      <w:pPr>
        <w:pStyle w:val="Corpodetexto"/>
        <w:jc w:val="both"/>
        <w:rPr>
          <w:rFonts w:ascii="Arial" w:hAnsi="Arial"/>
          <w:sz w:val="24"/>
          <w:szCs w:val="24"/>
        </w:rPr>
      </w:pPr>
    </w:p>
    <w:p w:rsidR="00A352C9" w:rsidRDefault="00A352C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r>
      <w:proofErr w:type="gramStart"/>
      <w:r>
        <w:rPr>
          <w:rFonts w:ascii="Arial" w:hAnsi="Arial"/>
          <w:sz w:val="24"/>
          <w:szCs w:val="24"/>
        </w:rPr>
        <w:t>de             .</w:t>
      </w:r>
      <w:proofErr w:type="gramEnd"/>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roofErr w:type="gramStart"/>
      <w:r w:rsidRPr="00AC1C15">
        <w:rPr>
          <w:rFonts w:ascii="Arial" w:hAnsi="Arial"/>
          <w:sz w:val="24"/>
          <w:szCs w:val="24"/>
        </w:rPr>
        <w:t>)</w:t>
      </w:r>
      <w:proofErr w:type="gramEnd"/>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proofErr w:type="gramStart"/>
      <w:r>
        <w:rPr>
          <w:rFonts w:ascii="Arial" w:hAnsi="Arial"/>
          <w:sz w:val="24"/>
          <w:szCs w:val="24"/>
        </w:rPr>
        <w:t xml:space="preserve">de                        </w:t>
      </w:r>
      <w:proofErr w:type="spellStart"/>
      <w:r>
        <w:rPr>
          <w:rFonts w:ascii="Arial" w:hAnsi="Arial"/>
          <w:sz w:val="24"/>
          <w:szCs w:val="24"/>
        </w:rPr>
        <w:t>de</w:t>
      </w:r>
      <w:proofErr w:type="spellEnd"/>
      <w:proofErr w:type="gramEnd"/>
      <w:r>
        <w:rPr>
          <w:rFonts w:ascii="Arial" w:hAnsi="Arial"/>
          <w:sz w:val="24"/>
          <w:szCs w:val="24"/>
        </w:rPr>
        <w:t xml:space="preserv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FF38D3" w:rsidRPr="00971D37">
        <w:rPr>
          <w:rFonts w:ascii="Arial" w:hAnsi="Arial" w:cs="Arial"/>
          <w:bCs/>
          <w:sz w:val="24"/>
          <w:szCs w:val="24"/>
        </w:rPr>
        <w:t>2563</w:t>
      </w:r>
      <w:r w:rsidR="003F14D0" w:rsidRPr="00997FF5">
        <w:rPr>
          <w:rFonts w:ascii="Arial" w:hAnsi="Arial" w:cs="Arial"/>
          <w:bCs/>
          <w:sz w:val="24"/>
          <w:szCs w:val="24"/>
        </w:rPr>
        <w:t xml:space="preserve"> / 20</w:t>
      </w:r>
      <w:r w:rsidR="006A2CCF">
        <w:rPr>
          <w:rFonts w:ascii="Arial" w:hAnsi="Arial" w:cs="Arial"/>
          <w:bCs/>
          <w:sz w:val="24"/>
          <w:szCs w:val="24"/>
        </w:rPr>
        <w:t>2</w:t>
      </w:r>
      <w:r w:rsidR="00D935B7">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 xml:space="preserve">Tomada de Preços </w:t>
      </w:r>
      <w:r w:rsidR="009C0901">
        <w:rPr>
          <w:rFonts w:ascii="Arial" w:hAnsi="Arial"/>
          <w:sz w:val="24"/>
          <w:szCs w:val="24"/>
        </w:rPr>
        <w:t>nº</w:t>
      </w:r>
      <w:proofErr w:type="gramStart"/>
      <w:r w:rsidR="009C0901">
        <w:rPr>
          <w:rFonts w:ascii="Arial" w:hAnsi="Arial"/>
          <w:sz w:val="24"/>
          <w:szCs w:val="24"/>
        </w:rPr>
        <w:t xml:space="preserve">  </w:t>
      </w:r>
      <w:proofErr w:type="gramEnd"/>
      <w:r w:rsidR="00C04957">
        <w:rPr>
          <w:rFonts w:ascii="Arial" w:hAnsi="Arial"/>
          <w:sz w:val="24"/>
          <w:szCs w:val="24"/>
        </w:rPr>
        <w:t xml:space="preserve">10 </w:t>
      </w:r>
      <w:r w:rsidR="009C090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D935B7">
        <w:rPr>
          <w:rFonts w:ascii="Arial" w:hAnsi="Arial"/>
          <w:sz w:val="24"/>
          <w:szCs w:val="24"/>
        </w:rPr>
        <w:t>2</w:t>
      </w:r>
    </w:p>
    <w:p w:rsidR="008529DF" w:rsidRDefault="008529DF" w:rsidP="00D41830">
      <w:pPr>
        <w:spacing w:after="120"/>
        <w:ind w:right="227"/>
        <w:jc w:val="both"/>
        <w:rPr>
          <w:rFonts w:ascii="Arial" w:hAnsi="Arial"/>
          <w:sz w:val="24"/>
          <w:szCs w:val="24"/>
        </w:rPr>
      </w:pPr>
    </w:p>
    <w:p w:rsidR="00920E50" w:rsidRDefault="00D41830" w:rsidP="0046357F">
      <w:pPr>
        <w:pStyle w:val="western"/>
        <w:spacing w:before="278" w:beforeAutospacing="0" w:after="0" w:line="276" w:lineRule="auto"/>
        <w:jc w:val="both"/>
        <w:rPr>
          <w:rFonts w:ascii="Arial" w:hAnsi="Arial"/>
        </w:rPr>
      </w:pPr>
      <w:r w:rsidRPr="00CD1417">
        <w:rPr>
          <w:rFonts w:ascii="Arial" w:hAnsi="Arial" w:cs="Arial"/>
        </w:rPr>
        <w:t>Objeto:</w:t>
      </w:r>
      <w:r w:rsidR="00E70A31">
        <w:rPr>
          <w:rFonts w:ascii="Arial" w:hAnsi="Arial" w:cs="Arial"/>
        </w:rPr>
        <w:t xml:space="preserve"> </w:t>
      </w:r>
      <w:r w:rsidR="0046357F">
        <w:rPr>
          <w:rFonts w:ascii="Arial" w:hAnsi="Arial" w:cs="Arial"/>
          <w:bCs/>
        </w:rPr>
        <w:t>C</w:t>
      </w:r>
      <w:r w:rsidR="0046357F" w:rsidRPr="00017F5F">
        <w:rPr>
          <w:rFonts w:ascii="Arial" w:hAnsi="Arial" w:cs="Arial"/>
          <w:bCs/>
        </w:rPr>
        <w:t>ontratação de empresa especializada para revitalização do Parque Jandaia</w:t>
      </w:r>
      <w:r w:rsidR="0046357F">
        <w:rPr>
          <w:rFonts w:ascii="Arial" w:hAnsi="Arial" w:cs="Arial"/>
          <w:bCs/>
        </w:rPr>
        <w:t xml:space="preserve"> no município de Carapicuíba</w:t>
      </w:r>
      <w:r w:rsidR="0046357F" w:rsidRPr="00636573">
        <w:rPr>
          <w:rFonts w:ascii="Arial" w:hAnsi="Arial" w:cs="Arial"/>
          <w:bCs/>
          <w:sz w:val="22"/>
        </w:rPr>
        <w:t>.</w:t>
      </w:r>
    </w:p>
    <w:p w:rsidR="00894327" w:rsidRPr="00BF75A5" w:rsidRDefault="00894327" w:rsidP="00894327">
      <w:pPr>
        <w:pStyle w:val="Corpodetexto"/>
        <w:jc w:val="both"/>
        <w:rPr>
          <w:rFonts w:ascii="Arial" w:hAnsi="Arial"/>
          <w:sz w:val="24"/>
          <w:szCs w:val="24"/>
        </w:rPr>
      </w:pP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Default="00D41830"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para efeito da licitação em epígrafe, conforme disposto em seu respectivo no Edital e seus anexos que </w:t>
      </w:r>
      <w:proofErr w:type="gramStart"/>
      <w:r w:rsidRPr="00AC1C15">
        <w:rPr>
          <w:rFonts w:ascii="Arial" w:hAnsi="Arial"/>
          <w:sz w:val="24"/>
          <w:szCs w:val="24"/>
        </w:rPr>
        <w:t>indicamos,</w:t>
      </w:r>
      <w:proofErr w:type="gramEnd"/>
      <w:r w:rsidRPr="00AC1C15">
        <w:rPr>
          <w:rFonts w:ascii="Arial" w:hAnsi="Arial"/>
          <w:sz w:val="24"/>
          <w:szCs w:val="24"/>
        </w:rPr>
        <w:t xml:space="preserve">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Nome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proofErr w:type="gramStart"/>
      <w:r w:rsidRPr="00AC1C15">
        <w:rPr>
          <w:rFonts w:ascii="Arial" w:hAnsi="Arial"/>
          <w:sz w:val="24"/>
          <w:szCs w:val="24"/>
        </w:rPr>
        <w:t>Assinatura       :</w:t>
      </w:r>
      <w:proofErr w:type="gramEnd"/>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w:t>
      </w:r>
      <w:proofErr w:type="gramStart"/>
      <w:r w:rsidRPr="00AC1C15">
        <w:rPr>
          <w:rFonts w:ascii="Arial" w:hAnsi="Arial"/>
          <w:sz w:val="24"/>
          <w:szCs w:val="24"/>
        </w:rPr>
        <w:t xml:space="preserve">   :</w:t>
      </w:r>
      <w:proofErr w:type="gramEnd"/>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 xml:space="preserve">Declaramos, </w:t>
      </w:r>
      <w:proofErr w:type="gramStart"/>
      <w:r w:rsidRPr="00AC1C15">
        <w:rPr>
          <w:rFonts w:ascii="Arial" w:hAnsi="Arial"/>
          <w:sz w:val="24"/>
          <w:szCs w:val="24"/>
        </w:rPr>
        <w:t>outrossim</w:t>
      </w:r>
      <w:proofErr w:type="gramEnd"/>
      <w:r w:rsidRPr="00AC1C15">
        <w:rPr>
          <w:rFonts w:ascii="Arial" w:hAnsi="Arial"/>
          <w:sz w:val="24"/>
          <w:szCs w:val="24"/>
        </w:rPr>
        <w:t>,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roofErr w:type="gramStart"/>
      <w:r w:rsidRPr="00AC1C15">
        <w:rPr>
          <w:rFonts w:ascii="Arial" w:hAnsi="Arial"/>
          <w:sz w:val="24"/>
          <w:szCs w:val="24"/>
        </w:rPr>
        <w:t>)</w:t>
      </w:r>
      <w:proofErr w:type="gramEnd"/>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roofErr w:type="gramStart"/>
      <w:r w:rsidRPr="00AC1C15">
        <w:rPr>
          <w:rFonts w:ascii="Arial" w:hAnsi="Arial"/>
          <w:sz w:val="24"/>
          <w:szCs w:val="24"/>
        </w:rPr>
        <w:t>)</w:t>
      </w:r>
      <w:proofErr w:type="gramEnd"/>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BD290D" w:rsidRPr="00971D37">
        <w:rPr>
          <w:rFonts w:ascii="Arial" w:hAnsi="Arial" w:cs="Arial"/>
          <w:bCs/>
          <w:sz w:val="24"/>
          <w:szCs w:val="24"/>
        </w:rPr>
        <w:t>2563</w:t>
      </w:r>
      <w:r w:rsidR="00BD290D">
        <w:rPr>
          <w:rFonts w:ascii="Arial" w:hAnsi="Arial" w:cs="Arial"/>
          <w:bCs/>
          <w:sz w:val="24"/>
          <w:szCs w:val="24"/>
        </w:rPr>
        <w:t xml:space="preserve"> </w:t>
      </w:r>
      <w:r w:rsidR="00EC1A86" w:rsidRPr="00997FF5">
        <w:rPr>
          <w:rFonts w:ascii="Arial" w:hAnsi="Arial" w:cs="Arial"/>
          <w:bCs/>
          <w:sz w:val="24"/>
          <w:szCs w:val="24"/>
        </w:rPr>
        <w:t>/ 20</w:t>
      </w:r>
      <w:r w:rsidR="00284FB9">
        <w:rPr>
          <w:rFonts w:ascii="Arial" w:hAnsi="Arial" w:cs="Arial"/>
          <w:bCs/>
          <w:sz w:val="24"/>
          <w:szCs w:val="24"/>
        </w:rPr>
        <w:t>2</w:t>
      </w:r>
      <w:r w:rsidR="001D4B4C">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F772B">
        <w:rPr>
          <w:rFonts w:ascii="Arial" w:hAnsi="Arial"/>
          <w:sz w:val="24"/>
          <w:szCs w:val="24"/>
        </w:rPr>
        <w:t xml:space="preserve"> </w:t>
      </w:r>
      <w:r w:rsidR="008106C8">
        <w:rPr>
          <w:rFonts w:ascii="Arial" w:hAnsi="Arial"/>
          <w:sz w:val="24"/>
          <w:szCs w:val="24"/>
        </w:rPr>
        <w:t xml:space="preserve">10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F5061D">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921FE7" w:rsidRPr="00636573" w:rsidRDefault="00D41830" w:rsidP="00921FE7">
      <w:pPr>
        <w:pStyle w:val="western"/>
        <w:spacing w:before="278" w:beforeAutospacing="0" w:after="0" w:line="276" w:lineRule="auto"/>
        <w:jc w:val="both"/>
        <w:rPr>
          <w:rFonts w:ascii="Arial" w:hAnsi="Arial" w:cs="Arial"/>
          <w:sz w:val="22"/>
        </w:rPr>
      </w:pPr>
      <w:r w:rsidRPr="00CD1417">
        <w:rPr>
          <w:rFonts w:ascii="Arial" w:hAnsi="Arial" w:cs="Arial"/>
        </w:rPr>
        <w:t>Objeto:</w:t>
      </w:r>
      <w:r w:rsidR="00A55A38">
        <w:rPr>
          <w:rFonts w:ascii="Arial" w:hAnsi="Arial" w:cs="Arial"/>
        </w:rPr>
        <w:t xml:space="preserve"> </w:t>
      </w:r>
      <w:r w:rsidR="00BF6A23">
        <w:rPr>
          <w:rFonts w:ascii="Arial" w:hAnsi="Arial" w:cs="Arial"/>
          <w:bCs/>
        </w:rPr>
        <w:t>C</w:t>
      </w:r>
      <w:r w:rsidR="00BF6A23" w:rsidRPr="00017F5F">
        <w:rPr>
          <w:rFonts w:ascii="Arial" w:hAnsi="Arial" w:cs="Arial"/>
          <w:bCs/>
        </w:rPr>
        <w:t>ontratação de empresa especializada para revitalização do Parque Jandaia</w:t>
      </w:r>
      <w:r w:rsidR="00BF6A23">
        <w:rPr>
          <w:rFonts w:ascii="Arial" w:hAnsi="Arial" w:cs="Arial"/>
          <w:bCs/>
        </w:rPr>
        <w:t xml:space="preserve"> no município de Carapicuíba</w:t>
      </w:r>
      <w:r w:rsidR="00BF6A23" w:rsidRPr="00636573">
        <w:rPr>
          <w:rFonts w:ascii="Arial" w:hAnsi="Arial" w:cs="Arial"/>
          <w:bCs/>
          <w:sz w:val="22"/>
        </w:rPr>
        <w:t>.</w:t>
      </w:r>
    </w:p>
    <w:p w:rsidR="00921FE7" w:rsidRDefault="00921FE7" w:rsidP="00921FE7">
      <w:pPr>
        <w:pStyle w:val="Corpodetexto"/>
        <w:jc w:val="both"/>
        <w:rPr>
          <w:rFonts w:ascii="Arial" w:hAnsi="Arial"/>
          <w:sz w:val="24"/>
          <w:szCs w:val="24"/>
        </w:rPr>
      </w:pPr>
    </w:p>
    <w:p w:rsidR="006E4F6C" w:rsidRDefault="006E4F6C" w:rsidP="00D41830">
      <w:pPr>
        <w:pStyle w:val="Corpodetexto"/>
        <w:jc w:val="both"/>
        <w:rPr>
          <w:rFonts w:ascii="Arial" w:hAnsi="Arial" w:cs="Arial"/>
          <w:sz w:val="24"/>
          <w:szCs w:val="24"/>
        </w:rPr>
      </w:pP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 xml:space="preserve">(Local),                   </w:t>
      </w:r>
      <w:proofErr w:type="gramStart"/>
      <w:r>
        <w:rPr>
          <w:rFonts w:ascii="Arial" w:hAnsi="Arial"/>
          <w:sz w:val="24"/>
          <w:szCs w:val="24"/>
        </w:rPr>
        <w:t>de</w:t>
      </w:r>
      <w:r w:rsidR="00A235E6">
        <w:rPr>
          <w:rFonts w:ascii="Arial" w:hAnsi="Arial"/>
          <w:sz w:val="24"/>
          <w:szCs w:val="24"/>
        </w:rPr>
        <w:t xml:space="preserve">                    </w:t>
      </w:r>
      <w:proofErr w:type="spellStart"/>
      <w:r w:rsidR="00106221">
        <w:rPr>
          <w:rFonts w:ascii="Arial" w:hAnsi="Arial"/>
          <w:sz w:val="24"/>
          <w:szCs w:val="24"/>
        </w:rPr>
        <w:t>de</w:t>
      </w:r>
      <w:proofErr w:type="spellEnd"/>
      <w:proofErr w:type="gramEnd"/>
      <w:r w:rsidR="00106221">
        <w:rPr>
          <w:rFonts w:ascii="Arial" w:hAnsi="Arial"/>
          <w:sz w:val="24"/>
          <w:szCs w:val="24"/>
        </w:rPr>
        <w:t xml:space="preserve">    20</w:t>
      </w:r>
      <w:r w:rsidR="00C05B54">
        <w:rPr>
          <w:rFonts w:ascii="Arial" w:hAnsi="Arial"/>
          <w:sz w:val="24"/>
          <w:szCs w:val="24"/>
        </w:rPr>
        <w:t>2</w:t>
      </w:r>
      <w:r w:rsidR="0037790C">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roofErr w:type="gramStart"/>
      <w:r>
        <w:rPr>
          <w:rFonts w:ascii="Arial" w:hAnsi="Arial"/>
          <w:sz w:val="24"/>
          <w:szCs w:val="24"/>
        </w:rPr>
        <w:t>)</w:t>
      </w:r>
      <w:proofErr w:type="gramEnd"/>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880E30" w:rsidRDefault="00880E30"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6747DC" w:rsidRPr="00971D37">
        <w:rPr>
          <w:rFonts w:ascii="Arial" w:hAnsi="Arial" w:cs="Arial"/>
          <w:bCs/>
          <w:sz w:val="24"/>
          <w:szCs w:val="24"/>
        </w:rPr>
        <w:t>2563</w:t>
      </w:r>
      <w:r w:rsidR="00AC24F4" w:rsidRPr="00997FF5">
        <w:rPr>
          <w:rFonts w:ascii="Arial" w:hAnsi="Arial" w:cs="Arial"/>
          <w:bCs/>
          <w:sz w:val="24"/>
          <w:szCs w:val="24"/>
        </w:rPr>
        <w:t xml:space="preserve"> / 20</w:t>
      </w:r>
      <w:r w:rsidR="004D5480">
        <w:rPr>
          <w:rFonts w:ascii="Arial" w:hAnsi="Arial" w:cs="Arial"/>
          <w:bCs/>
          <w:sz w:val="24"/>
          <w:szCs w:val="24"/>
        </w:rPr>
        <w:t>2</w:t>
      </w:r>
      <w:r w:rsidR="0037790C">
        <w:rPr>
          <w:rFonts w:ascii="Arial" w:hAnsi="Arial" w:cs="Arial"/>
          <w:bCs/>
          <w:sz w:val="24"/>
          <w:szCs w:val="24"/>
        </w:rPr>
        <w:t>2</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D0018E">
        <w:rPr>
          <w:rFonts w:ascii="Arial" w:hAnsi="Arial"/>
          <w:sz w:val="24"/>
          <w:szCs w:val="24"/>
        </w:rPr>
        <w:t xml:space="preserve">10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37790C">
        <w:rPr>
          <w:rFonts w:ascii="Arial" w:hAnsi="Arial"/>
          <w:sz w:val="24"/>
          <w:szCs w:val="24"/>
        </w:rPr>
        <w:t>2</w:t>
      </w:r>
    </w:p>
    <w:p w:rsidR="0090651A" w:rsidRDefault="0090651A" w:rsidP="0090651A">
      <w:pPr>
        <w:pStyle w:val="western"/>
        <w:spacing w:before="278" w:beforeAutospacing="0" w:after="0" w:line="276" w:lineRule="auto"/>
        <w:jc w:val="both"/>
        <w:rPr>
          <w:rFonts w:ascii="Arial" w:hAnsi="Arial"/>
        </w:rPr>
      </w:pPr>
    </w:p>
    <w:p w:rsidR="0090651A" w:rsidRDefault="00D41830" w:rsidP="00E81EFF">
      <w:pPr>
        <w:pStyle w:val="western"/>
        <w:spacing w:before="278" w:beforeAutospacing="0" w:after="0" w:line="276" w:lineRule="auto"/>
        <w:jc w:val="both"/>
        <w:rPr>
          <w:rFonts w:ascii="Arial" w:hAnsi="Arial"/>
        </w:rPr>
      </w:pPr>
      <w:r w:rsidRPr="00CD1417">
        <w:rPr>
          <w:rFonts w:ascii="Arial" w:hAnsi="Arial" w:cs="Arial"/>
        </w:rPr>
        <w:t>Objeto:</w:t>
      </w:r>
      <w:r w:rsidR="005A2ECC">
        <w:rPr>
          <w:rFonts w:ascii="Arial" w:hAnsi="Arial" w:cs="Arial"/>
        </w:rPr>
        <w:t xml:space="preserve"> </w:t>
      </w:r>
      <w:r w:rsidR="00E81EFF">
        <w:rPr>
          <w:rFonts w:ascii="Arial" w:hAnsi="Arial" w:cs="Arial"/>
          <w:bCs/>
        </w:rPr>
        <w:t>C</w:t>
      </w:r>
      <w:r w:rsidR="00E81EFF" w:rsidRPr="00017F5F">
        <w:rPr>
          <w:rFonts w:ascii="Arial" w:hAnsi="Arial" w:cs="Arial"/>
          <w:bCs/>
        </w:rPr>
        <w:t>ontratação de empresa especializada para revitalização do Parque Jandaia</w:t>
      </w:r>
      <w:r w:rsidR="00E81EFF">
        <w:rPr>
          <w:rFonts w:ascii="Arial" w:hAnsi="Arial" w:cs="Arial"/>
          <w:bCs/>
        </w:rPr>
        <w:t xml:space="preserve"> no município de Carapicuíba</w:t>
      </w:r>
      <w:r w:rsidR="00E81EFF" w:rsidRPr="00636573">
        <w:rPr>
          <w:rFonts w:ascii="Arial" w:hAnsi="Arial" w:cs="Arial"/>
          <w:bCs/>
          <w:sz w:val="22"/>
        </w:rPr>
        <w:t>.</w:t>
      </w:r>
    </w:p>
    <w:p w:rsidR="00632EE8" w:rsidRPr="00BF75A5" w:rsidRDefault="00632EE8" w:rsidP="00632EE8">
      <w:pPr>
        <w:pStyle w:val="Corpodetexto"/>
        <w:jc w:val="both"/>
        <w:rPr>
          <w:rFonts w:ascii="Arial" w:hAnsi="Arial"/>
          <w:sz w:val="24"/>
          <w:szCs w:val="24"/>
        </w:rPr>
      </w:pPr>
    </w:p>
    <w:p w:rsidR="00444080" w:rsidRDefault="00444080" w:rsidP="00444080">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proofErr w:type="gramStart"/>
      <w:r w:rsidRPr="00474881">
        <w:rPr>
          <w:rFonts w:ascii="Arial" w:hAnsi="Arial"/>
          <w:sz w:val="24"/>
          <w:szCs w:val="24"/>
        </w:rPr>
        <w:t>(</w:t>
      </w:r>
      <w:proofErr w:type="gramEnd"/>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proofErr w:type="gramStart"/>
      <w:r w:rsidRPr="00474881">
        <w:rPr>
          <w:rFonts w:ascii="Arial" w:hAnsi="Arial"/>
          <w:sz w:val="24"/>
          <w:szCs w:val="24"/>
          <w:u w:val="single"/>
        </w:rPr>
        <w:t>(</w:t>
      </w:r>
      <w:proofErr w:type="gramEnd"/>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704B17" w:rsidRDefault="00704B17"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53303A">
        <w:rPr>
          <w:rFonts w:ascii="Arial" w:hAnsi="Arial"/>
          <w:sz w:val="24"/>
          <w:szCs w:val="24"/>
        </w:rPr>
        <w:t>2</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F507D8">
        <w:rPr>
          <w:rFonts w:ascii="Arial" w:hAnsi="Arial" w:cs="Arial"/>
          <w:b/>
          <w:sz w:val="24"/>
          <w:szCs w:val="24"/>
        </w:rPr>
        <w:t xml:space="preserve"> </w:t>
      </w:r>
      <w:r w:rsidR="008364AD">
        <w:rPr>
          <w:rFonts w:ascii="Arial" w:hAnsi="Arial" w:cs="Arial"/>
          <w:b/>
          <w:sz w:val="24"/>
          <w:szCs w:val="24"/>
        </w:rPr>
        <w:t>10</w:t>
      </w:r>
      <w:bookmarkStart w:id="0" w:name="_GoBack"/>
      <w:bookmarkEnd w:id="0"/>
      <w:r w:rsidR="00AE1B10">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F507D8">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proofErr w:type="gramStart"/>
      <w:r w:rsidR="00CC63A4">
        <w:rPr>
          <w:rFonts w:ascii="Arial" w:hAnsi="Arial" w:cs="Arial"/>
          <w:sz w:val="24"/>
          <w:szCs w:val="24"/>
        </w:rPr>
        <w:t>;</w:t>
      </w:r>
      <w:r w:rsidRPr="008B570E">
        <w:rPr>
          <w:rFonts w:ascii="Arial" w:hAnsi="Arial" w:cs="Arial"/>
          <w:sz w:val="24"/>
          <w:szCs w:val="24"/>
        </w:rPr>
        <w:t xml:space="preserve"> ...</w:t>
      </w:r>
      <w:proofErr w:type="gramEnd"/>
      <w:r w:rsidRPr="008B570E">
        <w:rPr>
          <w:rFonts w:ascii="Arial" w:hAnsi="Arial" w:cs="Arial"/>
          <w:sz w:val="24"/>
          <w:szCs w:val="24"/>
        </w:rPr>
        <w:t xml:space="preserve">.................................. </w:t>
      </w:r>
      <w:proofErr w:type="gramStart"/>
      <w:r w:rsidRPr="008B570E">
        <w:rPr>
          <w:rFonts w:ascii="Arial" w:hAnsi="Arial" w:cs="Arial"/>
          <w:sz w:val="24"/>
          <w:szCs w:val="24"/>
        </w:rPr>
        <w:t>na</w:t>
      </w:r>
      <w:proofErr w:type="gramEnd"/>
      <w:r w:rsidRPr="008B570E">
        <w:rPr>
          <w:rFonts w:ascii="Arial" w:hAnsi="Arial" w:cs="Arial"/>
          <w:sz w:val="24"/>
          <w:szCs w:val="24"/>
        </w:rPr>
        <w:t xml:space="preserve">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w:t>
      </w:r>
      <w:proofErr w:type="gramStart"/>
      <w:r w:rsidRPr="008B570E">
        <w:rPr>
          <w:rFonts w:ascii="Arial" w:hAnsi="Arial" w:cs="Arial"/>
          <w:sz w:val="24"/>
          <w:szCs w:val="24"/>
        </w:rPr>
        <w:t>Santos Neves</w:t>
      </w:r>
      <w:proofErr w:type="gramEnd"/>
      <w:r w:rsidRPr="008B570E">
        <w:rPr>
          <w:rFonts w:ascii="Arial" w:hAnsi="Arial" w:cs="Arial"/>
          <w:sz w:val="24"/>
          <w:szCs w:val="24"/>
        </w:rPr>
        <w:t>, portador do RG nº. 19.236.215-x e CPF nº. 157.388.248-81</w:t>
      </w:r>
      <w:r w:rsidR="008C1FB0">
        <w:rPr>
          <w:rFonts w:ascii="Arial" w:hAnsi="Arial" w:cs="Arial"/>
          <w:sz w:val="24"/>
          <w:szCs w:val="24"/>
        </w:rPr>
        <w:t>,</w:t>
      </w:r>
      <w:r w:rsidRPr="008B570E">
        <w:rPr>
          <w:rFonts w:ascii="Arial" w:hAnsi="Arial" w:cs="Arial"/>
          <w:sz w:val="24"/>
          <w:szCs w:val="24"/>
        </w:rPr>
        <w:t xml:space="preserve"> pel</w:t>
      </w:r>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proofErr w:type="gramStart"/>
      <w:r w:rsidRPr="00DF3947">
        <w:rPr>
          <w:rFonts w:ascii="Arial" w:hAnsi="Arial" w:cs="Arial"/>
          <w:sz w:val="24"/>
          <w:szCs w:val="24"/>
        </w:rPr>
        <w:t>Sr.</w:t>
      </w:r>
      <w:proofErr w:type="gramEnd"/>
      <w:r w:rsidR="009A3D03">
        <w:rPr>
          <w:rFonts w:ascii="Arial" w:hAnsi="Arial" w:cs="Arial"/>
          <w:sz w:val="24"/>
          <w:szCs w:val="24"/>
        </w:rPr>
        <w:t xml:space="preserve">            </w:t>
      </w:r>
      <w:r w:rsidRPr="00DF3947">
        <w:rPr>
          <w:rFonts w:ascii="Arial" w:hAnsi="Arial" w:cs="Arial"/>
          <w:sz w:val="24"/>
          <w:szCs w:val="24"/>
        </w:rPr>
        <w:t xml:space="preserve">, portador do RG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 xml:space="preserve"> e do CPF nº. </w:t>
      </w:r>
      <w:proofErr w:type="spellStart"/>
      <w:proofErr w:type="gramStart"/>
      <w:r w:rsidR="00414E83" w:rsidRPr="00DF3947">
        <w:rPr>
          <w:rFonts w:ascii="Arial" w:hAnsi="Arial" w:cs="Arial"/>
          <w:sz w:val="24"/>
          <w:szCs w:val="24"/>
        </w:rPr>
        <w:t>xxxxxx</w:t>
      </w:r>
      <w:proofErr w:type="spellEnd"/>
      <w:proofErr w:type="gramEnd"/>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 xml:space="preserve">CONTRATADA: </w:t>
      </w:r>
      <w:proofErr w:type="gramStart"/>
      <w:r w:rsidRPr="008B570E">
        <w:rPr>
          <w:rFonts w:ascii="Arial" w:hAnsi="Arial" w:cs="Arial"/>
          <w:sz w:val="24"/>
          <w:szCs w:val="24"/>
        </w:rPr>
        <w:t>.....................................</w:t>
      </w:r>
      <w:proofErr w:type="gramEnd"/>
      <w:r w:rsidRPr="008B570E">
        <w:rPr>
          <w:rFonts w:ascii="Arial" w:hAnsi="Arial" w:cs="Arial"/>
          <w:sz w:val="24"/>
          <w:szCs w:val="24"/>
        </w:rPr>
        <w:t xml:space="preserve">, inscrita no CNPJ/MF sob o nº. </w:t>
      </w:r>
      <w:proofErr w:type="gramStart"/>
      <w:r w:rsidRPr="008B570E">
        <w:rPr>
          <w:rFonts w:ascii="Arial" w:hAnsi="Arial" w:cs="Arial"/>
          <w:sz w:val="24"/>
          <w:szCs w:val="24"/>
        </w:rPr>
        <w:t>..................</w:t>
      </w:r>
      <w:proofErr w:type="gramEnd"/>
      <w:r w:rsidRPr="008B570E">
        <w:rPr>
          <w:rFonts w:ascii="Arial" w:hAnsi="Arial" w:cs="Arial"/>
          <w:sz w:val="24"/>
          <w:szCs w:val="24"/>
        </w:rPr>
        <w:t>,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xml:space="preserve">..............., portador da cédula de identidade RG n° ..................... </w:t>
      </w:r>
      <w:proofErr w:type="gramStart"/>
      <w:r w:rsidRPr="008B570E">
        <w:rPr>
          <w:rFonts w:ascii="Arial" w:hAnsi="Arial" w:cs="Arial"/>
          <w:sz w:val="24"/>
          <w:szCs w:val="24"/>
        </w:rPr>
        <w:t>e</w:t>
      </w:r>
      <w:proofErr w:type="gramEnd"/>
      <w:r w:rsidRPr="008B570E">
        <w:rPr>
          <w:rFonts w:ascii="Arial" w:hAnsi="Arial" w:cs="Arial"/>
          <w:sz w:val="24"/>
          <w:szCs w:val="24"/>
        </w:rPr>
        <w:t xml:space="preserve">  do CPF/MF nº. </w:t>
      </w:r>
      <w:proofErr w:type="gramStart"/>
      <w:r w:rsidRPr="008B570E">
        <w:rPr>
          <w:rFonts w:ascii="Arial" w:hAnsi="Arial" w:cs="Arial"/>
          <w:sz w:val="24"/>
          <w:szCs w:val="24"/>
        </w:rPr>
        <w:t>...............</w:t>
      </w:r>
      <w:proofErr w:type="gramEnd"/>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 xml:space="preserve">execução </w:t>
      </w:r>
      <w:r w:rsidR="00DC341F" w:rsidRPr="00D458D5">
        <w:rPr>
          <w:rFonts w:ascii="Arial" w:hAnsi="Arial" w:cs="Arial"/>
          <w:bCs/>
          <w:sz w:val="24"/>
          <w:szCs w:val="24"/>
        </w:rPr>
        <w:t xml:space="preserve">de </w:t>
      </w:r>
      <w:r w:rsidR="00704B17" w:rsidRPr="00017F5F">
        <w:rPr>
          <w:rFonts w:ascii="Arial" w:hAnsi="Arial" w:cs="Arial"/>
          <w:bCs/>
          <w:sz w:val="24"/>
          <w:szCs w:val="24"/>
        </w:rPr>
        <w:t>revitalização do Parque Jandaia</w:t>
      </w:r>
      <w:r w:rsidR="00704B17">
        <w:rPr>
          <w:rFonts w:ascii="Arial" w:hAnsi="Arial" w:cs="Arial"/>
          <w:bCs/>
        </w:rPr>
        <w:t xml:space="preserve"> </w:t>
      </w:r>
      <w:r w:rsidR="00BF4631" w:rsidRPr="00B0469C">
        <w:rPr>
          <w:rFonts w:ascii="Arial" w:hAnsi="Arial" w:cs="Arial"/>
          <w:bCs/>
          <w:sz w:val="24"/>
          <w:szCs w:val="24"/>
        </w:rPr>
        <w:t>neste 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300016">
        <w:rPr>
          <w:rFonts w:ascii="Arial" w:hAnsi="Arial" w:cs="Arial"/>
          <w:sz w:val="24"/>
          <w:szCs w:val="24"/>
        </w:rPr>
        <w:t>Educação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680F7C">
        <w:rPr>
          <w:rFonts w:ascii="Arial" w:hAnsi="Arial" w:cs="Arial"/>
          <w:sz w:val="24"/>
          <w:szCs w:val="24"/>
        </w:rPr>
        <w:t>unitário</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 xml:space="preserve">A </w:t>
      </w:r>
      <w:proofErr w:type="gramStart"/>
      <w:r w:rsidRPr="00CA1381">
        <w:rPr>
          <w:rFonts w:ascii="Arial" w:hAnsi="Arial" w:cs="Arial"/>
          <w:sz w:val="24"/>
          <w:szCs w:val="24"/>
        </w:rPr>
        <w:t>CONTRATANTE,</w:t>
      </w:r>
      <w:proofErr w:type="gramEnd"/>
      <w:r w:rsidRPr="00CA1381">
        <w:rPr>
          <w:rFonts w:ascii="Arial" w:hAnsi="Arial" w:cs="Arial"/>
          <w:sz w:val="24"/>
          <w:szCs w:val="24"/>
        </w:rPr>
        <w:t>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w:t>
      </w:r>
      <w:proofErr w:type="gramStart"/>
      <w:r w:rsidRPr="0083149A">
        <w:rPr>
          <w:rFonts w:ascii="Arial" w:hAnsi="Arial" w:cs="Arial"/>
          <w:color w:val="000000"/>
          <w:sz w:val="24"/>
          <w:szCs w:val="24"/>
        </w:rPr>
        <w:t>a</w:t>
      </w:r>
      <w:proofErr w:type="gramEnd"/>
      <w:r w:rsidRPr="0083149A">
        <w:rPr>
          <w:rFonts w:ascii="Arial" w:hAnsi="Arial" w:cs="Arial"/>
          <w:color w:val="000000"/>
          <w:sz w:val="24"/>
          <w:szCs w:val="24"/>
        </w:rPr>
        <w:t xml:space="preserve">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xml:space="preserve">, acompanhado do laudo de controle tecnológico </w:t>
      </w:r>
      <w:proofErr w:type="gramStart"/>
      <w:r w:rsidR="007D1472">
        <w:rPr>
          <w:rFonts w:ascii="Arial" w:hAnsi="Arial" w:cs="Arial"/>
          <w:sz w:val="24"/>
          <w:szCs w:val="24"/>
        </w:rPr>
        <w:t>da obras</w:t>
      </w:r>
      <w:proofErr w:type="gramEnd"/>
      <w:r w:rsidR="007D1472">
        <w:rPr>
          <w:rFonts w:ascii="Arial" w:hAnsi="Arial" w:cs="Arial"/>
          <w:sz w:val="24"/>
          <w:szCs w:val="24"/>
        </w:rPr>
        <w:t>,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xml:space="preserve">, de conformidade com </w:t>
      </w:r>
      <w:proofErr w:type="gramStart"/>
      <w:r w:rsidRPr="00CA1381">
        <w:rPr>
          <w:rFonts w:ascii="Arial" w:hAnsi="Arial" w:cs="Arial"/>
          <w:sz w:val="24"/>
          <w:szCs w:val="24"/>
        </w:rPr>
        <w:t>o demonstrativo de dado referentes</w:t>
      </w:r>
      <w:proofErr w:type="gramEnd"/>
      <w:r w:rsidRPr="00CA1381">
        <w:rPr>
          <w:rFonts w:ascii="Arial" w:hAnsi="Arial" w:cs="Arial"/>
          <w:sz w:val="24"/>
          <w:szCs w:val="24"/>
        </w:rPr>
        <w:t xml:space="preserve">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proofErr w:type="gramStart"/>
      <w:r>
        <w:rPr>
          <w:rFonts w:ascii="Arial" w:hAnsi="Arial" w:cs="Arial"/>
          <w:sz w:val="24"/>
          <w:szCs w:val="24"/>
        </w:rPr>
        <w:t>f.</w:t>
      </w:r>
      <w:proofErr w:type="gramEnd"/>
      <w:r>
        <w:rPr>
          <w:rFonts w:ascii="Arial" w:hAnsi="Arial" w:cs="Arial"/>
          <w:sz w:val="24"/>
          <w:szCs w:val="24"/>
        </w:rPr>
        <w:t>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w:t>
      </w:r>
      <w:proofErr w:type="gramStart"/>
      <w:r>
        <w:rPr>
          <w:rFonts w:ascii="Arial" w:hAnsi="Arial" w:cs="Arial"/>
          <w:sz w:val="24"/>
          <w:szCs w:val="24"/>
        </w:rPr>
        <w:t xml:space="preserve">  </w:t>
      </w:r>
      <w:proofErr w:type="gramEnd"/>
      <w:r>
        <w:rPr>
          <w:rFonts w:ascii="Arial" w:hAnsi="Arial" w:cs="Arial"/>
          <w:sz w:val="24"/>
          <w:szCs w:val="24"/>
        </w:rPr>
        <w:t>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7A78F3" w:rsidRDefault="007A78F3"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 xml:space="preserve">Os valores que não forem pagos no prazo previsto poderão ser acrescidos de compensação financeira de 0,5% ao mês, apurados desde a data prevista para pagamento até a data de sua efetivação, calculados” </w:t>
      </w:r>
      <w:proofErr w:type="gramStart"/>
      <w:r>
        <w:rPr>
          <w:rFonts w:ascii="Arial" w:hAnsi="Arial" w:cs="Arial"/>
          <w:sz w:val="24"/>
          <w:szCs w:val="24"/>
        </w:rPr>
        <w:t>pró rata</w:t>
      </w:r>
      <w:proofErr w:type="gramEnd"/>
      <w:r>
        <w:rPr>
          <w:rFonts w:ascii="Arial" w:hAnsi="Arial" w:cs="Arial"/>
          <w:sz w:val="24"/>
          <w:szCs w:val="24"/>
        </w:rPr>
        <w:t>”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pelo prazo de </w:t>
      </w:r>
      <w:r w:rsidRPr="00A802D3">
        <w:rPr>
          <w:rFonts w:ascii="Arial" w:hAnsi="Arial" w:cs="Arial"/>
          <w:sz w:val="24"/>
          <w:szCs w:val="24"/>
        </w:rPr>
        <w:t xml:space="preserve">12 meses, </w:t>
      </w:r>
      <w:r w:rsidR="00A41472">
        <w:rPr>
          <w:rFonts w:ascii="Arial" w:hAnsi="Arial" w:cs="Arial"/>
          <w:sz w:val="24"/>
          <w:szCs w:val="24"/>
        </w:rPr>
        <w:t xml:space="preserve">se houver prorrogação do prazo,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w:t>
      </w:r>
      <w:proofErr w:type="gramStart"/>
      <w:r w:rsidRPr="00CA1381">
        <w:rPr>
          <w:rFonts w:ascii="Arial" w:hAnsi="Arial" w:cs="Arial"/>
          <w:sz w:val="24"/>
          <w:szCs w:val="24"/>
        </w:rPr>
        <w:t xml:space="preserve">R$ </w:t>
      </w:r>
      <w:r>
        <w:rPr>
          <w:rFonts w:ascii="Arial" w:hAnsi="Arial" w:cs="Arial"/>
          <w:sz w:val="24"/>
          <w:szCs w:val="24"/>
        </w:rPr>
        <w:t>...</w:t>
      </w:r>
      <w:proofErr w:type="gramEnd"/>
      <w:r>
        <w:rPr>
          <w:rFonts w:ascii="Arial" w:hAnsi="Arial" w:cs="Arial"/>
          <w:sz w:val="24"/>
          <w:szCs w:val="24"/>
        </w:rPr>
        <w:t>...................</w:t>
      </w:r>
      <w:r w:rsidRPr="00CA1381">
        <w:rPr>
          <w:rFonts w:ascii="Arial" w:hAnsi="Arial" w:cs="Arial"/>
          <w:sz w:val="24"/>
          <w:szCs w:val="24"/>
        </w:rPr>
        <w:t xml:space="preserve"> (</w:t>
      </w:r>
      <w:proofErr w:type="gramStart"/>
      <w:r>
        <w:rPr>
          <w:rFonts w:ascii="Arial" w:hAnsi="Arial" w:cs="Arial"/>
          <w:sz w:val="24"/>
          <w:szCs w:val="24"/>
        </w:rPr>
        <w:t>.....................................</w:t>
      </w:r>
      <w:proofErr w:type="gramEnd"/>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 xml:space="preserve">Quando do recebimento definitivo do objeto deste Contrato e da apresentação dos ‘as </w:t>
      </w:r>
      <w:proofErr w:type="spellStart"/>
      <w:r w:rsidRPr="00CA1381">
        <w:rPr>
          <w:rFonts w:ascii="Arial" w:hAnsi="Arial" w:cs="Arial"/>
          <w:sz w:val="24"/>
          <w:szCs w:val="24"/>
        </w:rPr>
        <w:t>buil</w:t>
      </w:r>
      <w:r>
        <w:rPr>
          <w:rFonts w:ascii="Arial" w:hAnsi="Arial" w:cs="Arial"/>
          <w:sz w:val="24"/>
          <w:szCs w:val="24"/>
        </w:rPr>
        <w:t>t</w:t>
      </w:r>
      <w:proofErr w:type="spellEnd"/>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CC0CF7" w:rsidRDefault="00CC0CF7" w:rsidP="00D41830">
      <w:pPr>
        <w:tabs>
          <w:tab w:val="left" w:pos="0"/>
          <w:tab w:val="left" w:pos="180"/>
        </w:tabs>
        <w:spacing w:after="120"/>
        <w:jc w:val="center"/>
        <w:rPr>
          <w:rFonts w:ascii="Arial" w:hAnsi="Arial" w:cs="Arial"/>
          <w:b/>
          <w:sz w:val="24"/>
          <w:szCs w:val="24"/>
        </w:rPr>
      </w:pPr>
    </w:p>
    <w:p w:rsidR="00641964" w:rsidRDefault="00641964" w:rsidP="00D41830">
      <w:pPr>
        <w:tabs>
          <w:tab w:val="left" w:pos="0"/>
          <w:tab w:val="left" w:pos="180"/>
        </w:tabs>
        <w:spacing w:after="120"/>
        <w:jc w:val="center"/>
        <w:rPr>
          <w:rFonts w:ascii="Arial" w:hAnsi="Arial" w:cs="Arial"/>
          <w:b/>
          <w:sz w:val="24"/>
          <w:szCs w:val="24"/>
        </w:rPr>
      </w:pPr>
    </w:p>
    <w:p w:rsidR="005D123A" w:rsidRDefault="005D123A" w:rsidP="00B02F5C">
      <w:pPr>
        <w:tabs>
          <w:tab w:val="left" w:pos="0"/>
          <w:tab w:val="left" w:pos="180"/>
        </w:tabs>
        <w:spacing w:after="120"/>
        <w:jc w:val="center"/>
        <w:rPr>
          <w:rFonts w:ascii="Arial" w:hAnsi="Arial" w:cs="Arial"/>
          <w:b/>
          <w:sz w:val="24"/>
          <w:szCs w:val="24"/>
        </w:rPr>
      </w:pPr>
    </w:p>
    <w:p w:rsidR="00D41830" w:rsidRPr="00CA1381" w:rsidRDefault="00D41830" w:rsidP="00B02F5C">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 xml:space="preserve">Pela recusa injustificada em assinar o Termo de contrato ou retirar o instrumento equivalente no prazo em que foi convocado - multa compensatória de vinte por </w:t>
      </w:r>
      <w:proofErr w:type="gramStart"/>
      <w:r w:rsidRPr="00125A3A">
        <w:rPr>
          <w:rFonts w:ascii="Arial" w:hAnsi="Arial" w:cs="Arial"/>
          <w:sz w:val="24"/>
          <w:szCs w:val="24"/>
        </w:rPr>
        <w:t>cento (20 %) sobre o valor total da contratação, inaplicável</w:t>
      </w:r>
      <w:proofErr w:type="gramEnd"/>
      <w:r w:rsidRPr="00125A3A">
        <w:rPr>
          <w:rFonts w:ascii="Arial" w:hAnsi="Arial" w:cs="Arial"/>
          <w:sz w:val="24"/>
          <w:szCs w:val="24"/>
        </w:rPr>
        <w:t xml:space="preserve">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 xml:space="preserve">2 (dois) anos quando por culpa da CONTRATADA, ocorrer </w:t>
      </w:r>
      <w:proofErr w:type="gramStart"/>
      <w:r w:rsidRPr="00CA1381">
        <w:rPr>
          <w:rFonts w:ascii="Arial" w:hAnsi="Arial" w:cs="Arial"/>
          <w:sz w:val="24"/>
          <w:szCs w:val="24"/>
        </w:rPr>
        <w:t>a</w:t>
      </w:r>
      <w:proofErr w:type="gramEnd"/>
      <w:r w:rsidRPr="00CA1381">
        <w:rPr>
          <w:rFonts w:ascii="Arial" w:hAnsi="Arial" w:cs="Arial"/>
          <w:sz w:val="24"/>
          <w:szCs w:val="24"/>
        </w:rPr>
        <w:t xml:space="preserve">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w:t>
      </w:r>
      <w:proofErr w:type="gramStart"/>
      <w:r w:rsidRPr="00CA1381">
        <w:rPr>
          <w:rFonts w:ascii="Arial" w:hAnsi="Arial" w:cs="Arial"/>
          <w:sz w:val="24"/>
          <w:szCs w:val="24"/>
        </w:rPr>
        <w:t>sob pena</w:t>
      </w:r>
      <w:proofErr w:type="gramEnd"/>
      <w:r w:rsidRPr="00CA1381">
        <w:rPr>
          <w:rFonts w:ascii="Arial" w:hAnsi="Arial" w:cs="Arial"/>
          <w:sz w:val="24"/>
          <w:szCs w:val="24"/>
        </w:rPr>
        <w:t xml:space="preserve"> de incorrer em outras sanções cabíveis.</w:t>
      </w:r>
    </w:p>
    <w:p w:rsidR="00CC0CF7" w:rsidRDefault="00CC0CF7" w:rsidP="00D41830">
      <w:pPr>
        <w:tabs>
          <w:tab w:val="left" w:pos="0"/>
          <w:tab w:val="left" w:pos="180"/>
          <w:tab w:val="left" w:pos="2160"/>
        </w:tabs>
        <w:spacing w:after="120"/>
        <w:jc w:val="center"/>
        <w:rPr>
          <w:rFonts w:ascii="Arial" w:hAnsi="Arial" w:cs="Arial"/>
          <w:b/>
          <w:sz w:val="24"/>
          <w:szCs w:val="24"/>
        </w:rPr>
      </w:pPr>
    </w:p>
    <w:p w:rsidR="005D123A" w:rsidRDefault="005D123A" w:rsidP="00D41830">
      <w:pPr>
        <w:tabs>
          <w:tab w:val="left" w:pos="0"/>
          <w:tab w:val="left" w:pos="180"/>
          <w:tab w:val="left" w:pos="2160"/>
        </w:tabs>
        <w:spacing w:after="120"/>
        <w:jc w:val="center"/>
        <w:rPr>
          <w:rFonts w:ascii="Arial" w:hAnsi="Arial" w:cs="Arial"/>
          <w:b/>
          <w:sz w:val="24"/>
          <w:szCs w:val="24"/>
        </w:rPr>
      </w:pPr>
    </w:p>
    <w:p w:rsidR="00D41830" w:rsidRDefault="00D41830" w:rsidP="00B02F5C">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 xml:space="preserve">ga-se a entregar </w:t>
      </w:r>
      <w:proofErr w:type="gramStart"/>
      <w:r>
        <w:rPr>
          <w:rFonts w:ascii="Arial" w:hAnsi="Arial" w:cs="Arial"/>
          <w:sz w:val="24"/>
          <w:szCs w:val="24"/>
        </w:rPr>
        <w:t>à</w:t>
      </w:r>
      <w:proofErr w:type="gramEnd"/>
      <w:r>
        <w:rPr>
          <w:rFonts w:ascii="Arial" w:hAnsi="Arial" w:cs="Arial"/>
          <w:sz w:val="24"/>
          <w:szCs w:val="24"/>
        </w:rPr>
        <w:t xml:space="preserve">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37239">
        <w:rPr>
          <w:rFonts w:ascii="Arial" w:hAnsi="Arial" w:cs="Arial"/>
          <w:sz w:val="24"/>
          <w:szCs w:val="24"/>
        </w:rPr>
        <w:t>1</w:t>
      </w:r>
      <w:r w:rsidR="00257937">
        <w:rPr>
          <w:rFonts w:ascii="Arial" w:hAnsi="Arial" w:cs="Arial"/>
          <w:sz w:val="24"/>
          <w:szCs w:val="24"/>
        </w:rPr>
        <w:t>8</w:t>
      </w:r>
      <w:r w:rsidR="00E94240">
        <w:rPr>
          <w:rFonts w:ascii="Arial" w:hAnsi="Arial" w:cs="Arial"/>
          <w:sz w:val="24"/>
          <w:szCs w:val="24"/>
        </w:rPr>
        <w:t xml:space="preserve">0 </w:t>
      </w:r>
      <w:r w:rsidR="00E94240" w:rsidRPr="00742FF4">
        <w:rPr>
          <w:rFonts w:ascii="Arial" w:hAnsi="Arial" w:cs="Arial"/>
          <w:sz w:val="24"/>
          <w:szCs w:val="24"/>
        </w:rPr>
        <w:t>(</w:t>
      </w:r>
      <w:r w:rsidR="00B37239">
        <w:rPr>
          <w:rFonts w:ascii="Arial" w:hAnsi="Arial" w:cs="Arial"/>
          <w:sz w:val="24"/>
          <w:szCs w:val="24"/>
        </w:rPr>
        <w:t xml:space="preserve">cento e </w:t>
      </w:r>
      <w:r w:rsidR="00257937">
        <w:rPr>
          <w:rFonts w:ascii="Arial" w:hAnsi="Arial" w:cs="Arial"/>
          <w:sz w:val="24"/>
          <w:szCs w:val="24"/>
        </w:rPr>
        <w:t>oitenta</w:t>
      </w:r>
      <w:r w:rsidR="00E94240" w:rsidRPr="00742FF4">
        <w:rPr>
          <w:rFonts w:ascii="Arial" w:hAnsi="Arial" w:cs="Arial"/>
          <w:sz w:val="24"/>
          <w:szCs w:val="24"/>
        </w:rPr>
        <w:t>)</w:t>
      </w:r>
      <w:r w:rsidR="00926385">
        <w:rPr>
          <w:rFonts w:ascii="Arial" w:hAnsi="Arial" w:cs="Arial"/>
          <w:sz w:val="24"/>
          <w:szCs w:val="24"/>
        </w:rPr>
        <w:t xml:space="preserve"> </w:t>
      </w:r>
      <w:r w:rsidR="00D266D7">
        <w:rPr>
          <w:rFonts w:ascii="Arial" w:hAnsi="Arial" w:cs="Arial"/>
          <w:sz w:val="24"/>
          <w:szCs w:val="24"/>
        </w:rPr>
        <w:t>dia</w:t>
      </w:r>
      <w:r w:rsidR="00F63C23">
        <w:rPr>
          <w:rFonts w:ascii="Arial" w:hAnsi="Arial" w:cs="Arial"/>
          <w:sz w:val="24"/>
          <w:szCs w:val="24"/>
        </w:rPr>
        <w:t>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w:t>
      </w:r>
      <w:proofErr w:type="gramStart"/>
      <w:r w:rsidRPr="00CA1381">
        <w:rPr>
          <w:rFonts w:ascii="Arial" w:hAnsi="Arial" w:cs="Arial"/>
          <w:sz w:val="24"/>
          <w:szCs w:val="24"/>
        </w:rPr>
        <w:t xml:space="preserve"> portanto</w:t>
      </w:r>
      <w:proofErr w:type="gramEnd"/>
      <w:r w:rsidRPr="00CA1381">
        <w:rPr>
          <w:rFonts w:ascii="Arial" w:hAnsi="Arial" w:cs="Arial"/>
          <w:sz w:val="24"/>
          <w:szCs w:val="24"/>
        </w:rPr>
        <w:t xml:space="preserve"> não poderão ser utilizados como argumento para prorrogação de prazo.</w:t>
      </w:r>
    </w:p>
    <w:p w:rsidR="00CC0CF7" w:rsidRDefault="00CC0CF7"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assegurar</w:t>
      </w:r>
      <w:proofErr w:type="gramEnd"/>
      <w:r w:rsidRPr="00CA1381">
        <w:rPr>
          <w:rFonts w:ascii="Arial" w:hAnsi="Arial" w:cs="Arial"/>
          <w:sz w:val="24"/>
          <w:szCs w:val="24"/>
        </w:rPr>
        <w:t xml:space="preserve">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executar</w:t>
      </w:r>
      <w:proofErr w:type="gramEnd"/>
      <w:r w:rsidRPr="00CA1381">
        <w:rPr>
          <w:rFonts w:ascii="Arial" w:hAnsi="Arial" w:cs="Arial"/>
          <w:sz w:val="24"/>
          <w:szCs w:val="24"/>
        </w:rPr>
        <w:t>,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permitir</w:t>
      </w:r>
      <w:proofErr w:type="gramEnd"/>
      <w:r w:rsidRPr="00CA1381">
        <w:rPr>
          <w:rFonts w:ascii="Arial" w:hAnsi="Arial" w:cs="Arial"/>
          <w:sz w:val="24"/>
          <w:szCs w:val="24"/>
        </w:rPr>
        <w:t xml:space="preserve">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notificar</w:t>
      </w:r>
      <w:proofErr w:type="gramEnd"/>
      <w:r w:rsidRPr="00CA1381">
        <w:rPr>
          <w:rFonts w:ascii="Arial" w:hAnsi="Arial" w:cs="Arial"/>
          <w:sz w:val="24"/>
          <w:szCs w:val="24"/>
        </w:rPr>
        <w:t xml:space="preserve">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manter</w:t>
      </w:r>
      <w:proofErr w:type="gramEnd"/>
      <w:r w:rsidRPr="00CA1381">
        <w:rPr>
          <w:rFonts w:ascii="Arial" w:hAnsi="Arial" w:cs="Arial"/>
          <w:sz w:val="24"/>
          <w:szCs w:val="24"/>
        </w:rPr>
        <w:t xml:space="preserve">,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proofErr w:type="gramStart"/>
      <w:r w:rsidRPr="00CA1381">
        <w:rPr>
          <w:rFonts w:ascii="Arial" w:hAnsi="Arial" w:cs="Arial"/>
          <w:sz w:val="24"/>
          <w:szCs w:val="24"/>
        </w:rPr>
        <w:t>colocar</w:t>
      </w:r>
      <w:proofErr w:type="gramEnd"/>
      <w:r w:rsidRPr="00CA1381">
        <w:rPr>
          <w:rFonts w:ascii="Arial" w:hAnsi="Arial" w:cs="Arial"/>
          <w:sz w:val="24"/>
          <w:szCs w:val="24"/>
        </w:rPr>
        <w:t xml:space="preserve">,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proofErr w:type="gramStart"/>
      <w:r w:rsidRPr="00CA1381">
        <w:rPr>
          <w:rFonts w:ascii="Arial" w:hAnsi="Arial" w:cs="Arial"/>
          <w:sz w:val="24"/>
          <w:szCs w:val="24"/>
        </w:rPr>
        <w:t>participar</w:t>
      </w:r>
      <w:proofErr w:type="gramEnd"/>
      <w:r w:rsidRPr="00CA1381">
        <w:rPr>
          <w:rFonts w:ascii="Arial" w:hAnsi="Arial" w:cs="Arial"/>
          <w:sz w:val="24"/>
          <w:szCs w:val="24"/>
        </w:rPr>
        <w:t xml:space="preserve">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6A5190" w:rsidRDefault="00B02F5C" w:rsidP="00B02F5C">
      <w:pPr>
        <w:tabs>
          <w:tab w:val="left" w:pos="900"/>
        </w:tabs>
        <w:spacing w:after="120"/>
        <w:jc w:val="both"/>
        <w:rPr>
          <w:rFonts w:ascii="Arial" w:hAnsi="Arial" w:cs="Arial"/>
          <w:sz w:val="24"/>
          <w:szCs w:val="24"/>
        </w:rPr>
      </w:pPr>
      <w:r>
        <w:rPr>
          <w:rFonts w:ascii="Arial" w:hAnsi="Arial" w:cs="Arial"/>
          <w:sz w:val="24"/>
          <w:szCs w:val="24"/>
        </w:rPr>
        <w:t xml:space="preserve">    </w:t>
      </w:r>
    </w:p>
    <w:p w:rsidR="006A5190" w:rsidRDefault="006A5190" w:rsidP="00B02F5C">
      <w:pPr>
        <w:tabs>
          <w:tab w:val="left" w:pos="900"/>
        </w:tabs>
        <w:spacing w:after="120"/>
        <w:jc w:val="both"/>
        <w:rPr>
          <w:rFonts w:ascii="Arial" w:hAnsi="Arial" w:cs="Arial"/>
          <w:sz w:val="24"/>
          <w:szCs w:val="24"/>
        </w:rPr>
      </w:pPr>
    </w:p>
    <w:p w:rsidR="00C97FB0" w:rsidRDefault="00C97FB0" w:rsidP="00B02F5C">
      <w:pPr>
        <w:tabs>
          <w:tab w:val="left" w:pos="900"/>
        </w:tabs>
        <w:spacing w:after="120"/>
        <w:jc w:val="both"/>
        <w:rPr>
          <w:rFonts w:ascii="Arial" w:hAnsi="Arial" w:cs="Arial"/>
          <w:sz w:val="24"/>
          <w:szCs w:val="24"/>
        </w:rPr>
      </w:pPr>
    </w:p>
    <w:p w:rsidR="00D41830" w:rsidRPr="00CA1381" w:rsidRDefault="00B02F5C" w:rsidP="006A5190">
      <w:pPr>
        <w:tabs>
          <w:tab w:val="left" w:pos="900"/>
        </w:tabs>
        <w:spacing w:after="120"/>
        <w:ind w:left="284"/>
        <w:jc w:val="both"/>
        <w:rPr>
          <w:rFonts w:ascii="Arial" w:hAnsi="Arial" w:cs="Arial"/>
          <w:sz w:val="24"/>
          <w:szCs w:val="24"/>
        </w:rPr>
      </w:pPr>
      <w:r>
        <w:rPr>
          <w:rFonts w:ascii="Arial" w:hAnsi="Arial" w:cs="Arial"/>
          <w:b/>
          <w:sz w:val="24"/>
          <w:szCs w:val="24"/>
        </w:rPr>
        <w:t>(</w:t>
      </w:r>
      <w:r w:rsidR="00D41830" w:rsidRPr="00CA1381">
        <w:rPr>
          <w:rFonts w:ascii="Arial" w:hAnsi="Arial" w:cs="Arial"/>
          <w:b/>
          <w:sz w:val="24"/>
          <w:szCs w:val="24"/>
        </w:rPr>
        <w:t>k)</w:t>
      </w:r>
      <w:r w:rsidR="00B5246E">
        <w:rPr>
          <w:rFonts w:ascii="Arial" w:hAnsi="Arial" w:cs="Arial"/>
          <w:b/>
          <w:sz w:val="24"/>
          <w:szCs w:val="24"/>
        </w:rPr>
        <w:t xml:space="preserve"> </w:t>
      </w:r>
      <w:r w:rsidR="00D41830"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w:t>
      </w:r>
      <w:proofErr w:type="gramStart"/>
      <w:r w:rsidRPr="00CA1381">
        <w:rPr>
          <w:rFonts w:ascii="Arial" w:hAnsi="Arial" w:cs="Arial"/>
          <w:sz w:val="24"/>
          <w:szCs w:val="24"/>
        </w:rPr>
        <w:t>deverá</w:t>
      </w:r>
      <w:proofErr w:type="gramEnd"/>
      <w:r w:rsidRPr="00CA1381">
        <w:rPr>
          <w:rFonts w:ascii="Arial" w:hAnsi="Arial" w:cs="Arial"/>
          <w:sz w:val="24"/>
          <w:szCs w:val="24"/>
        </w:rPr>
        <w:t xml:space="preserve">,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fiscalização dos serviços, objeto deste </w:t>
      </w:r>
      <w:proofErr w:type="gramStart"/>
      <w:r w:rsidRPr="00CA1381">
        <w:rPr>
          <w:rFonts w:ascii="Arial" w:hAnsi="Arial" w:cs="Arial"/>
          <w:sz w:val="24"/>
          <w:szCs w:val="24"/>
        </w:rPr>
        <w:t>Contrato,</w:t>
      </w:r>
      <w:proofErr w:type="gramEnd"/>
      <w:r w:rsidRPr="00CA1381">
        <w:rPr>
          <w:rFonts w:ascii="Arial" w:hAnsi="Arial" w:cs="Arial"/>
          <w:sz w:val="24"/>
          <w:szCs w:val="24"/>
        </w:rPr>
        <w:t>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216CC8">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 xml:space="preserve">em caráter irrecorrível, a CONTRATANTE de todas as reclamações que possam surgir com relação ao presente Contrato. Também </w:t>
      </w:r>
      <w:proofErr w:type="gramStart"/>
      <w:r w:rsidRPr="00CA1381">
        <w:rPr>
          <w:rFonts w:ascii="Arial" w:hAnsi="Arial" w:cs="Arial"/>
          <w:sz w:val="24"/>
          <w:szCs w:val="24"/>
        </w:rPr>
        <w:t>obriga-se</w:t>
      </w:r>
      <w:proofErr w:type="gramEnd"/>
      <w:r w:rsidRPr="00CA1381">
        <w:rPr>
          <w:rFonts w:ascii="Arial" w:hAnsi="Arial" w:cs="Arial"/>
          <w:sz w:val="24"/>
          <w:szCs w:val="24"/>
        </w:rPr>
        <w:t xml:space="preserv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5768FB">
        <w:rPr>
          <w:rFonts w:ascii="Arial" w:hAnsi="Arial" w:cs="Arial"/>
          <w:sz w:val="24"/>
          <w:szCs w:val="24"/>
        </w:rPr>
        <w:t>2</w:t>
      </w:r>
      <w:r w:rsidR="001A03EA">
        <w:rPr>
          <w:rFonts w:ascii="Arial" w:hAnsi="Arial" w:cs="Arial"/>
          <w:sz w:val="24"/>
          <w:szCs w:val="24"/>
        </w:rPr>
        <w:t>8</w:t>
      </w:r>
      <w:r w:rsidR="005768F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9C1B2D">
        <w:rPr>
          <w:rFonts w:ascii="Arial" w:hAnsi="Arial" w:cs="Arial"/>
          <w:sz w:val="24"/>
          <w:szCs w:val="24"/>
        </w:rPr>
        <w:t>duz</w:t>
      </w:r>
      <w:r w:rsidR="000C3F9D">
        <w:rPr>
          <w:rFonts w:ascii="Arial" w:hAnsi="Arial" w:cs="Arial"/>
          <w:sz w:val="24"/>
          <w:szCs w:val="24"/>
        </w:rPr>
        <w:t xml:space="preserve">entos e </w:t>
      </w:r>
      <w:r w:rsidR="001A03EA">
        <w:rPr>
          <w:rFonts w:ascii="Arial" w:hAnsi="Arial" w:cs="Arial"/>
          <w:sz w:val="24"/>
          <w:szCs w:val="24"/>
        </w:rPr>
        <w:t>oitenta</w:t>
      </w:r>
      <w:r w:rsidR="005768FB">
        <w:rPr>
          <w:rFonts w:ascii="Arial" w:hAnsi="Arial" w:cs="Arial"/>
          <w:sz w:val="24"/>
          <w:szCs w:val="24"/>
        </w:rPr>
        <w:t xml:space="preserve"> e cinco</w:t>
      </w:r>
      <w:r w:rsidRPr="00141F89">
        <w:rPr>
          <w:rFonts w:ascii="Arial" w:hAnsi="Arial" w:cs="Arial"/>
          <w:sz w:val="24"/>
          <w:szCs w:val="24"/>
        </w:rPr>
        <w:t xml:space="preserve">) dias contados </w:t>
      </w:r>
      <w:r w:rsidR="002E56AA">
        <w:rPr>
          <w:rFonts w:ascii="Arial" w:hAnsi="Arial" w:cs="Arial"/>
          <w:sz w:val="24"/>
          <w:szCs w:val="24"/>
        </w:rPr>
        <w:t xml:space="preserve">até 10 (dez) dias após o </w:t>
      </w:r>
      <w:r w:rsidR="002E56AA" w:rsidRPr="00742FF4">
        <w:rPr>
          <w:rFonts w:ascii="Arial" w:hAnsi="Arial" w:cs="Arial"/>
          <w:sz w:val="24"/>
          <w:szCs w:val="24"/>
        </w:rPr>
        <w:t xml:space="preserve">recebimento </w:t>
      </w:r>
      <w:r w:rsidRPr="00141F89">
        <w:rPr>
          <w:rFonts w:ascii="Arial" w:hAnsi="Arial" w:cs="Arial"/>
          <w:sz w:val="24"/>
          <w:szCs w:val="24"/>
        </w:rPr>
        <w:t>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proofErr w:type="gramStart"/>
      <w:r w:rsidR="00A61F70">
        <w:rPr>
          <w:rFonts w:ascii="Arial" w:hAnsi="Arial" w:cs="Arial"/>
          <w:sz w:val="24"/>
          <w:szCs w:val="24"/>
        </w:rPr>
        <w:t xml:space="preserve"> </w:t>
      </w:r>
      <w:r w:rsidR="00A61F70" w:rsidRPr="00A802DA">
        <w:rPr>
          <w:rFonts w:ascii="Arial" w:hAnsi="Arial" w:cs="Arial"/>
          <w:sz w:val="24"/>
          <w:szCs w:val="24"/>
        </w:rPr>
        <w:t xml:space="preserve"> </w:t>
      </w:r>
      <w:proofErr w:type="gramEnd"/>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proofErr w:type="spellStart"/>
      <w:r w:rsidR="007F16A9" w:rsidRPr="000F6E17">
        <w:rPr>
          <w:rFonts w:ascii="Arial" w:hAnsi="Arial" w:cs="Arial"/>
          <w:sz w:val="24"/>
          <w:szCs w:val="24"/>
          <w:lang w:val="pt-BR"/>
        </w:rPr>
        <w:t>nºs</w:t>
      </w:r>
      <w:proofErr w:type="spellEnd"/>
      <w:r w:rsidR="007F16A9" w:rsidRPr="000F6E17">
        <w:rPr>
          <w:rFonts w:ascii="Arial" w:hAnsi="Arial" w:cs="Arial"/>
          <w:sz w:val="24"/>
          <w:szCs w:val="24"/>
          <w:lang w:val="pt-BR"/>
        </w:rPr>
        <w:t xml:space="preserve">. </w:t>
      </w:r>
      <w:r w:rsidR="00FD6690">
        <w:rPr>
          <w:rFonts w:ascii="Arial" w:hAnsi="Arial" w:cs="Arial"/>
          <w:sz w:val="24"/>
          <w:szCs w:val="24"/>
          <w:lang w:val="pt-BR"/>
        </w:rPr>
        <w:t>12.01.15.451.0006-4.4.90.51-99</w:t>
      </w:r>
      <w:r w:rsidR="000F01C0">
        <w:rPr>
          <w:rFonts w:ascii="Arial" w:hAnsi="Arial" w:cs="Arial"/>
          <w:sz w:val="24"/>
          <w:szCs w:val="24"/>
          <w:lang w:val="pt-BR"/>
        </w:rPr>
        <w:t xml:space="preserve"> (transferências e convênios federais vinculados)</w:t>
      </w:r>
      <w:r w:rsidR="000F01C0" w:rsidRPr="000E1EAF">
        <w:rPr>
          <w:rFonts w:ascii="Arial" w:hAnsi="Arial" w:cs="Arial"/>
          <w:sz w:val="24"/>
          <w:szCs w:val="24"/>
          <w:lang w:val="pt-BR"/>
        </w:rPr>
        <w:t xml:space="preserve"> </w:t>
      </w:r>
      <w:r w:rsidR="000F01C0">
        <w:rPr>
          <w:rFonts w:ascii="Arial" w:hAnsi="Arial" w:cs="Arial"/>
          <w:sz w:val="24"/>
          <w:szCs w:val="24"/>
          <w:lang w:val="pt-BR"/>
        </w:rPr>
        <w:t xml:space="preserve">e </w:t>
      </w:r>
      <w:r w:rsidR="00FD6690">
        <w:rPr>
          <w:rFonts w:ascii="Arial" w:hAnsi="Arial" w:cs="Arial"/>
          <w:sz w:val="24"/>
          <w:szCs w:val="24"/>
          <w:lang w:val="pt-BR"/>
        </w:rPr>
        <w:t xml:space="preserve">12.01.15.451.0006-4.4.90.51-99 </w:t>
      </w:r>
      <w:r w:rsidR="000F01C0">
        <w:rPr>
          <w:rFonts w:ascii="Arial" w:hAnsi="Arial" w:cs="Arial"/>
          <w:sz w:val="24"/>
          <w:szCs w:val="24"/>
          <w:lang w:val="pt-BR"/>
        </w:rPr>
        <w:t>(tesouro)</w:t>
      </w:r>
      <w:r w:rsidR="004973D4">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As inclusões ou alterações de qualquer elemento não constante do presente</w:t>
      </w:r>
      <w:proofErr w:type="gramStart"/>
      <w:r w:rsidRPr="00CA1381">
        <w:rPr>
          <w:rFonts w:ascii="Arial" w:hAnsi="Arial" w:cs="Arial"/>
          <w:sz w:val="24"/>
          <w:szCs w:val="24"/>
        </w:rPr>
        <w:t>, serão</w:t>
      </w:r>
      <w:proofErr w:type="gramEnd"/>
      <w:r w:rsidRPr="00CA1381">
        <w:rPr>
          <w:rFonts w:ascii="Arial" w:hAnsi="Arial" w:cs="Arial"/>
          <w:sz w:val="24"/>
          <w:szCs w:val="24"/>
        </w:rPr>
        <w:t xml:space="preserve">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447D8E" w:rsidRDefault="00447D8E"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 xml:space="preserve">rmam o presente instrumento em </w:t>
      </w:r>
      <w:proofErr w:type="gramStart"/>
      <w:r>
        <w:rPr>
          <w:rFonts w:ascii="Arial" w:hAnsi="Arial" w:cs="Arial"/>
          <w:sz w:val="24"/>
          <w:szCs w:val="24"/>
        </w:rPr>
        <w:t>3</w:t>
      </w:r>
      <w:proofErr w:type="gramEnd"/>
      <w:r>
        <w:rPr>
          <w:rFonts w:ascii="Arial" w:hAnsi="Arial" w:cs="Arial"/>
          <w:sz w:val="24"/>
          <w:szCs w:val="24"/>
        </w:rPr>
        <w:t xml:space="preserve">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proofErr w:type="spellStart"/>
      <w:r>
        <w:rPr>
          <w:rFonts w:ascii="Arial" w:hAnsi="Arial" w:cs="Arial"/>
          <w:sz w:val="24"/>
          <w:szCs w:val="24"/>
        </w:rPr>
        <w:t>Carapicuiba</w:t>
      </w:r>
      <w:proofErr w:type="spellEnd"/>
      <w:r>
        <w:rPr>
          <w:rFonts w:ascii="Arial" w:hAnsi="Arial" w:cs="Arial"/>
          <w:sz w:val="24"/>
          <w:szCs w:val="24"/>
        </w:rPr>
        <w:t xml:space="preserve">, </w:t>
      </w:r>
      <w:proofErr w:type="spellStart"/>
      <w:r>
        <w:rPr>
          <w:rFonts w:ascii="Arial" w:hAnsi="Arial" w:cs="Arial"/>
          <w:sz w:val="24"/>
          <w:szCs w:val="24"/>
        </w:rPr>
        <w:t>xx</w:t>
      </w:r>
      <w:proofErr w:type="spellEnd"/>
      <w:r w:rsidRPr="006F421F">
        <w:rPr>
          <w:rFonts w:ascii="Arial" w:hAnsi="Arial" w:cs="Arial"/>
          <w:sz w:val="24"/>
          <w:szCs w:val="24"/>
        </w:rPr>
        <w:t xml:space="preserve"> de </w:t>
      </w:r>
      <w:proofErr w:type="spellStart"/>
      <w:r>
        <w:rPr>
          <w:rFonts w:ascii="Arial" w:hAnsi="Arial" w:cs="Arial"/>
          <w:sz w:val="24"/>
          <w:szCs w:val="24"/>
        </w:rPr>
        <w:t>xxxxxxxxx</w:t>
      </w:r>
      <w:proofErr w:type="spellEnd"/>
      <w:r>
        <w:rPr>
          <w:rFonts w:ascii="Arial" w:hAnsi="Arial" w:cs="Arial"/>
          <w:sz w:val="24"/>
          <w:szCs w:val="24"/>
        </w:rPr>
        <w:t xml:space="preserve"> de </w:t>
      </w:r>
      <w:proofErr w:type="spellStart"/>
      <w:proofErr w:type="gramStart"/>
      <w:r>
        <w:rPr>
          <w:rFonts w:ascii="Arial" w:hAnsi="Arial" w:cs="Arial"/>
          <w:sz w:val="24"/>
          <w:szCs w:val="24"/>
        </w:rPr>
        <w:t>xxxx</w:t>
      </w:r>
      <w:proofErr w:type="spellEnd"/>
      <w:proofErr w:type="gramEnd"/>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w:t>
      </w:r>
      <w:proofErr w:type="gramStart"/>
      <w:r>
        <w:rPr>
          <w:rFonts w:ascii="Arial" w:hAnsi="Arial" w:cs="Arial"/>
          <w:sz w:val="24"/>
          <w:szCs w:val="24"/>
        </w:rPr>
        <w:t>Santos Neves</w:t>
      </w:r>
      <w:proofErr w:type="gramEnd"/>
      <w:r>
        <w:rPr>
          <w:rFonts w:ascii="Arial" w:hAnsi="Arial" w:cs="Arial"/>
          <w:sz w:val="24"/>
          <w:szCs w:val="24"/>
        </w:rPr>
        <w:t xml:space="preserve">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DB3141" w:rsidRDefault="00DB3141" w:rsidP="00D41830">
      <w:pPr>
        <w:tabs>
          <w:tab w:val="left" w:pos="0"/>
          <w:tab w:val="left" w:pos="180"/>
        </w:tabs>
        <w:spacing w:after="120"/>
        <w:ind w:right="227"/>
        <w:jc w:val="center"/>
        <w:rPr>
          <w:rFonts w:ascii="Arial" w:hAnsi="Arial" w:cs="Arial"/>
          <w:sz w:val="24"/>
          <w:szCs w:val="24"/>
        </w:rPr>
      </w:pPr>
    </w:p>
    <w:p w:rsidR="00DB3141" w:rsidRDefault="00DB3141" w:rsidP="00D41830">
      <w:pPr>
        <w:tabs>
          <w:tab w:val="left" w:pos="0"/>
          <w:tab w:val="left" w:pos="180"/>
        </w:tabs>
        <w:spacing w:after="120"/>
        <w:ind w:right="227"/>
        <w:jc w:val="center"/>
        <w:rPr>
          <w:rFonts w:ascii="Arial" w:hAnsi="Arial" w:cs="Arial"/>
          <w:sz w:val="24"/>
          <w:szCs w:val="24"/>
        </w:rPr>
      </w:pPr>
    </w:p>
    <w:p w:rsidR="00DB3141" w:rsidRPr="006F421F"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B3141" w:rsidRDefault="00DB3141" w:rsidP="00DB3141">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B3141" w:rsidRDefault="00DB3141" w:rsidP="00DB3141">
      <w:pPr>
        <w:tabs>
          <w:tab w:val="left" w:pos="0"/>
          <w:tab w:val="left" w:pos="18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FE7A7D" w:rsidRDefault="00FE7A7D" w:rsidP="00D41830">
      <w:pPr>
        <w:jc w:val="center"/>
        <w:rPr>
          <w:rFonts w:ascii="Arial" w:hAnsi="Arial" w:cs="Arial"/>
          <w:b/>
          <w:sz w:val="24"/>
          <w:szCs w:val="24"/>
        </w:rPr>
      </w:pPr>
    </w:p>
    <w:p w:rsidR="00072097" w:rsidRDefault="00072097"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CF010C" w:rsidRDefault="00CF010C"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072097" w:rsidP="00CE33CB">
      <w:pPr>
        <w:pStyle w:val="SemEspaamento"/>
        <w:jc w:val="both"/>
        <w:rPr>
          <w:rFonts w:ascii="Arial" w:hAnsi="Arial" w:cs="Arial"/>
          <w:b/>
          <w:sz w:val="24"/>
          <w:szCs w:val="24"/>
        </w:rPr>
      </w:pPr>
      <w:r>
        <w:rPr>
          <w:rFonts w:ascii="Arial" w:hAnsi="Arial" w:cs="Arial"/>
          <w:b/>
          <w:sz w:val="24"/>
          <w:szCs w:val="24"/>
        </w:rPr>
        <w:t>CONTRATO Nº</w:t>
      </w:r>
      <w:proofErr w:type="gramStart"/>
      <w:r>
        <w:rPr>
          <w:rFonts w:ascii="Arial" w:hAnsi="Arial" w:cs="Arial"/>
          <w:b/>
          <w:sz w:val="24"/>
          <w:szCs w:val="24"/>
        </w:rPr>
        <w:t>.:</w:t>
      </w:r>
      <w:proofErr w:type="gramEnd"/>
      <w:r w:rsidR="00CE33CB" w:rsidRPr="00870DBA">
        <w:rPr>
          <w:rFonts w:ascii="Arial" w:hAnsi="Arial" w:cs="Arial"/>
          <w:b/>
          <w:sz w:val="24"/>
          <w:szCs w:val="24"/>
        </w:rPr>
        <w:t>_______</w:t>
      </w:r>
      <w:r w:rsidR="00CE33CB">
        <w:rPr>
          <w:rFonts w:ascii="Arial" w:hAnsi="Arial" w:cs="Arial"/>
          <w:b/>
          <w:sz w:val="24"/>
          <w:szCs w:val="24"/>
        </w:rPr>
        <w:t>______________________________________________________</w:t>
      </w:r>
    </w:p>
    <w:p w:rsidR="00072097" w:rsidRDefault="00072097" w:rsidP="006F380D">
      <w:pPr>
        <w:pStyle w:val="Corpodetexto"/>
        <w:jc w:val="both"/>
        <w:rPr>
          <w:rFonts w:ascii="Arial" w:hAnsi="Arial" w:cs="Arial"/>
          <w:b/>
          <w:sz w:val="24"/>
          <w:szCs w:val="24"/>
        </w:rPr>
      </w:pPr>
    </w:p>
    <w:p w:rsidR="006F380D" w:rsidRPr="006F380D" w:rsidRDefault="00CE33CB" w:rsidP="006F380D">
      <w:pPr>
        <w:pStyle w:val="Corpodetexto"/>
        <w:jc w:val="both"/>
        <w:rPr>
          <w:rFonts w:ascii="Arial" w:hAnsi="Arial"/>
          <w:b/>
          <w:sz w:val="24"/>
          <w:szCs w:val="24"/>
        </w:rPr>
      </w:pPr>
      <w:r w:rsidRPr="004B06FA">
        <w:rPr>
          <w:rFonts w:ascii="Arial" w:hAnsi="Arial" w:cs="Arial"/>
          <w:b/>
          <w:sz w:val="24"/>
          <w:szCs w:val="24"/>
        </w:rPr>
        <w:t>OBJETO:</w:t>
      </w:r>
      <w:r w:rsidRPr="00870DBA">
        <w:rPr>
          <w:rFonts w:ascii="Arial" w:hAnsi="Arial" w:cs="Arial"/>
          <w:b/>
        </w:rPr>
        <w:t xml:space="preserve"> </w:t>
      </w:r>
      <w:r w:rsidR="00076417" w:rsidRPr="00076417">
        <w:rPr>
          <w:rFonts w:ascii="Arial" w:hAnsi="Arial" w:cs="Arial"/>
          <w:b/>
          <w:bCs/>
          <w:sz w:val="24"/>
          <w:szCs w:val="24"/>
        </w:rPr>
        <w:t>CONTRATAÇÃO DE EMPRESA ESPECIALIZADA PARA REVITALIZAÇÃO DO PARQUE JANDAIA NESTE MUNICÍPIO</w:t>
      </w:r>
      <w:r w:rsidR="00602614">
        <w:rPr>
          <w:rFonts w:ascii="Arial" w:hAnsi="Arial" w:cs="Arial"/>
          <w:b/>
          <w:bCs/>
          <w:sz w:val="24"/>
          <w:szCs w:val="24"/>
        </w:rPr>
        <w:t>.</w:t>
      </w:r>
    </w:p>
    <w:p w:rsidR="005D0A83" w:rsidRPr="00BF75A5" w:rsidRDefault="005D0A83" w:rsidP="007C0BB7">
      <w:pPr>
        <w:pStyle w:val="Corpodetexto"/>
        <w:jc w:val="both"/>
        <w:rPr>
          <w:rFonts w:ascii="Arial" w:hAnsi="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 xml:space="preserve">O ajuste acima referido estará sujeito </w:t>
      </w:r>
      <w:proofErr w:type="gramStart"/>
      <w:r>
        <w:rPr>
          <w:rFonts w:ascii="Arial" w:hAnsi="Arial" w:cs="Arial"/>
          <w:sz w:val="24"/>
          <w:szCs w:val="24"/>
        </w:rPr>
        <w:t>a</w:t>
      </w:r>
      <w:proofErr w:type="gramEnd"/>
      <w:r>
        <w:rPr>
          <w:rFonts w:ascii="Arial" w:hAnsi="Arial" w:cs="Arial"/>
          <w:sz w:val="24"/>
          <w:szCs w:val="24"/>
        </w:rPr>
        <w:t xml:space="preserve">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lastRenderedPageBreak/>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79621B" w:rsidRPr="0079621B" w:rsidRDefault="00112689" w:rsidP="00112689">
      <w:pPr>
        <w:pStyle w:val="SemEspaamento"/>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w:t>
      </w:r>
      <w:proofErr w:type="gramStart"/>
      <w:r w:rsidRPr="00830F0B">
        <w:rPr>
          <w:rFonts w:ascii="Arial" w:hAnsi="Arial" w:cs="Arial"/>
          <w:sz w:val="24"/>
          <w:szCs w:val="24"/>
        </w:rPr>
        <w:t>Santos Neves</w:t>
      </w:r>
      <w:proofErr w:type="gramEnd"/>
      <w:r w:rsidRPr="00830F0B">
        <w:rPr>
          <w:rFonts w:ascii="Arial" w:hAnsi="Arial" w:cs="Arial"/>
          <w:sz w:val="24"/>
          <w:szCs w:val="24"/>
        </w:rPr>
        <w:t xml:space="preserve">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 xml:space="preserve">Nome: </w:t>
      </w:r>
    </w:p>
    <w:p w:rsidR="00112689" w:rsidRPr="00A0515C" w:rsidRDefault="00112689" w:rsidP="00112689">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Pr="00A0515C">
        <w:rPr>
          <w:rFonts w:ascii="Arial" w:hAnsi="Arial" w:cs="Arial"/>
          <w:sz w:val="24"/>
          <w:szCs w:val="24"/>
        </w:rPr>
        <w:t>Desenvolvimento Urbano</w:t>
      </w:r>
    </w:p>
    <w:p w:rsidR="00112689" w:rsidRDefault="00112689" w:rsidP="00112689">
      <w:pPr>
        <w:pStyle w:val="SemEspaamento"/>
        <w:jc w:val="both"/>
        <w:rPr>
          <w:rFonts w:ascii="Arial" w:hAnsi="Arial" w:cs="Arial"/>
          <w:sz w:val="24"/>
          <w:szCs w:val="24"/>
        </w:rPr>
      </w:pPr>
      <w:r>
        <w:rPr>
          <w:rFonts w:ascii="Arial" w:hAnsi="Arial" w:cs="Arial"/>
          <w:sz w:val="24"/>
          <w:szCs w:val="24"/>
        </w:rPr>
        <w:t>CPF:</w:t>
      </w:r>
    </w:p>
    <w:p w:rsidR="00112689" w:rsidRDefault="00112689" w:rsidP="00112689">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112689" w:rsidRDefault="00112689" w:rsidP="00112689">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112689" w:rsidRDefault="00112689" w:rsidP="00112689">
      <w:pPr>
        <w:pStyle w:val="SemEspaamento"/>
        <w:jc w:val="both"/>
        <w:rPr>
          <w:rFonts w:ascii="Arial" w:hAnsi="Arial" w:cs="Arial"/>
          <w:sz w:val="24"/>
          <w:szCs w:val="24"/>
        </w:rPr>
      </w:pPr>
    </w:p>
    <w:p w:rsidR="00112689" w:rsidRDefault="00112689" w:rsidP="00112689">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112689" w:rsidRDefault="00112689"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2"/>
      <w:footerReference w:type="even" r:id="rId13"/>
      <w:footerReference w:type="default" r:id="rId14"/>
      <w:pgSz w:w="11907" w:h="16840" w:code="9"/>
      <w:pgMar w:top="1440" w:right="1077" w:bottom="1440" w:left="1077" w:header="567" w:footer="879"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21B7" w:rsidRDefault="000121B7">
      <w:r>
        <w:separator/>
      </w:r>
    </w:p>
  </w:endnote>
  <w:endnote w:type="continuationSeparator" w:id="0">
    <w:p w:rsidR="000121B7" w:rsidRDefault="00012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Default="006F473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6F4733" w:rsidRDefault="006F4733" w:rsidP="00C47E9E">
    <w:pPr>
      <w:pStyle w:val="Rodap"/>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Default="006F4733" w:rsidP="004516A1">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8364AD">
      <w:rPr>
        <w:rStyle w:val="Nmerodepgina"/>
        <w:noProof/>
      </w:rPr>
      <w:t>28</w:t>
    </w:r>
    <w:r>
      <w:rPr>
        <w:rStyle w:val="Nmerodepgina"/>
      </w:rPr>
      <w:fldChar w:fldCharType="end"/>
    </w:r>
  </w:p>
  <w:p w:rsidR="006F4733" w:rsidRDefault="006F4733" w:rsidP="00E71DD4">
    <w:pPr>
      <w:pStyle w:val="Rodap"/>
      <w:jc w:val="center"/>
    </w:pPr>
    <w:r>
      <w:t xml:space="preserve">Processo Administrativo nº. </w:t>
    </w:r>
    <w:r w:rsidR="00221A63">
      <w:t>2563</w:t>
    </w:r>
    <w:r>
      <w:t xml:space="preserve"> / 2022 – Tomada de Preços nº.  </w:t>
    </w:r>
    <w:r w:rsidR="00EB2899">
      <w:t>10</w:t>
    </w:r>
    <w:r w:rsidR="006178FB">
      <w:t xml:space="preserve"> </w:t>
    </w:r>
    <w:r>
      <w:t>/ 2022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21B7" w:rsidRDefault="000121B7">
      <w:r>
        <w:separator/>
      </w:r>
    </w:p>
  </w:footnote>
  <w:footnote w:type="continuationSeparator" w:id="0">
    <w:p w:rsidR="000121B7" w:rsidRDefault="000121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733" w:rsidRPr="0083620B" w:rsidRDefault="006F4733"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6F4733" w:rsidRPr="0083620B" w:rsidRDefault="006F4733"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6F4733" w:rsidRPr="00D15B80" w:rsidRDefault="006F4733"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6F4733" w:rsidRPr="00D15B80" w:rsidRDefault="006F4733" w:rsidP="00844017">
    <w:pPr>
      <w:pStyle w:val="Cabealho"/>
      <w:jc w:val="center"/>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2EC"/>
    <w:rsid w:val="0000005A"/>
    <w:rsid w:val="00000558"/>
    <w:rsid w:val="00000676"/>
    <w:rsid w:val="00000977"/>
    <w:rsid w:val="00000EDB"/>
    <w:rsid w:val="000017D8"/>
    <w:rsid w:val="00001912"/>
    <w:rsid w:val="00001C89"/>
    <w:rsid w:val="00002620"/>
    <w:rsid w:val="00002ACC"/>
    <w:rsid w:val="00002E10"/>
    <w:rsid w:val="00002F0A"/>
    <w:rsid w:val="00003308"/>
    <w:rsid w:val="000038C6"/>
    <w:rsid w:val="000039C3"/>
    <w:rsid w:val="00003A41"/>
    <w:rsid w:val="00004756"/>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B7"/>
    <w:rsid w:val="000121C8"/>
    <w:rsid w:val="00012212"/>
    <w:rsid w:val="00012773"/>
    <w:rsid w:val="000136D0"/>
    <w:rsid w:val="00013AA0"/>
    <w:rsid w:val="00013C17"/>
    <w:rsid w:val="00013E06"/>
    <w:rsid w:val="00014754"/>
    <w:rsid w:val="000148C6"/>
    <w:rsid w:val="00014AAE"/>
    <w:rsid w:val="00015083"/>
    <w:rsid w:val="00015B2B"/>
    <w:rsid w:val="00016008"/>
    <w:rsid w:val="00016187"/>
    <w:rsid w:val="0001699E"/>
    <w:rsid w:val="00016A9B"/>
    <w:rsid w:val="0001708E"/>
    <w:rsid w:val="000171D7"/>
    <w:rsid w:val="000172C0"/>
    <w:rsid w:val="00017399"/>
    <w:rsid w:val="000175D2"/>
    <w:rsid w:val="00017762"/>
    <w:rsid w:val="0001793A"/>
    <w:rsid w:val="00017B60"/>
    <w:rsid w:val="00017D67"/>
    <w:rsid w:val="00017F5F"/>
    <w:rsid w:val="0002038F"/>
    <w:rsid w:val="000216CD"/>
    <w:rsid w:val="00021819"/>
    <w:rsid w:val="00021A47"/>
    <w:rsid w:val="00021B19"/>
    <w:rsid w:val="0002203A"/>
    <w:rsid w:val="00022445"/>
    <w:rsid w:val="00022F09"/>
    <w:rsid w:val="00023087"/>
    <w:rsid w:val="00023553"/>
    <w:rsid w:val="000242F5"/>
    <w:rsid w:val="00024D8F"/>
    <w:rsid w:val="00025287"/>
    <w:rsid w:val="000259AD"/>
    <w:rsid w:val="00025E0E"/>
    <w:rsid w:val="000261FF"/>
    <w:rsid w:val="000265C1"/>
    <w:rsid w:val="000269FE"/>
    <w:rsid w:val="00027343"/>
    <w:rsid w:val="0002764A"/>
    <w:rsid w:val="00027704"/>
    <w:rsid w:val="00027806"/>
    <w:rsid w:val="00027F18"/>
    <w:rsid w:val="00030372"/>
    <w:rsid w:val="00031141"/>
    <w:rsid w:val="00031439"/>
    <w:rsid w:val="000314C2"/>
    <w:rsid w:val="0003253D"/>
    <w:rsid w:val="000325E5"/>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0CD"/>
    <w:rsid w:val="000443EE"/>
    <w:rsid w:val="0004464E"/>
    <w:rsid w:val="00044BC3"/>
    <w:rsid w:val="00044CD1"/>
    <w:rsid w:val="00045129"/>
    <w:rsid w:val="0004521F"/>
    <w:rsid w:val="00045747"/>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6013A"/>
    <w:rsid w:val="0006024F"/>
    <w:rsid w:val="0006081B"/>
    <w:rsid w:val="0006090D"/>
    <w:rsid w:val="00060FC9"/>
    <w:rsid w:val="000618F2"/>
    <w:rsid w:val="00062068"/>
    <w:rsid w:val="000621C2"/>
    <w:rsid w:val="000622D8"/>
    <w:rsid w:val="000628E4"/>
    <w:rsid w:val="000631C5"/>
    <w:rsid w:val="00063B83"/>
    <w:rsid w:val="00063D97"/>
    <w:rsid w:val="00063F63"/>
    <w:rsid w:val="00063FC2"/>
    <w:rsid w:val="000642E0"/>
    <w:rsid w:val="0006446F"/>
    <w:rsid w:val="000645A8"/>
    <w:rsid w:val="000647FD"/>
    <w:rsid w:val="00064A61"/>
    <w:rsid w:val="00065224"/>
    <w:rsid w:val="000652DB"/>
    <w:rsid w:val="000654AB"/>
    <w:rsid w:val="000654D2"/>
    <w:rsid w:val="00065873"/>
    <w:rsid w:val="00066123"/>
    <w:rsid w:val="0006691B"/>
    <w:rsid w:val="00067F32"/>
    <w:rsid w:val="00067F42"/>
    <w:rsid w:val="000706AC"/>
    <w:rsid w:val="0007073A"/>
    <w:rsid w:val="00070FF8"/>
    <w:rsid w:val="0007139C"/>
    <w:rsid w:val="00072097"/>
    <w:rsid w:val="00072668"/>
    <w:rsid w:val="000730F1"/>
    <w:rsid w:val="00073572"/>
    <w:rsid w:val="00073830"/>
    <w:rsid w:val="00073A61"/>
    <w:rsid w:val="00073A7C"/>
    <w:rsid w:val="00073CCA"/>
    <w:rsid w:val="00074DDA"/>
    <w:rsid w:val="00074FEA"/>
    <w:rsid w:val="000750C4"/>
    <w:rsid w:val="000752B1"/>
    <w:rsid w:val="0007536C"/>
    <w:rsid w:val="00075706"/>
    <w:rsid w:val="000758B3"/>
    <w:rsid w:val="00075945"/>
    <w:rsid w:val="00075BF3"/>
    <w:rsid w:val="00075DCA"/>
    <w:rsid w:val="00076417"/>
    <w:rsid w:val="00076420"/>
    <w:rsid w:val="00076B48"/>
    <w:rsid w:val="00076B5A"/>
    <w:rsid w:val="00076BBF"/>
    <w:rsid w:val="00077FB6"/>
    <w:rsid w:val="0008088C"/>
    <w:rsid w:val="00080B0B"/>
    <w:rsid w:val="00081505"/>
    <w:rsid w:val="00081A5A"/>
    <w:rsid w:val="00081D0A"/>
    <w:rsid w:val="00081D8A"/>
    <w:rsid w:val="00081FDA"/>
    <w:rsid w:val="000827CC"/>
    <w:rsid w:val="00082BD8"/>
    <w:rsid w:val="00083178"/>
    <w:rsid w:val="0008348D"/>
    <w:rsid w:val="0008365E"/>
    <w:rsid w:val="00084347"/>
    <w:rsid w:val="00084A2D"/>
    <w:rsid w:val="0008585B"/>
    <w:rsid w:val="00085FA6"/>
    <w:rsid w:val="00086315"/>
    <w:rsid w:val="000866EE"/>
    <w:rsid w:val="00086D0A"/>
    <w:rsid w:val="00086D49"/>
    <w:rsid w:val="00086DA4"/>
    <w:rsid w:val="00087DB2"/>
    <w:rsid w:val="000909CD"/>
    <w:rsid w:val="00090EAE"/>
    <w:rsid w:val="00090FB8"/>
    <w:rsid w:val="00091978"/>
    <w:rsid w:val="00091D2D"/>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19E"/>
    <w:rsid w:val="00095288"/>
    <w:rsid w:val="00095535"/>
    <w:rsid w:val="00095A55"/>
    <w:rsid w:val="00095A68"/>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422"/>
    <w:rsid w:val="000A2624"/>
    <w:rsid w:val="000A26D1"/>
    <w:rsid w:val="000A2971"/>
    <w:rsid w:val="000A37DF"/>
    <w:rsid w:val="000A3C1A"/>
    <w:rsid w:val="000A3CEB"/>
    <w:rsid w:val="000A46DA"/>
    <w:rsid w:val="000A4A26"/>
    <w:rsid w:val="000A4C03"/>
    <w:rsid w:val="000A58DA"/>
    <w:rsid w:val="000A5C6A"/>
    <w:rsid w:val="000A5F0B"/>
    <w:rsid w:val="000A6033"/>
    <w:rsid w:val="000A63C8"/>
    <w:rsid w:val="000A73B1"/>
    <w:rsid w:val="000A76CD"/>
    <w:rsid w:val="000A76D7"/>
    <w:rsid w:val="000A77E3"/>
    <w:rsid w:val="000A783C"/>
    <w:rsid w:val="000A78BF"/>
    <w:rsid w:val="000A7B65"/>
    <w:rsid w:val="000A7CA9"/>
    <w:rsid w:val="000B0ABC"/>
    <w:rsid w:val="000B0E32"/>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5906"/>
    <w:rsid w:val="000B61A7"/>
    <w:rsid w:val="000B6AF0"/>
    <w:rsid w:val="000B74F4"/>
    <w:rsid w:val="000B75B7"/>
    <w:rsid w:val="000B75C0"/>
    <w:rsid w:val="000B7AE6"/>
    <w:rsid w:val="000B7E96"/>
    <w:rsid w:val="000B7FA9"/>
    <w:rsid w:val="000C0979"/>
    <w:rsid w:val="000C0B34"/>
    <w:rsid w:val="000C0DF5"/>
    <w:rsid w:val="000C152E"/>
    <w:rsid w:val="000C17CB"/>
    <w:rsid w:val="000C18EB"/>
    <w:rsid w:val="000C260D"/>
    <w:rsid w:val="000C2A89"/>
    <w:rsid w:val="000C38CA"/>
    <w:rsid w:val="000C3999"/>
    <w:rsid w:val="000C3A19"/>
    <w:rsid w:val="000C3A91"/>
    <w:rsid w:val="000C3E70"/>
    <w:rsid w:val="000C3F9D"/>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14A1"/>
    <w:rsid w:val="000D2143"/>
    <w:rsid w:val="000D23F3"/>
    <w:rsid w:val="000D2AC4"/>
    <w:rsid w:val="000D2DB2"/>
    <w:rsid w:val="000D32A7"/>
    <w:rsid w:val="000D3F36"/>
    <w:rsid w:val="000D43E6"/>
    <w:rsid w:val="000D46B9"/>
    <w:rsid w:val="000D48A9"/>
    <w:rsid w:val="000D51D5"/>
    <w:rsid w:val="000D661F"/>
    <w:rsid w:val="000D69E0"/>
    <w:rsid w:val="000D6BC8"/>
    <w:rsid w:val="000D7D4F"/>
    <w:rsid w:val="000E0A65"/>
    <w:rsid w:val="000E0B6A"/>
    <w:rsid w:val="000E1C2E"/>
    <w:rsid w:val="000E1EAF"/>
    <w:rsid w:val="000E1F5D"/>
    <w:rsid w:val="000E2669"/>
    <w:rsid w:val="000E2A2D"/>
    <w:rsid w:val="000E2F7C"/>
    <w:rsid w:val="000E44C2"/>
    <w:rsid w:val="000E455B"/>
    <w:rsid w:val="000E488D"/>
    <w:rsid w:val="000E4F1D"/>
    <w:rsid w:val="000E4F80"/>
    <w:rsid w:val="000E5002"/>
    <w:rsid w:val="000E53D9"/>
    <w:rsid w:val="000E55C6"/>
    <w:rsid w:val="000E56F1"/>
    <w:rsid w:val="000E5936"/>
    <w:rsid w:val="000E5D85"/>
    <w:rsid w:val="000E5D9A"/>
    <w:rsid w:val="000E6006"/>
    <w:rsid w:val="000E634B"/>
    <w:rsid w:val="000E6D40"/>
    <w:rsid w:val="000E6F22"/>
    <w:rsid w:val="000E7E2D"/>
    <w:rsid w:val="000F01C0"/>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0F7D61"/>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689"/>
    <w:rsid w:val="001126FE"/>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4ED"/>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281"/>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514"/>
    <w:rsid w:val="00143F33"/>
    <w:rsid w:val="001443AF"/>
    <w:rsid w:val="00145246"/>
    <w:rsid w:val="00145867"/>
    <w:rsid w:val="00146B5F"/>
    <w:rsid w:val="00146BD9"/>
    <w:rsid w:val="001477E5"/>
    <w:rsid w:val="00147B89"/>
    <w:rsid w:val="00147DF0"/>
    <w:rsid w:val="00150250"/>
    <w:rsid w:val="0015040E"/>
    <w:rsid w:val="00150A7E"/>
    <w:rsid w:val="0015155F"/>
    <w:rsid w:val="00151829"/>
    <w:rsid w:val="00151A0A"/>
    <w:rsid w:val="001522D2"/>
    <w:rsid w:val="00152A1A"/>
    <w:rsid w:val="00152E15"/>
    <w:rsid w:val="0015335E"/>
    <w:rsid w:val="0015350C"/>
    <w:rsid w:val="001541C0"/>
    <w:rsid w:val="0015533E"/>
    <w:rsid w:val="00155771"/>
    <w:rsid w:val="0015679F"/>
    <w:rsid w:val="00156859"/>
    <w:rsid w:val="00156FDF"/>
    <w:rsid w:val="0015773F"/>
    <w:rsid w:val="00157FBF"/>
    <w:rsid w:val="00157FCC"/>
    <w:rsid w:val="00160B48"/>
    <w:rsid w:val="001612E2"/>
    <w:rsid w:val="00162BEE"/>
    <w:rsid w:val="001630B3"/>
    <w:rsid w:val="001635ED"/>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4C1"/>
    <w:rsid w:val="0017377C"/>
    <w:rsid w:val="00174025"/>
    <w:rsid w:val="001743E1"/>
    <w:rsid w:val="00174DED"/>
    <w:rsid w:val="00174E3C"/>
    <w:rsid w:val="00174E56"/>
    <w:rsid w:val="0017562E"/>
    <w:rsid w:val="00175CEE"/>
    <w:rsid w:val="00175D2A"/>
    <w:rsid w:val="00175F11"/>
    <w:rsid w:val="00175F59"/>
    <w:rsid w:val="00176CE7"/>
    <w:rsid w:val="00177929"/>
    <w:rsid w:val="00177B7C"/>
    <w:rsid w:val="00177C3C"/>
    <w:rsid w:val="00177D65"/>
    <w:rsid w:val="0018064E"/>
    <w:rsid w:val="0018071E"/>
    <w:rsid w:val="0018110D"/>
    <w:rsid w:val="0018113E"/>
    <w:rsid w:val="00181289"/>
    <w:rsid w:val="00181296"/>
    <w:rsid w:val="001813AE"/>
    <w:rsid w:val="00181512"/>
    <w:rsid w:val="00181FEB"/>
    <w:rsid w:val="00182B97"/>
    <w:rsid w:val="00182EDA"/>
    <w:rsid w:val="00182FD4"/>
    <w:rsid w:val="0018344D"/>
    <w:rsid w:val="00183578"/>
    <w:rsid w:val="0018393C"/>
    <w:rsid w:val="00183B1F"/>
    <w:rsid w:val="00183B34"/>
    <w:rsid w:val="00183E65"/>
    <w:rsid w:val="001840C6"/>
    <w:rsid w:val="00184125"/>
    <w:rsid w:val="00184E68"/>
    <w:rsid w:val="001851A5"/>
    <w:rsid w:val="00185B4D"/>
    <w:rsid w:val="00187F48"/>
    <w:rsid w:val="00187FF2"/>
    <w:rsid w:val="00190139"/>
    <w:rsid w:val="00190879"/>
    <w:rsid w:val="00190E74"/>
    <w:rsid w:val="00191830"/>
    <w:rsid w:val="00191989"/>
    <w:rsid w:val="00192191"/>
    <w:rsid w:val="00192914"/>
    <w:rsid w:val="00192B67"/>
    <w:rsid w:val="001931C7"/>
    <w:rsid w:val="001934AE"/>
    <w:rsid w:val="00193942"/>
    <w:rsid w:val="001953A0"/>
    <w:rsid w:val="001954F4"/>
    <w:rsid w:val="00195572"/>
    <w:rsid w:val="0019583E"/>
    <w:rsid w:val="00196EC2"/>
    <w:rsid w:val="0019794A"/>
    <w:rsid w:val="001979AC"/>
    <w:rsid w:val="001A0286"/>
    <w:rsid w:val="001A03EA"/>
    <w:rsid w:val="001A10A5"/>
    <w:rsid w:val="001A1BCD"/>
    <w:rsid w:val="001A1E12"/>
    <w:rsid w:val="001A1EC0"/>
    <w:rsid w:val="001A2515"/>
    <w:rsid w:val="001A3242"/>
    <w:rsid w:val="001A34D8"/>
    <w:rsid w:val="001A3FFA"/>
    <w:rsid w:val="001A4612"/>
    <w:rsid w:val="001A4B87"/>
    <w:rsid w:val="001A4E23"/>
    <w:rsid w:val="001A5111"/>
    <w:rsid w:val="001A5179"/>
    <w:rsid w:val="001A5243"/>
    <w:rsid w:val="001A526E"/>
    <w:rsid w:val="001A5458"/>
    <w:rsid w:val="001A5554"/>
    <w:rsid w:val="001A5CFE"/>
    <w:rsid w:val="001A5FA8"/>
    <w:rsid w:val="001A635A"/>
    <w:rsid w:val="001A6B84"/>
    <w:rsid w:val="001A6F57"/>
    <w:rsid w:val="001A7316"/>
    <w:rsid w:val="001A74A6"/>
    <w:rsid w:val="001A762C"/>
    <w:rsid w:val="001B076D"/>
    <w:rsid w:val="001B08D6"/>
    <w:rsid w:val="001B10BB"/>
    <w:rsid w:val="001B1AD2"/>
    <w:rsid w:val="001B1C67"/>
    <w:rsid w:val="001B1C83"/>
    <w:rsid w:val="001B1F98"/>
    <w:rsid w:val="001B4531"/>
    <w:rsid w:val="001B48AD"/>
    <w:rsid w:val="001B4B66"/>
    <w:rsid w:val="001B4E3C"/>
    <w:rsid w:val="001B5397"/>
    <w:rsid w:val="001B5E13"/>
    <w:rsid w:val="001B64F8"/>
    <w:rsid w:val="001B6BC5"/>
    <w:rsid w:val="001B6F94"/>
    <w:rsid w:val="001B7F93"/>
    <w:rsid w:val="001C143D"/>
    <w:rsid w:val="001C174E"/>
    <w:rsid w:val="001C1B9A"/>
    <w:rsid w:val="001C25BD"/>
    <w:rsid w:val="001C3742"/>
    <w:rsid w:val="001C39FD"/>
    <w:rsid w:val="001C459D"/>
    <w:rsid w:val="001C483A"/>
    <w:rsid w:val="001C518D"/>
    <w:rsid w:val="001C5271"/>
    <w:rsid w:val="001C60EB"/>
    <w:rsid w:val="001C62A1"/>
    <w:rsid w:val="001C63AB"/>
    <w:rsid w:val="001C73FF"/>
    <w:rsid w:val="001C7CA4"/>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B4C"/>
    <w:rsid w:val="001D4C4F"/>
    <w:rsid w:val="001D4CED"/>
    <w:rsid w:val="001D53B2"/>
    <w:rsid w:val="001D6558"/>
    <w:rsid w:val="001D6699"/>
    <w:rsid w:val="001D6C20"/>
    <w:rsid w:val="001D780A"/>
    <w:rsid w:val="001D78DC"/>
    <w:rsid w:val="001D7DE3"/>
    <w:rsid w:val="001E06DF"/>
    <w:rsid w:val="001E0CCF"/>
    <w:rsid w:val="001E1031"/>
    <w:rsid w:val="001E1055"/>
    <w:rsid w:val="001E128F"/>
    <w:rsid w:val="001E1355"/>
    <w:rsid w:val="001E15CC"/>
    <w:rsid w:val="001E193D"/>
    <w:rsid w:val="001E1B35"/>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581"/>
    <w:rsid w:val="001E6847"/>
    <w:rsid w:val="001E6C2B"/>
    <w:rsid w:val="001E6FDF"/>
    <w:rsid w:val="001E71A0"/>
    <w:rsid w:val="001E787A"/>
    <w:rsid w:val="001E7E1A"/>
    <w:rsid w:val="001F0DB9"/>
    <w:rsid w:val="001F0E49"/>
    <w:rsid w:val="001F0F3E"/>
    <w:rsid w:val="001F1BC6"/>
    <w:rsid w:val="001F1D94"/>
    <w:rsid w:val="001F1EF6"/>
    <w:rsid w:val="001F2983"/>
    <w:rsid w:val="001F2C29"/>
    <w:rsid w:val="001F2E99"/>
    <w:rsid w:val="001F2F26"/>
    <w:rsid w:val="001F324B"/>
    <w:rsid w:val="001F3547"/>
    <w:rsid w:val="001F37A9"/>
    <w:rsid w:val="001F3840"/>
    <w:rsid w:val="001F43C5"/>
    <w:rsid w:val="001F4442"/>
    <w:rsid w:val="001F47B5"/>
    <w:rsid w:val="001F5633"/>
    <w:rsid w:val="001F5704"/>
    <w:rsid w:val="001F6429"/>
    <w:rsid w:val="001F652D"/>
    <w:rsid w:val="001F6540"/>
    <w:rsid w:val="001F6B2D"/>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386"/>
    <w:rsid w:val="00215945"/>
    <w:rsid w:val="00216C9A"/>
    <w:rsid w:val="00216CC8"/>
    <w:rsid w:val="00216FEA"/>
    <w:rsid w:val="00217472"/>
    <w:rsid w:val="00217AB6"/>
    <w:rsid w:val="00220857"/>
    <w:rsid w:val="00220986"/>
    <w:rsid w:val="00220B6C"/>
    <w:rsid w:val="002211F8"/>
    <w:rsid w:val="00221401"/>
    <w:rsid w:val="00221A63"/>
    <w:rsid w:val="00222ACF"/>
    <w:rsid w:val="00223214"/>
    <w:rsid w:val="00224863"/>
    <w:rsid w:val="00224B63"/>
    <w:rsid w:val="00224BE1"/>
    <w:rsid w:val="00224EBF"/>
    <w:rsid w:val="00225768"/>
    <w:rsid w:val="00225794"/>
    <w:rsid w:val="00225EB8"/>
    <w:rsid w:val="00226E17"/>
    <w:rsid w:val="00227682"/>
    <w:rsid w:val="00227A10"/>
    <w:rsid w:val="002304A1"/>
    <w:rsid w:val="0023052B"/>
    <w:rsid w:val="00230A0F"/>
    <w:rsid w:val="00230B44"/>
    <w:rsid w:val="0023213C"/>
    <w:rsid w:val="0023294F"/>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66D"/>
    <w:rsid w:val="00240A0E"/>
    <w:rsid w:val="00240BB0"/>
    <w:rsid w:val="00241579"/>
    <w:rsid w:val="0024260B"/>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610"/>
    <w:rsid w:val="00250E28"/>
    <w:rsid w:val="00250F65"/>
    <w:rsid w:val="00251162"/>
    <w:rsid w:val="002511D1"/>
    <w:rsid w:val="0025201E"/>
    <w:rsid w:val="0025397D"/>
    <w:rsid w:val="00253D7B"/>
    <w:rsid w:val="002541B2"/>
    <w:rsid w:val="002541DE"/>
    <w:rsid w:val="00254469"/>
    <w:rsid w:val="00254632"/>
    <w:rsid w:val="002548FC"/>
    <w:rsid w:val="0025574B"/>
    <w:rsid w:val="00255F73"/>
    <w:rsid w:val="002561AA"/>
    <w:rsid w:val="002567ED"/>
    <w:rsid w:val="00256958"/>
    <w:rsid w:val="00256A89"/>
    <w:rsid w:val="00256D06"/>
    <w:rsid w:val="0025727D"/>
    <w:rsid w:val="002576B9"/>
    <w:rsid w:val="00257937"/>
    <w:rsid w:val="00257FA8"/>
    <w:rsid w:val="0026017D"/>
    <w:rsid w:val="00260582"/>
    <w:rsid w:val="00260B1F"/>
    <w:rsid w:val="00261580"/>
    <w:rsid w:val="0026198D"/>
    <w:rsid w:val="002619FB"/>
    <w:rsid w:val="0026297E"/>
    <w:rsid w:val="00262D8A"/>
    <w:rsid w:val="00263310"/>
    <w:rsid w:val="002635A7"/>
    <w:rsid w:val="0026400A"/>
    <w:rsid w:val="00266179"/>
    <w:rsid w:val="002673A3"/>
    <w:rsid w:val="002673F7"/>
    <w:rsid w:val="0026790E"/>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4CB5"/>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AC"/>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0AD"/>
    <w:rsid w:val="00296183"/>
    <w:rsid w:val="002964FF"/>
    <w:rsid w:val="00296507"/>
    <w:rsid w:val="0029781D"/>
    <w:rsid w:val="0029793D"/>
    <w:rsid w:val="00297CB1"/>
    <w:rsid w:val="002A0885"/>
    <w:rsid w:val="002A0899"/>
    <w:rsid w:val="002A11F0"/>
    <w:rsid w:val="002A1308"/>
    <w:rsid w:val="002A193A"/>
    <w:rsid w:val="002A2190"/>
    <w:rsid w:val="002A2454"/>
    <w:rsid w:val="002A262F"/>
    <w:rsid w:val="002A2DD3"/>
    <w:rsid w:val="002A341C"/>
    <w:rsid w:val="002A3B2B"/>
    <w:rsid w:val="002A419A"/>
    <w:rsid w:val="002A435A"/>
    <w:rsid w:val="002A464E"/>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B07"/>
    <w:rsid w:val="002B3CB5"/>
    <w:rsid w:val="002B3E85"/>
    <w:rsid w:val="002B4008"/>
    <w:rsid w:val="002B54BA"/>
    <w:rsid w:val="002B556E"/>
    <w:rsid w:val="002B58F8"/>
    <w:rsid w:val="002B7179"/>
    <w:rsid w:val="002B7FD9"/>
    <w:rsid w:val="002C0702"/>
    <w:rsid w:val="002C0865"/>
    <w:rsid w:val="002C0A10"/>
    <w:rsid w:val="002C0D3B"/>
    <w:rsid w:val="002C168E"/>
    <w:rsid w:val="002C260C"/>
    <w:rsid w:val="002C3D68"/>
    <w:rsid w:val="002C48FD"/>
    <w:rsid w:val="002C4E00"/>
    <w:rsid w:val="002C510D"/>
    <w:rsid w:val="002C51AF"/>
    <w:rsid w:val="002C55E8"/>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3E3"/>
    <w:rsid w:val="002D5821"/>
    <w:rsid w:val="002D5B13"/>
    <w:rsid w:val="002D5B62"/>
    <w:rsid w:val="002D5E03"/>
    <w:rsid w:val="002E0292"/>
    <w:rsid w:val="002E0866"/>
    <w:rsid w:val="002E1618"/>
    <w:rsid w:val="002E17A4"/>
    <w:rsid w:val="002E2000"/>
    <w:rsid w:val="002E23D9"/>
    <w:rsid w:val="002E3A16"/>
    <w:rsid w:val="002E3E9A"/>
    <w:rsid w:val="002E3FEB"/>
    <w:rsid w:val="002E50B5"/>
    <w:rsid w:val="002E51ED"/>
    <w:rsid w:val="002E551B"/>
    <w:rsid w:val="002E56AA"/>
    <w:rsid w:val="002E5AAD"/>
    <w:rsid w:val="002E6C43"/>
    <w:rsid w:val="002E6EA4"/>
    <w:rsid w:val="002E6FFF"/>
    <w:rsid w:val="002F089C"/>
    <w:rsid w:val="002F1639"/>
    <w:rsid w:val="002F1916"/>
    <w:rsid w:val="002F19D6"/>
    <w:rsid w:val="002F1B3C"/>
    <w:rsid w:val="002F1CA3"/>
    <w:rsid w:val="002F1E3E"/>
    <w:rsid w:val="002F2636"/>
    <w:rsid w:val="002F28A1"/>
    <w:rsid w:val="002F3F29"/>
    <w:rsid w:val="002F4700"/>
    <w:rsid w:val="002F478F"/>
    <w:rsid w:val="002F4B07"/>
    <w:rsid w:val="002F4D19"/>
    <w:rsid w:val="002F530D"/>
    <w:rsid w:val="002F5622"/>
    <w:rsid w:val="002F5642"/>
    <w:rsid w:val="002F5953"/>
    <w:rsid w:val="002F64E1"/>
    <w:rsid w:val="002F67F8"/>
    <w:rsid w:val="002F6C34"/>
    <w:rsid w:val="002F6DB7"/>
    <w:rsid w:val="002F72A9"/>
    <w:rsid w:val="002F7D5F"/>
    <w:rsid w:val="00300016"/>
    <w:rsid w:val="003000DF"/>
    <w:rsid w:val="003004D3"/>
    <w:rsid w:val="00300A4F"/>
    <w:rsid w:val="00300C88"/>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A72"/>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E0F"/>
    <w:rsid w:val="00314F33"/>
    <w:rsid w:val="00315142"/>
    <w:rsid w:val="00315645"/>
    <w:rsid w:val="00316026"/>
    <w:rsid w:val="003160A3"/>
    <w:rsid w:val="003161B9"/>
    <w:rsid w:val="00316EF8"/>
    <w:rsid w:val="003170C2"/>
    <w:rsid w:val="003178B5"/>
    <w:rsid w:val="0032044D"/>
    <w:rsid w:val="00320AE6"/>
    <w:rsid w:val="00320C74"/>
    <w:rsid w:val="00320D0E"/>
    <w:rsid w:val="003210A5"/>
    <w:rsid w:val="003214D0"/>
    <w:rsid w:val="00322829"/>
    <w:rsid w:val="00322F4C"/>
    <w:rsid w:val="0032318B"/>
    <w:rsid w:val="003233F1"/>
    <w:rsid w:val="003245B3"/>
    <w:rsid w:val="003256C9"/>
    <w:rsid w:val="003259D4"/>
    <w:rsid w:val="00325B8C"/>
    <w:rsid w:val="003260D8"/>
    <w:rsid w:val="0032685A"/>
    <w:rsid w:val="00326A76"/>
    <w:rsid w:val="00326DD8"/>
    <w:rsid w:val="00327253"/>
    <w:rsid w:val="00327428"/>
    <w:rsid w:val="003274E3"/>
    <w:rsid w:val="00327E63"/>
    <w:rsid w:val="00330AF1"/>
    <w:rsid w:val="00331543"/>
    <w:rsid w:val="00331871"/>
    <w:rsid w:val="00332C08"/>
    <w:rsid w:val="0033309B"/>
    <w:rsid w:val="0033319C"/>
    <w:rsid w:val="00333310"/>
    <w:rsid w:val="003334A2"/>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371"/>
    <w:rsid w:val="0034148C"/>
    <w:rsid w:val="00341861"/>
    <w:rsid w:val="003419C5"/>
    <w:rsid w:val="00341A78"/>
    <w:rsid w:val="00341B03"/>
    <w:rsid w:val="00341ED0"/>
    <w:rsid w:val="0034216B"/>
    <w:rsid w:val="00342362"/>
    <w:rsid w:val="003429A4"/>
    <w:rsid w:val="00342D20"/>
    <w:rsid w:val="00342F86"/>
    <w:rsid w:val="00342FBB"/>
    <w:rsid w:val="00343690"/>
    <w:rsid w:val="003437EF"/>
    <w:rsid w:val="00343821"/>
    <w:rsid w:val="00343863"/>
    <w:rsid w:val="0034389F"/>
    <w:rsid w:val="0034428A"/>
    <w:rsid w:val="0034478A"/>
    <w:rsid w:val="00344BC5"/>
    <w:rsid w:val="00344D96"/>
    <w:rsid w:val="00345C1A"/>
    <w:rsid w:val="00346006"/>
    <w:rsid w:val="00346442"/>
    <w:rsid w:val="003465DF"/>
    <w:rsid w:val="0034679A"/>
    <w:rsid w:val="003467E9"/>
    <w:rsid w:val="00346FED"/>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581F"/>
    <w:rsid w:val="00356A06"/>
    <w:rsid w:val="00356E6C"/>
    <w:rsid w:val="003571E8"/>
    <w:rsid w:val="003571FF"/>
    <w:rsid w:val="00357612"/>
    <w:rsid w:val="00357693"/>
    <w:rsid w:val="0035787D"/>
    <w:rsid w:val="00357A6E"/>
    <w:rsid w:val="00357E04"/>
    <w:rsid w:val="00360587"/>
    <w:rsid w:val="00360FEF"/>
    <w:rsid w:val="00361212"/>
    <w:rsid w:val="00361E72"/>
    <w:rsid w:val="00362322"/>
    <w:rsid w:val="00362AC4"/>
    <w:rsid w:val="00362F77"/>
    <w:rsid w:val="00363372"/>
    <w:rsid w:val="00363707"/>
    <w:rsid w:val="00363A65"/>
    <w:rsid w:val="00363E39"/>
    <w:rsid w:val="00363EA9"/>
    <w:rsid w:val="0036488F"/>
    <w:rsid w:val="0036592C"/>
    <w:rsid w:val="00366309"/>
    <w:rsid w:val="003665AB"/>
    <w:rsid w:val="00366EBB"/>
    <w:rsid w:val="003672BE"/>
    <w:rsid w:val="00367424"/>
    <w:rsid w:val="003674BB"/>
    <w:rsid w:val="00367967"/>
    <w:rsid w:val="00367D13"/>
    <w:rsid w:val="00370012"/>
    <w:rsid w:val="00370EA8"/>
    <w:rsid w:val="00370FE1"/>
    <w:rsid w:val="003724EA"/>
    <w:rsid w:val="00372746"/>
    <w:rsid w:val="00372BE5"/>
    <w:rsid w:val="00372D2A"/>
    <w:rsid w:val="003738BA"/>
    <w:rsid w:val="00373FF8"/>
    <w:rsid w:val="003744EA"/>
    <w:rsid w:val="00375CEE"/>
    <w:rsid w:val="00375D67"/>
    <w:rsid w:val="003761C7"/>
    <w:rsid w:val="003761E4"/>
    <w:rsid w:val="00376450"/>
    <w:rsid w:val="00376546"/>
    <w:rsid w:val="0037683D"/>
    <w:rsid w:val="00376D91"/>
    <w:rsid w:val="00377341"/>
    <w:rsid w:val="0037790C"/>
    <w:rsid w:val="00377E7F"/>
    <w:rsid w:val="00380F67"/>
    <w:rsid w:val="00381647"/>
    <w:rsid w:val="00381CDF"/>
    <w:rsid w:val="00382607"/>
    <w:rsid w:val="00382C69"/>
    <w:rsid w:val="00383433"/>
    <w:rsid w:val="00383D09"/>
    <w:rsid w:val="00384808"/>
    <w:rsid w:val="00384EA8"/>
    <w:rsid w:val="0038565A"/>
    <w:rsid w:val="00386367"/>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5328"/>
    <w:rsid w:val="00396348"/>
    <w:rsid w:val="00396B81"/>
    <w:rsid w:val="00396C82"/>
    <w:rsid w:val="00396C87"/>
    <w:rsid w:val="0039754A"/>
    <w:rsid w:val="00397874"/>
    <w:rsid w:val="00397E12"/>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FFB"/>
    <w:rsid w:val="003A5410"/>
    <w:rsid w:val="003A571E"/>
    <w:rsid w:val="003A69C1"/>
    <w:rsid w:val="003A7DFE"/>
    <w:rsid w:val="003B0634"/>
    <w:rsid w:val="003B07A3"/>
    <w:rsid w:val="003B0B8D"/>
    <w:rsid w:val="003B0F2E"/>
    <w:rsid w:val="003B0F6D"/>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CD5"/>
    <w:rsid w:val="003C0D9E"/>
    <w:rsid w:val="003C105C"/>
    <w:rsid w:val="003C12A3"/>
    <w:rsid w:val="003C1510"/>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0FD"/>
    <w:rsid w:val="003C41FF"/>
    <w:rsid w:val="003C4AB8"/>
    <w:rsid w:val="003C4FE1"/>
    <w:rsid w:val="003C5011"/>
    <w:rsid w:val="003C51AF"/>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D9E"/>
    <w:rsid w:val="003D5622"/>
    <w:rsid w:val="003D56CB"/>
    <w:rsid w:val="003D6056"/>
    <w:rsid w:val="003D61B5"/>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D9"/>
    <w:rsid w:val="003E626D"/>
    <w:rsid w:val="003E62EF"/>
    <w:rsid w:val="003E7651"/>
    <w:rsid w:val="003E7900"/>
    <w:rsid w:val="003E7DD4"/>
    <w:rsid w:val="003F00B8"/>
    <w:rsid w:val="003F0939"/>
    <w:rsid w:val="003F0F2B"/>
    <w:rsid w:val="003F14D0"/>
    <w:rsid w:val="003F1643"/>
    <w:rsid w:val="003F2909"/>
    <w:rsid w:val="003F2E73"/>
    <w:rsid w:val="003F3448"/>
    <w:rsid w:val="003F4854"/>
    <w:rsid w:val="003F4B70"/>
    <w:rsid w:val="003F4EE7"/>
    <w:rsid w:val="003F50F8"/>
    <w:rsid w:val="003F63AB"/>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46D0"/>
    <w:rsid w:val="004051EE"/>
    <w:rsid w:val="004053B4"/>
    <w:rsid w:val="004056B4"/>
    <w:rsid w:val="004057FB"/>
    <w:rsid w:val="00405E10"/>
    <w:rsid w:val="004062F9"/>
    <w:rsid w:val="0040760B"/>
    <w:rsid w:val="00410298"/>
    <w:rsid w:val="00410592"/>
    <w:rsid w:val="00410600"/>
    <w:rsid w:val="00410627"/>
    <w:rsid w:val="004107C3"/>
    <w:rsid w:val="0041168E"/>
    <w:rsid w:val="00411718"/>
    <w:rsid w:val="00411F0A"/>
    <w:rsid w:val="00412081"/>
    <w:rsid w:val="00412211"/>
    <w:rsid w:val="004126D9"/>
    <w:rsid w:val="00412D2B"/>
    <w:rsid w:val="00412E98"/>
    <w:rsid w:val="00413B60"/>
    <w:rsid w:val="00413D8F"/>
    <w:rsid w:val="00413F67"/>
    <w:rsid w:val="00413F9D"/>
    <w:rsid w:val="00414484"/>
    <w:rsid w:val="004144AB"/>
    <w:rsid w:val="0041480F"/>
    <w:rsid w:val="004148E6"/>
    <w:rsid w:val="00414C6B"/>
    <w:rsid w:val="00414DE0"/>
    <w:rsid w:val="00414E83"/>
    <w:rsid w:val="004151B1"/>
    <w:rsid w:val="00415770"/>
    <w:rsid w:val="00415E28"/>
    <w:rsid w:val="00415F6D"/>
    <w:rsid w:val="0041618E"/>
    <w:rsid w:val="004165FA"/>
    <w:rsid w:val="00416D99"/>
    <w:rsid w:val="0042045F"/>
    <w:rsid w:val="00420E94"/>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B0"/>
    <w:rsid w:val="00427DF6"/>
    <w:rsid w:val="00430CB6"/>
    <w:rsid w:val="00430DD3"/>
    <w:rsid w:val="0043169D"/>
    <w:rsid w:val="004317BE"/>
    <w:rsid w:val="00431C70"/>
    <w:rsid w:val="00431D1D"/>
    <w:rsid w:val="00432022"/>
    <w:rsid w:val="004322CD"/>
    <w:rsid w:val="00432818"/>
    <w:rsid w:val="00433315"/>
    <w:rsid w:val="004337F2"/>
    <w:rsid w:val="00433963"/>
    <w:rsid w:val="00433976"/>
    <w:rsid w:val="00433D3C"/>
    <w:rsid w:val="004343F7"/>
    <w:rsid w:val="00434AC2"/>
    <w:rsid w:val="00434E8D"/>
    <w:rsid w:val="00435472"/>
    <w:rsid w:val="00435B7D"/>
    <w:rsid w:val="004364EB"/>
    <w:rsid w:val="004365E9"/>
    <w:rsid w:val="00437398"/>
    <w:rsid w:val="00437925"/>
    <w:rsid w:val="00437C87"/>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2C1"/>
    <w:rsid w:val="004439B2"/>
    <w:rsid w:val="00443B54"/>
    <w:rsid w:val="00444080"/>
    <w:rsid w:val="004445D4"/>
    <w:rsid w:val="004449C7"/>
    <w:rsid w:val="00444CC1"/>
    <w:rsid w:val="00444DBE"/>
    <w:rsid w:val="0044534D"/>
    <w:rsid w:val="004454B2"/>
    <w:rsid w:val="004456F6"/>
    <w:rsid w:val="00446267"/>
    <w:rsid w:val="00446524"/>
    <w:rsid w:val="00446645"/>
    <w:rsid w:val="00447D58"/>
    <w:rsid w:val="00447D8E"/>
    <w:rsid w:val="0045039C"/>
    <w:rsid w:val="00450698"/>
    <w:rsid w:val="00450AE0"/>
    <w:rsid w:val="00450F94"/>
    <w:rsid w:val="0045154B"/>
    <w:rsid w:val="004516A1"/>
    <w:rsid w:val="00451C91"/>
    <w:rsid w:val="00451E8D"/>
    <w:rsid w:val="004520D2"/>
    <w:rsid w:val="00452CAE"/>
    <w:rsid w:val="00453687"/>
    <w:rsid w:val="004538AE"/>
    <w:rsid w:val="00454AC6"/>
    <w:rsid w:val="004550F4"/>
    <w:rsid w:val="004555EB"/>
    <w:rsid w:val="00455C28"/>
    <w:rsid w:val="00456279"/>
    <w:rsid w:val="00456D32"/>
    <w:rsid w:val="004571C7"/>
    <w:rsid w:val="00457BD0"/>
    <w:rsid w:val="00457C22"/>
    <w:rsid w:val="00460274"/>
    <w:rsid w:val="004602D7"/>
    <w:rsid w:val="00460BFF"/>
    <w:rsid w:val="00460DA8"/>
    <w:rsid w:val="00460F9B"/>
    <w:rsid w:val="00461DBA"/>
    <w:rsid w:val="00462014"/>
    <w:rsid w:val="004628F3"/>
    <w:rsid w:val="00462991"/>
    <w:rsid w:val="00462C5A"/>
    <w:rsid w:val="00462CCE"/>
    <w:rsid w:val="004631C9"/>
    <w:rsid w:val="0046357F"/>
    <w:rsid w:val="00463F63"/>
    <w:rsid w:val="00464087"/>
    <w:rsid w:val="00464613"/>
    <w:rsid w:val="004651BD"/>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52EE"/>
    <w:rsid w:val="00475A7B"/>
    <w:rsid w:val="00476355"/>
    <w:rsid w:val="00476891"/>
    <w:rsid w:val="0047696D"/>
    <w:rsid w:val="00477ECB"/>
    <w:rsid w:val="0048136F"/>
    <w:rsid w:val="00481679"/>
    <w:rsid w:val="0048173B"/>
    <w:rsid w:val="00481893"/>
    <w:rsid w:val="00482291"/>
    <w:rsid w:val="00482AAC"/>
    <w:rsid w:val="004830DA"/>
    <w:rsid w:val="00483D2E"/>
    <w:rsid w:val="00484D0E"/>
    <w:rsid w:val="0048563D"/>
    <w:rsid w:val="0048566B"/>
    <w:rsid w:val="0048581B"/>
    <w:rsid w:val="0048678B"/>
    <w:rsid w:val="00486838"/>
    <w:rsid w:val="00486879"/>
    <w:rsid w:val="0048711C"/>
    <w:rsid w:val="00490298"/>
    <w:rsid w:val="004909E1"/>
    <w:rsid w:val="00490DD8"/>
    <w:rsid w:val="00490F25"/>
    <w:rsid w:val="004910F0"/>
    <w:rsid w:val="0049110E"/>
    <w:rsid w:val="00491517"/>
    <w:rsid w:val="0049160D"/>
    <w:rsid w:val="00491C17"/>
    <w:rsid w:val="004920ED"/>
    <w:rsid w:val="004922EB"/>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3D4"/>
    <w:rsid w:val="0049779B"/>
    <w:rsid w:val="004977E3"/>
    <w:rsid w:val="00497F68"/>
    <w:rsid w:val="004A03DA"/>
    <w:rsid w:val="004A085F"/>
    <w:rsid w:val="004A0EAB"/>
    <w:rsid w:val="004A121D"/>
    <w:rsid w:val="004A1345"/>
    <w:rsid w:val="004A15B2"/>
    <w:rsid w:val="004A1D58"/>
    <w:rsid w:val="004A22B5"/>
    <w:rsid w:val="004A2779"/>
    <w:rsid w:val="004A2888"/>
    <w:rsid w:val="004A2FBB"/>
    <w:rsid w:val="004A3595"/>
    <w:rsid w:val="004A3A57"/>
    <w:rsid w:val="004A3E40"/>
    <w:rsid w:val="004A410A"/>
    <w:rsid w:val="004A434E"/>
    <w:rsid w:val="004A4676"/>
    <w:rsid w:val="004A493E"/>
    <w:rsid w:val="004A5269"/>
    <w:rsid w:val="004A594E"/>
    <w:rsid w:val="004A5D88"/>
    <w:rsid w:val="004A64E1"/>
    <w:rsid w:val="004A7667"/>
    <w:rsid w:val="004A7832"/>
    <w:rsid w:val="004A7A9C"/>
    <w:rsid w:val="004B0436"/>
    <w:rsid w:val="004B06FA"/>
    <w:rsid w:val="004B0BC0"/>
    <w:rsid w:val="004B1011"/>
    <w:rsid w:val="004B123A"/>
    <w:rsid w:val="004B13ED"/>
    <w:rsid w:val="004B1557"/>
    <w:rsid w:val="004B194C"/>
    <w:rsid w:val="004B1C61"/>
    <w:rsid w:val="004B1DB4"/>
    <w:rsid w:val="004B284C"/>
    <w:rsid w:val="004B355B"/>
    <w:rsid w:val="004B3973"/>
    <w:rsid w:val="004B3B5E"/>
    <w:rsid w:val="004B47B1"/>
    <w:rsid w:val="004B4D49"/>
    <w:rsid w:val="004B4EF0"/>
    <w:rsid w:val="004B5119"/>
    <w:rsid w:val="004B54BD"/>
    <w:rsid w:val="004B5683"/>
    <w:rsid w:val="004B56E6"/>
    <w:rsid w:val="004B59E1"/>
    <w:rsid w:val="004B5C9D"/>
    <w:rsid w:val="004B610A"/>
    <w:rsid w:val="004B6767"/>
    <w:rsid w:val="004B7393"/>
    <w:rsid w:val="004C06A4"/>
    <w:rsid w:val="004C0E17"/>
    <w:rsid w:val="004C10E3"/>
    <w:rsid w:val="004C17CE"/>
    <w:rsid w:val="004C1D03"/>
    <w:rsid w:val="004C1E05"/>
    <w:rsid w:val="004C2239"/>
    <w:rsid w:val="004C2337"/>
    <w:rsid w:val="004C2352"/>
    <w:rsid w:val="004C26B3"/>
    <w:rsid w:val="004C2CED"/>
    <w:rsid w:val="004C2E87"/>
    <w:rsid w:val="004C2F9F"/>
    <w:rsid w:val="004C30EA"/>
    <w:rsid w:val="004C3A55"/>
    <w:rsid w:val="004C4743"/>
    <w:rsid w:val="004C479C"/>
    <w:rsid w:val="004C4945"/>
    <w:rsid w:val="004C4AC4"/>
    <w:rsid w:val="004C4B52"/>
    <w:rsid w:val="004C4BBE"/>
    <w:rsid w:val="004C56AB"/>
    <w:rsid w:val="004C56E2"/>
    <w:rsid w:val="004C5C1E"/>
    <w:rsid w:val="004C6013"/>
    <w:rsid w:val="004C6189"/>
    <w:rsid w:val="004C66A8"/>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BC8"/>
    <w:rsid w:val="004E0D21"/>
    <w:rsid w:val="004E13F0"/>
    <w:rsid w:val="004E1D45"/>
    <w:rsid w:val="004E24D2"/>
    <w:rsid w:val="004E2A13"/>
    <w:rsid w:val="004E2D7F"/>
    <w:rsid w:val="004E2F83"/>
    <w:rsid w:val="004E2FFE"/>
    <w:rsid w:val="004E3333"/>
    <w:rsid w:val="004E3BBC"/>
    <w:rsid w:val="004E3E2E"/>
    <w:rsid w:val="004E42C0"/>
    <w:rsid w:val="004E4345"/>
    <w:rsid w:val="004E4747"/>
    <w:rsid w:val="004E4E93"/>
    <w:rsid w:val="004E50D8"/>
    <w:rsid w:val="004E5790"/>
    <w:rsid w:val="004E5B89"/>
    <w:rsid w:val="004E5C62"/>
    <w:rsid w:val="004E64B6"/>
    <w:rsid w:val="004E7429"/>
    <w:rsid w:val="004E75D1"/>
    <w:rsid w:val="004E78DA"/>
    <w:rsid w:val="004E7D33"/>
    <w:rsid w:val="004E7D38"/>
    <w:rsid w:val="004E7E7D"/>
    <w:rsid w:val="004F033B"/>
    <w:rsid w:val="004F05B9"/>
    <w:rsid w:val="004F0674"/>
    <w:rsid w:val="004F0ADE"/>
    <w:rsid w:val="004F0B47"/>
    <w:rsid w:val="004F0FEA"/>
    <w:rsid w:val="004F10FA"/>
    <w:rsid w:val="004F1668"/>
    <w:rsid w:val="004F1EA4"/>
    <w:rsid w:val="004F2544"/>
    <w:rsid w:val="004F2B45"/>
    <w:rsid w:val="004F2CFF"/>
    <w:rsid w:val="004F2E23"/>
    <w:rsid w:val="004F326D"/>
    <w:rsid w:val="004F3F47"/>
    <w:rsid w:val="004F4ACD"/>
    <w:rsid w:val="004F4C0C"/>
    <w:rsid w:val="004F4E1E"/>
    <w:rsid w:val="004F4EE3"/>
    <w:rsid w:val="004F57A1"/>
    <w:rsid w:val="004F5F3D"/>
    <w:rsid w:val="004F6033"/>
    <w:rsid w:val="004F6D21"/>
    <w:rsid w:val="004F6DB1"/>
    <w:rsid w:val="004F6E6E"/>
    <w:rsid w:val="004F7146"/>
    <w:rsid w:val="00500495"/>
    <w:rsid w:val="005008B5"/>
    <w:rsid w:val="00500D3E"/>
    <w:rsid w:val="00500FD4"/>
    <w:rsid w:val="00502256"/>
    <w:rsid w:val="00502274"/>
    <w:rsid w:val="00502297"/>
    <w:rsid w:val="0050299C"/>
    <w:rsid w:val="00502F0C"/>
    <w:rsid w:val="005043D7"/>
    <w:rsid w:val="005045C0"/>
    <w:rsid w:val="00504E72"/>
    <w:rsid w:val="00504FA9"/>
    <w:rsid w:val="005052DF"/>
    <w:rsid w:val="005057D5"/>
    <w:rsid w:val="00506078"/>
    <w:rsid w:val="005064B7"/>
    <w:rsid w:val="005066EA"/>
    <w:rsid w:val="0050796F"/>
    <w:rsid w:val="00507C70"/>
    <w:rsid w:val="00507D0D"/>
    <w:rsid w:val="00510813"/>
    <w:rsid w:val="00510987"/>
    <w:rsid w:val="00510D0D"/>
    <w:rsid w:val="00511316"/>
    <w:rsid w:val="00511795"/>
    <w:rsid w:val="00512011"/>
    <w:rsid w:val="005129C8"/>
    <w:rsid w:val="00512A06"/>
    <w:rsid w:val="00512AC2"/>
    <w:rsid w:val="005130EC"/>
    <w:rsid w:val="00513193"/>
    <w:rsid w:val="00513196"/>
    <w:rsid w:val="005136DF"/>
    <w:rsid w:val="005137D6"/>
    <w:rsid w:val="00513882"/>
    <w:rsid w:val="00513E3C"/>
    <w:rsid w:val="0051439F"/>
    <w:rsid w:val="00515AA0"/>
    <w:rsid w:val="00515BDC"/>
    <w:rsid w:val="00515EF8"/>
    <w:rsid w:val="00515F2B"/>
    <w:rsid w:val="00516275"/>
    <w:rsid w:val="005166F1"/>
    <w:rsid w:val="00517396"/>
    <w:rsid w:val="00517561"/>
    <w:rsid w:val="005176B7"/>
    <w:rsid w:val="005176FD"/>
    <w:rsid w:val="00517C91"/>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712D"/>
    <w:rsid w:val="0052777C"/>
    <w:rsid w:val="00527AE2"/>
    <w:rsid w:val="00530B75"/>
    <w:rsid w:val="005313A7"/>
    <w:rsid w:val="0053185C"/>
    <w:rsid w:val="005318D6"/>
    <w:rsid w:val="00531FF3"/>
    <w:rsid w:val="00532032"/>
    <w:rsid w:val="00532358"/>
    <w:rsid w:val="0053276A"/>
    <w:rsid w:val="00532851"/>
    <w:rsid w:val="00532A16"/>
    <w:rsid w:val="0053303A"/>
    <w:rsid w:val="00534DC3"/>
    <w:rsid w:val="00534DEF"/>
    <w:rsid w:val="00535981"/>
    <w:rsid w:val="00535B39"/>
    <w:rsid w:val="00536255"/>
    <w:rsid w:val="00536440"/>
    <w:rsid w:val="005364D1"/>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9AB"/>
    <w:rsid w:val="005439E7"/>
    <w:rsid w:val="00544202"/>
    <w:rsid w:val="005446D1"/>
    <w:rsid w:val="00544BFD"/>
    <w:rsid w:val="00544EC9"/>
    <w:rsid w:val="0054536B"/>
    <w:rsid w:val="0054537E"/>
    <w:rsid w:val="0054585C"/>
    <w:rsid w:val="005459A2"/>
    <w:rsid w:val="00545A1C"/>
    <w:rsid w:val="00545A64"/>
    <w:rsid w:val="00545C41"/>
    <w:rsid w:val="00545FD3"/>
    <w:rsid w:val="0054612A"/>
    <w:rsid w:val="00546478"/>
    <w:rsid w:val="00547783"/>
    <w:rsid w:val="00547E93"/>
    <w:rsid w:val="005501FC"/>
    <w:rsid w:val="005503E5"/>
    <w:rsid w:val="0055064A"/>
    <w:rsid w:val="0055093E"/>
    <w:rsid w:val="00550A73"/>
    <w:rsid w:val="00550AF0"/>
    <w:rsid w:val="00551925"/>
    <w:rsid w:val="005519EC"/>
    <w:rsid w:val="0055215C"/>
    <w:rsid w:val="0055216C"/>
    <w:rsid w:val="005521D2"/>
    <w:rsid w:val="0055264D"/>
    <w:rsid w:val="00552ED7"/>
    <w:rsid w:val="00553ACA"/>
    <w:rsid w:val="00553BA4"/>
    <w:rsid w:val="00553E2B"/>
    <w:rsid w:val="00553F03"/>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6A8"/>
    <w:rsid w:val="0056691C"/>
    <w:rsid w:val="00566E1C"/>
    <w:rsid w:val="0056708B"/>
    <w:rsid w:val="00567814"/>
    <w:rsid w:val="00567A80"/>
    <w:rsid w:val="0057035B"/>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ACF"/>
    <w:rsid w:val="00573E99"/>
    <w:rsid w:val="00574746"/>
    <w:rsid w:val="00574F95"/>
    <w:rsid w:val="00575206"/>
    <w:rsid w:val="005756CC"/>
    <w:rsid w:val="00575ADB"/>
    <w:rsid w:val="00575B5E"/>
    <w:rsid w:val="00576702"/>
    <w:rsid w:val="00576879"/>
    <w:rsid w:val="005768FB"/>
    <w:rsid w:val="00576920"/>
    <w:rsid w:val="00576930"/>
    <w:rsid w:val="0057762C"/>
    <w:rsid w:val="00577A29"/>
    <w:rsid w:val="00577E77"/>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0DD"/>
    <w:rsid w:val="0058626D"/>
    <w:rsid w:val="00586307"/>
    <w:rsid w:val="00586C60"/>
    <w:rsid w:val="0058727C"/>
    <w:rsid w:val="0058775C"/>
    <w:rsid w:val="00587910"/>
    <w:rsid w:val="0059031E"/>
    <w:rsid w:val="00590454"/>
    <w:rsid w:val="00590635"/>
    <w:rsid w:val="0059094A"/>
    <w:rsid w:val="00590B5C"/>
    <w:rsid w:val="00590BB7"/>
    <w:rsid w:val="00590C24"/>
    <w:rsid w:val="00590D22"/>
    <w:rsid w:val="00590E81"/>
    <w:rsid w:val="0059111F"/>
    <w:rsid w:val="0059131B"/>
    <w:rsid w:val="0059185C"/>
    <w:rsid w:val="0059194B"/>
    <w:rsid w:val="00591AA1"/>
    <w:rsid w:val="0059202C"/>
    <w:rsid w:val="00592423"/>
    <w:rsid w:val="005934FF"/>
    <w:rsid w:val="005935E1"/>
    <w:rsid w:val="00593695"/>
    <w:rsid w:val="005940B1"/>
    <w:rsid w:val="005948E6"/>
    <w:rsid w:val="00594A14"/>
    <w:rsid w:val="00595139"/>
    <w:rsid w:val="0059554D"/>
    <w:rsid w:val="00595BED"/>
    <w:rsid w:val="005960AF"/>
    <w:rsid w:val="0059680D"/>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3F95"/>
    <w:rsid w:val="005A4400"/>
    <w:rsid w:val="005A50AF"/>
    <w:rsid w:val="005A56A6"/>
    <w:rsid w:val="005A58CD"/>
    <w:rsid w:val="005A5969"/>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5D0"/>
    <w:rsid w:val="005B16AC"/>
    <w:rsid w:val="005B1D57"/>
    <w:rsid w:val="005B2683"/>
    <w:rsid w:val="005B2FB3"/>
    <w:rsid w:val="005B2FCD"/>
    <w:rsid w:val="005B3C40"/>
    <w:rsid w:val="005B4078"/>
    <w:rsid w:val="005B4504"/>
    <w:rsid w:val="005B46C4"/>
    <w:rsid w:val="005B48BA"/>
    <w:rsid w:val="005B4A8C"/>
    <w:rsid w:val="005B4D42"/>
    <w:rsid w:val="005B58FA"/>
    <w:rsid w:val="005B5DFD"/>
    <w:rsid w:val="005B60FC"/>
    <w:rsid w:val="005B6B08"/>
    <w:rsid w:val="005B6D7F"/>
    <w:rsid w:val="005B7484"/>
    <w:rsid w:val="005B7CC0"/>
    <w:rsid w:val="005B7E74"/>
    <w:rsid w:val="005C0CFB"/>
    <w:rsid w:val="005C141A"/>
    <w:rsid w:val="005C1E76"/>
    <w:rsid w:val="005C25A5"/>
    <w:rsid w:val="005C2FE2"/>
    <w:rsid w:val="005C3581"/>
    <w:rsid w:val="005C3665"/>
    <w:rsid w:val="005C3706"/>
    <w:rsid w:val="005C3AD5"/>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3A"/>
    <w:rsid w:val="005D125E"/>
    <w:rsid w:val="005D178E"/>
    <w:rsid w:val="005D17A7"/>
    <w:rsid w:val="005D184B"/>
    <w:rsid w:val="005D19FD"/>
    <w:rsid w:val="005D1E6A"/>
    <w:rsid w:val="005D200D"/>
    <w:rsid w:val="005D2123"/>
    <w:rsid w:val="005D2318"/>
    <w:rsid w:val="005D29DE"/>
    <w:rsid w:val="005D30DC"/>
    <w:rsid w:val="005D3154"/>
    <w:rsid w:val="005D3BE8"/>
    <w:rsid w:val="005D3E7B"/>
    <w:rsid w:val="005D3F49"/>
    <w:rsid w:val="005D3FF7"/>
    <w:rsid w:val="005D4138"/>
    <w:rsid w:val="005D461D"/>
    <w:rsid w:val="005D4954"/>
    <w:rsid w:val="005D4A02"/>
    <w:rsid w:val="005D4FE1"/>
    <w:rsid w:val="005D5204"/>
    <w:rsid w:val="005D5803"/>
    <w:rsid w:val="005D6038"/>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83F"/>
    <w:rsid w:val="005E3AAB"/>
    <w:rsid w:val="005E3C7F"/>
    <w:rsid w:val="005E426C"/>
    <w:rsid w:val="005E485D"/>
    <w:rsid w:val="005E4E64"/>
    <w:rsid w:val="005E542A"/>
    <w:rsid w:val="005E5B3C"/>
    <w:rsid w:val="005E5E5E"/>
    <w:rsid w:val="005E64B5"/>
    <w:rsid w:val="005E6844"/>
    <w:rsid w:val="005E691F"/>
    <w:rsid w:val="005E71F3"/>
    <w:rsid w:val="005E7419"/>
    <w:rsid w:val="005E773E"/>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2614"/>
    <w:rsid w:val="00603A92"/>
    <w:rsid w:val="006040CE"/>
    <w:rsid w:val="00604522"/>
    <w:rsid w:val="00604616"/>
    <w:rsid w:val="00604E9D"/>
    <w:rsid w:val="00604F19"/>
    <w:rsid w:val="0060537B"/>
    <w:rsid w:val="006064B8"/>
    <w:rsid w:val="006065E3"/>
    <w:rsid w:val="00606A84"/>
    <w:rsid w:val="00606C42"/>
    <w:rsid w:val="0060795B"/>
    <w:rsid w:val="00610203"/>
    <w:rsid w:val="006109A3"/>
    <w:rsid w:val="00610E12"/>
    <w:rsid w:val="0061104F"/>
    <w:rsid w:val="00611079"/>
    <w:rsid w:val="006112B7"/>
    <w:rsid w:val="00611768"/>
    <w:rsid w:val="00611B43"/>
    <w:rsid w:val="006122B6"/>
    <w:rsid w:val="006129C9"/>
    <w:rsid w:val="00612F11"/>
    <w:rsid w:val="0061324C"/>
    <w:rsid w:val="00613357"/>
    <w:rsid w:val="00613611"/>
    <w:rsid w:val="00613706"/>
    <w:rsid w:val="00613B2D"/>
    <w:rsid w:val="00613F33"/>
    <w:rsid w:val="00614B9C"/>
    <w:rsid w:val="00614EE8"/>
    <w:rsid w:val="0061508F"/>
    <w:rsid w:val="0061527C"/>
    <w:rsid w:val="006158E1"/>
    <w:rsid w:val="0061602F"/>
    <w:rsid w:val="0061653D"/>
    <w:rsid w:val="0061703A"/>
    <w:rsid w:val="006178FB"/>
    <w:rsid w:val="00617924"/>
    <w:rsid w:val="00620032"/>
    <w:rsid w:val="006200A6"/>
    <w:rsid w:val="00620272"/>
    <w:rsid w:val="00620277"/>
    <w:rsid w:val="00620B51"/>
    <w:rsid w:val="00621118"/>
    <w:rsid w:val="006215E1"/>
    <w:rsid w:val="0062188C"/>
    <w:rsid w:val="00621EFD"/>
    <w:rsid w:val="00623231"/>
    <w:rsid w:val="00623B99"/>
    <w:rsid w:val="00623F34"/>
    <w:rsid w:val="00623F98"/>
    <w:rsid w:val="00624030"/>
    <w:rsid w:val="0062447A"/>
    <w:rsid w:val="006244A8"/>
    <w:rsid w:val="006251A6"/>
    <w:rsid w:val="00626532"/>
    <w:rsid w:val="00626E1D"/>
    <w:rsid w:val="00626E63"/>
    <w:rsid w:val="006272A8"/>
    <w:rsid w:val="006274C4"/>
    <w:rsid w:val="00627C87"/>
    <w:rsid w:val="0063011B"/>
    <w:rsid w:val="006305DC"/>
    <w:rsid w:val="0063074D"/>
    <w:rsid w:val="00630A64"/>
    <w:rsid w:val="00630CC4"/>
    <w:rsid w:val="0063142D"/>
    <w:rsid w:val="00631748"/>
    <w:rsid w:val="00631ADE"/>
    <w:rsid w:val="00631D37"/>
    <w:rsid w:val="006322C3"/>
    <w:rsid w:val="00632ACC"/>
    <w:rsid w:val="00632EE8"/>
    <w:rsid w:val="0063385D"/>
    <w:rsid w:val="00633DFB"/>
    <w:rsid w:val="00633E92"/>
    <w:rsid w:val="00634897"/>
    <w:rsid w:val="00634DD8"/>
    <w:rsid w:val="006352CF"/>
    <w:rsid w:val="006356EE"/>
    <w:rsid w:val="00635BA4"/>
    <w:rsid w:val="00635CE8"/>
    <w:rsid w:val="00635E05"/>
    <w:rsid w:val="00636573"/>
    <w:rsid w:val="00636B99"/>
    <w:rsid w:val="006372DE"/>
    <w:rsid w:val="00637B73"/>
    <w:rsid w:val="00637F3D"/>
    <w:rsid w:val="00640FD4"/>
    <w:rsid w:val="00641654"/>
    <w:rsid w:val="0064168E"/>
    <w:rsid w:val="006418E0"/>
    <w:rsid w:val="00641964"/>
    <w:rsid w:val="00641B5C"/>
    <w:rsid w:val="006428DB"/>
    <w:rsid w:val="00642BBB"/>
    <w:rsid w:val="00642FC7"/>
    <w:rsid w:val="00643214"/>
    <w:rsid w:val="0064365E"/>
    <w:rsid w:val="00643A93"/>
    <w:rsid w:val="00643BD6"/>
    <w:rsid w:val="00644324"/>
    <w:rsid w:val="00644C54"/>
    <w:rsid w:val="00644D56"/>
    <w:rsid w:val="00645447"/>
    <w:rsid w:val="00646ABD"/>
    <w:rsid w:val="006471EA"/>
    <w:rsid w:val="0064771A"/>
    <w:rsid w:val="00650E6D"/>
    <w:rsid w:val="0065182B"/>
    <w:rsid w:val="00651FF9"/>
    <w:rsid w:val="00652509"/>
    <w:rsid w:val="00652534"/>
    <w:rsid w:val="00652BF9"/>
    <w:rsid w:val="00652D32"/>
    <w:rsid w:val="00652FEE"/>
    <w:rsid w:val="00653452"/>
    <w:rsid w:val="00653CE4"/>
    <w:rsid w:val="00653D09"/>
    <w:rsid w:val="00653D4F"/>
    <w:rsid w:val="006545BC"/>
    <w:rsid w:val="006546AD"/>
    <w:rsid w:val="00654F94"/>
    <w:rsid w:val="00655545"/>
    <w:rsid w:val="00656352"/>
    <w:rsid w:val="006576DF"/>
    <w:rsid w:val="006578CF"/>
    <w:rsid w:val="00657B45"/>
    <w:rsid w:val="00657E66"/>
    <w:rsid w:val="00660359"/>
    <w:rsid w:val="0066060B"/>
    <w:rsid w:val="006607E8"/>
    <w:rsid w:val="00660A08"/>
    <w:rsid w:val="00660D1F"/>
    <w:rsid w:val="00660E22"/>
    <w:rsid w:val="00660E8D"/>
    <w:rsid w:val="00661BB2"/>
    <w:rsid w:val="00662CDE"/>
    <w:rsid w:val="00662E69"/>
    <w:rsid w:val="00663540"/>
    <w:rsid w:val="00664ABD"/>
    <w:rsid w:val="00664B9D"/>
    <w:rsid w:val="00664BB0"/>
    <w:rsid w:val="00665157"/>
    <w:rsid w:val="0066535B"/>
    <w:rsid w:val="00665DEF"/>
    <w:rsid w:val="00665E14"/>
    <w:rsid w:val="00665E4C"/>
    <w:rsid w:val="0066645B"/>
    <w:rsid w:val="00666966"/>
    <w:rsid w:val="00667A91"/>
    <w:rsid w:val="00667DFC"/>
    <w:rsid w:val="00667F9D"/>
    <w:rsid w:val="00670101"/>
    <w:rsid w:val="00670E04"/>
    <w:rsid w:val="00671723"/>
    <w:rsid w:val="006718B8"/>
    <w:rsid w:val="00671FD9"/>
    <w:rsid w:val="006738D6"/>
    <w:rsid w:val="0067391E"/>
    <w:rsid w:val="006747DC"/>
    <w:rsid w:val="00674CC0"/>
    <w:rsid w:val="00675ACC"/>
    <w:rsid w:val="00676052"/>
    <w:rsid w:val="00676485"/>
    <w:rsid w:val="00677C60"/>
    <w:rsid w:val="00680656"/>
    <w:rsid w:val="00680AAA"/>
    <w:rsid w:val="00680F7C"/>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3F8"/>
    <w:rsid w:val="006864DC"/>
    <w:rsid w:val="00686C53"/>
    <w:rsid w:val="006872F2"/>
    <w:rsid w:val="006875E1"/>
    <w:rsid w:val="00687620"/>
    <w:rsid w:val="00687AFE"/>
    <w:rsid w:val="00687CD9"/>
    <w:rsid w:val="00687E61"/>
    <w:rsid w:val="006900D1"/>
    <w:rsid w:val="00690199"/>
    <w:rsid w:val="00690986"/>
    <w:rsid w:val="00690A98"/>
    <w:rsid w:val="00690EF9"/>
    <w:rsid w:val="00691069"/>
    <w:rsid w:val="006919AF"/>
    <w:rsid w:val="00691FCE"/>
    <w:rsid w:val="00692978"/>
    <w:rsid w:val="00693063"/>
    <w:rsid w:val="00693357"/>
    <w:rsid w:val="00693383"/>
    <w:rsid w:val="006936DD"/>
    <w:rsid w:val="00694EF1"/>
    <w:rsid w:val="006952C1"/>
    <w:rsid w:val="006953D8"/>
    <w:rsid w:val="006958BC"/>
    <w:rsid w:val="006961A8"/>
    <w:rsid w:val="0069630D"/>
    <w:rsid w:val="006972FF"/>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4BF9"/>
    <w:rsid w:val="006A5190"/>
    <w:rsid w:val="006A519E"/>
    <w:rsid w:val="006A5EC9"/>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90C"/>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BDD"/>
    <w:rsid w:val="006C2D27"/>
    <w:rsid w:val="006C2D62"/>
    <w:rsid w:val="006C31F6"/>
    <w:rsid w:val="006C33A2"/>
    <w:rsid w:val="006C36CA"/>
    <w:rsid w:val="006C3F52"/>
    <w:rsid w:val="006C41B1"/>
    <w:rsid w:val="006C41DD"/>
    <w:rsid w:val="006C4728"/>
    <w:rsid w:val="006C5431"/>
    <w:rsid w:val="006C6C2E"/>
    <w:rsid w:val="006C6CA0"/>
    <w:rsid w:val="006C6D0A"/>
    <w:rsid w:val="006C6FBB"/>
    <w:rsid w:val="006C780B"/>
    <w:rsid w:val="006C7F63"/>
    <w:rsid w:val="006C7F91"/>
    <w:rsid w:val="006D0A94"/>
    <w:rsid w:val="006D0D89"/>
    <w:rsid w:val="006D11B7"/>
    <w:rsid w:val="006D1736"/>
    <w:rsid w:val="006D17AD"/>
    <w:rsid w:val="006D18A7"/>
    <w:rsid w:val="006D18DC"/>
    <w:rsid w:val="006D199D"/>
    <w:rsid w:val="006D1C0D"/>
    <w:rsid w:val="006D1F35"/>
    <w:rsid w:val="006D25C0"/>
    <w:rsid w:val="006D2A88"/>
    <w:rsid w:val="006D2BAA"/>
    <w:rsid w:val="006D2E3E"/>
    <w:rsid w:val="006D316F"/>
    <w:rsid w:val="006D3308"/>
    <w:rsid w:val="006D33F1"/>
    <w:rsid w:val="006D412A"/>
    <w:rsid w:val="006D412F"/>
    <w:rsid w:val="006D47D9"/>
    <w:rsid w:val="006D4849"/>
    <w:rsid w:val="006D49CD"/>
    <w:rsid w:val="006D4A9B"/>
    <w:rsid w:val="006D4C2C"/>
    <w:rsid w:val="006D4CC3"/>
    <w:rsid w:val="006D5090"/>
    <w:rsid w:val="006D5A30"/>
    <w:rsid w:val="006D5C77"/>
    <w:rsid w:val="006D66A5"/>
    <w:rsid w:val="006D6D9C"/>
    <w:rsid w:val="006D7E58"/>
    <w:rsid w:val="006D7FE4"/>
    <w:rsid w:val="006E019F"/>
    <w:rsid w:val="006E01CD"/>
    <w:rsid w:val="006E0ADC"/>
    <w:rsid w:val="006E0C23"/>
    <w:rsid w:val="006E0F84"/>
    <w:rsid w:val="006E1B51"/>
    <w:rsid w:val="006E1DF0"/>
    <w:rsid w:val="006E2A0D"/>
    <w:rsid w:val="006E2C51"/>
    <w:rsid w:val="006E2D21"/>
    <w:rsid w:val="006E2F9B"/>
    <w:rsid w:val="006E31F2"/>
    <w:rsid w:val="006E36D1"/>
    <w:rsid w:val="006E3937"/>
    <w:rsid w:val="006E3E34"/>
    <w:rsid w:val="006E4690"/>
    <w:rsid w:val="006E4994"/>
    <w:rsid w:val="006E4F6C"/>
    <w:rsid w:val="006E4FD8"/>
    <w:rsid w:val="006E5B37"/>
    <w:rsid w:val="006E66A5"/>
    <w:rsid w:val="006E6F6B"/>
    <w:rsid w:val="006E7100"/>
    <w:rsid w:val="006E7181"/>
    <w:rsid w:val="006E7236"/>
    <w:rsid w:val="006E740B"/>
    <w:rsid w:val="006E7682"/>
    <w:rsid w:val="006E777F"/>
    <w:rsid w:val="006E7DE0"/>
    <w:rsid w:val="006F08ED"/>
    <w:rsid w:val="006F150A"/>
    <w:rsid w:val="006F1568"/>
    <w:rsid w:val="006F16B4"/>
    <w:rsid w:val="006F1A09"/>
    <w:rsid w:val="006F1C1A"/>
    <w:rsid w:val="006F2422"/>
    <w:rsid w:val="006F2775"/>
    <w:rsid w:val="006F2BB5"/>
    <w:rsid w:val="006F354F"/>
    <w:rsid w:val="006F380D"/>
    <w:rsid w:val="006F3A22"/>
    <w:rsid w:val="006F3E31"/>
    <w:rsid w:val="006F421F"/>
    <w:rsid w:val="006F468F"/>
    <w:rsid w:val="006F4733"/>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27FB"/>
    <w:rsid w:val="00702846"/>
    <w:rsid w:val="00702985"/>
    <w:rsid w:val="00702B2E"/>
    <w:rsid w:val="00703054"/>
    <w:rsid w:val="007032E1"/>
    <w:rsid w:val="00703A17"/>
    <w:rsid w:val="00703B2F"/>
    <w:rsid w:val="00703B3F"/>
    <w:rsid w:val="00704979"/>
    <w:rsid w:val="00704B17"/>
    <w:rsid w:val="00705E4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3F42"/>
    <w:rsid w:val="007141CD"/>
    <w:rsid w:val="00714A27"/>
    <w:rsid w:val="007153F0"/>
    <w:rsid w:val="007156D9"/>
    <w:rsid w:val="00715B6D"/>
    <w:rsid w:val="00716990"/>
    <w:rsid w:val="00716C19"/>
    <w:rsid w:val="00716CF3"/>
    <w:rsid w:val="00717CA0"/>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434"/>
    <w:rsid w:val="00731986"/>
    <w:rsid w:val="00731CE8"/>
    <w:rsid w:val="00731E6E"/>
    <w:rsid w:val="00732686"/>
    <w:rsid w:val="00733184"/>
    <w:rsid w:val="007337D4"/>
    <w:rsid w:val="00734DEB"/>
    <w:rsid w:val="007354E0"/>
    <w:rsid w:val="00735A1C"/>
    <w:rsid w:val="00736164"/>
    <w:rsid w:val="007362C9"/>
    <w:rsid w:val="007364E4"/>
    <w:rsid w:val="007364FD"/>
    <w:rsid w:val="0073665B"/>
    <w:rsid w:val="00736B91"/>
    <w:rsid w:val="00736D53"/>
    <w:rsid w:val="0073712F"/>
    <w:rsid w:val="007373A3"/>
    <w:rsid w:val="00737A98"/>
    <w:rsid w:val="00737E09"/>
    <w:rsid w:val="007408FC"/>
    <w:rsid w:val="00740936"/>
    <w:rsid w:val="00742EC7"/>
    <w:rsid w:val="007430E4"/>
    <w:rsid w:val="007434C2"/>
    <w:rsid w:val="007434F3"/>
    <w:rsid w:val="0074498A"/>
    <w:rsid w:val="00744E35"/>
    <w:rsid w:val="0074569F"/>
    <w:rsid w:val="0074570B"/>
    <w:rsid w:val="0074588F"/>
    <w:rsid w:val="00745A45"/>
    <w:rsid w:val="007467A0"/>
    <w:rsid w:val="00746D73"/>
    <w:rsid w:val="00747FDF"/>
    <w:rsid w:val="00750528"/>
    <w:rsid w:val="007505FB"/>
    <w:rsid w:val="007508BE"/>
    <w:rsid w:val="00750AEF"/>
    <w:rsid w:val="00750E17"/>
    <w:rsid w:val="00750E2B"/>
    <w:rsid w:val="00751998"/>
    <w:rsid w:val="0075247C"/>
    <w:rsid w:val="007524F2"/>
    <w:rsid w:val="00753FD8"/>
    <w:rsid w:val="0075492A"/>
    <w:rsid w:val="00754935"/>
    <w:rsid w:val="0075506A"/>
    <w:rsid w:val="00755153"/>
    <w:rsid w:val="007554AE"/>
    <w:rsid w:val="007556D4"/>
    <w:rsid w:val="007558FF"/>
    <w:rsid w:val="00756150"/>
    <w:rsid w:val="007567E9"/>
    <w:rsid w:val="00756C19"/>
    <w:rsid w:val="00756C76"/>
    <w:rsid w:val="007571BE"/>
    <w:rsid w:val="007579EE"/>
    <w:rsid w:val="00757D67"/>
    <w:rsid w:val="00760197"/>
    <w:rsid w:val="0076056C"/>
    <w:rsid w:val="007626BF"/>
    <w:rsid w:val="00762CBA"/>
    <w:rsid w:val="007634B2"/>
    <w:rsid w:val="00763985"/>
    <w:rsid w:val="007643F7"/>
    <w:rsid w:val="007644F8"/>
    <w:rsid w:val="00764C67"/>
    <w:rsid w:val="00765397"/>
    <w:rsid w:val="00765A32"/>
    <w:rsid w:val="00765EDF"/>
    <w:rsid w:val="00765F62"/>
    <w:rsid w:val="00766386"/>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A87"/>
    <w:rsid w:val="007A4BDC"/>
    <w:rsid w:val="007A4CDB"/>
    <w:rsid w:val="007A50E1"/>
    <w:rsid w:val="007A5494"/>
    <w:rsid w:val="007A5D54"/>
    <w:rsid w:val="007A63A6"/>
    <w:rsid w:val="007A67EE"/>
    <w:rsid w:val="007A6CB1"/>
    <w:rsid w:val="007A6CCF"/>
    <w:rsid w:val="007A78F3"/>
    <w:rsid w:val="007B000A"/>
    <w:rsid w:val="007B0EC6"/>
    <w:rsid w:val="007B0F23"/>
    <w:rsid w:val="007B16EC"/>
    <w:rsid w:val="007B2159"/>
    <w:rsid w:val="007B2C22"/>
    <w:rsid w:val="007B3B05"/>
    <w:rsid w:val="007B45E6"/>
    <w:rsid w:val="007B47F9"/>
    <w:rsid w:val="007B49EA"/>
    <w:rsid w:val="007B4DDC"/>
    <w:rsid w:val="007B54EB"/>
    <w:rsid w:val="007B5579"/>
    <w:rsid w:val="007B5660"/>
    <w:rsid w:val="007B57F0"/>
    <w:rsid w:val="007B5DDD"/>
    <w:rsid w:val="007B6400"/>
    <w:rsid w:val="007B68EB"/>
    <w:rsid w:val="007B6918"/>
    <w:rsid w:val="007B6AA5"/>
    <w:rsid w:val="007B6AB8"/>
    <w:rsid w:val="007B6CEB"/>
    <w:rsid w:val="007B6D79"/>
    <w:rsid w:val="007B7FFA"/>
    <w:rsid w:val="007C009F"/>
    <w:rsid w:val="007C051E"/>
    <w:rsid w:val="007C0BB7"/>
    <w:rsid w:val="007C0BE9"/>
    <w:rsid w:val="007C15F2"/>
    <w:rsid w:val="007C1B4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0DFA"/>
    <w:rsid w:val="007D1032"/>
    <w:rsid w:val="007D118D"/>
    <w:rsid w:val="007D1298"/>
    <w:rsid w:val="007D1472"/>
    <w:rsid w:val="007D1A97"/>
    <w:rsid w:val="007D1B4B"/>
    <w:rsid w:val="007D1F81"/>
    <w:rsid w:val="007D203B"/>
    <w:rsid w:val="007D2D84"/>
    <w:rsid w:val="007D2EE1"/>
    <w:rsid w:val="007D30AE"/>
    <w:rsid w:val="007D3199"/>
    <w:rsid w:val="007D327D"/>
    <w:rsid w:val="007D336B"/>
    <w:rsid w:val="007D34D8"/>
    <w:rsid w:val="007D3542"/>
    <w:rsid w:val="007D3755"/>
    <w:rsid w:val="007D4535"/>
    <w:rsid w:val="007D4ACC"/>
    <w:rsid w:val="007D4B62"/>
    <w:rsid w:val="007D4DD1"/>
    <w:rsid w:val="007D4E18"/>
    <w:rsid w:val="007D5057"/>
    <w:rsid w:val="007D54DC"/>
    <w:rsid w:val="007D61D5"/>
    <w:rsid w:val="007D6667"/>
    <w:rsid w:val="007D7614"/>
    <w:rsid w:val="007E0187"/>
    <w:rsid w:val="007E0509"/>
    <w:rsid w:val="007E0B69"/>
    <w:rsid w:val="007E0EFD"/>
    <w:rsid w:val="007E1B5B"/>
    <w:rsid w:val="007E217F"/>
    <w:rsid w:val="007E2ACC"/>
    <w:rsid w:val="007E3B8E"/>
    <w:rsid w:val="007E3BD6"/>
    <w:rsid w:val="007E4297"/>
    <w:rsid w:val="007E58E7"/>
    <w:rsid w:val="007E5A66"/>
    <w:rsid w:val="007E5C6D"/>
    <w:rsid w:val="007E60B2"/>
    <w:rsid w:val="007E60B8"/>
    <w:rsid w:val="007E64FD"/>
    <w:rsid w:val="007E6760"/>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12C"/>
    <w:rsid w:val="007F7CDB"/>
    <w:rsid w:val="00800A90"/>
    <w:rsid w:val="0080102D"/>
    <w:rsid w:val="00801C69"/>
    <w:rsid w:val="00803ACB"/>
    <w:rsid w:val="00803CBF"/>
    <w:rsid w:val="0080401F"/>
    <w:rsid w:val="008045F1"/>
    <w:rsid w:val="008047C3"/>
    <w:rsid w:val="00805348"/>
    <w:rsid w:val="00805B72"/>
    <w:rsid w:val="00805CA8"/>
    <w:rsid w:val="00805CE6"/>
    <w:rsid w:val="00806035"/>
    <w:rsid w:val="008069DE"/>
    <w:rsid w:val="008076E5"/>
    <w:rsid w:val="00807952"/>
    <w:rsid w:val="008079EC"/>
    <w:rsid w:val="00807BAE"/>
    <w:rsid w:val="00807E63"/>
    <w:rsid w:val="008101B4"/>
    <w:rsid w:val="008106C8"/>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1A"/>
    <w:rsid w:val="008203A2"/>
    <w:rsid w:val="008203AD"/>
    <w:rsid w:val="0082041D"/>
    <w:rsid w:val="008207C8"/>
    <w:rsid w:val="00821602"/>
    <w:rsid w:val="00821971"/>
    <w:rsid w:val="00821C2D"/>
    <w:rsid w:val="00822251"/>
    <w:rsid w:val="00822EB7"/>
    <w:rsid w:val="00822F69"/>
    <w:rsid w:val="0082358E"/>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E7"/>
    <w:rsid w:val="008361F5"/>
    <w:rsid w:val="0083620B"/>
    <w:rsid w:val="008364AD"/>
    <w:rsid w:val="00837B97"/>
    <w:rsid w:val="00837C8C"/>
    <w:rsid w:val="008402CD"/>
    <w:rsid w:val="00840D35"/>
    <w:rsid w:val="00840F10"/>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B1C"/>
    <w:rsid w:val="00845FF1"/>
    <w:rsid w:val="00846411"/>
    <w:rsid w:val="008469C4"/>
    <w:rsid w:val="00846FD7"/>
    <w:rsid w:val="00847291"/>
    <w:rsid w:val="008478F8"/>
    <w:rsid w:val="00847EA9"/>
    <w:rsid w:val="00847FA5"/>
    <w:rsid w:val="00850467"/>
    <w:rsid w:val="008515D3"/>
    <w:rsid w:val="00851FBA"/>
    <w:rsid w:val="0085210E"/>
    <w:rsid w:val="00852354"/>
    <w:rsid w:val="008529DF"/>
    <w:rsid w:val="00852A72"/>
    <w:rsid w:val="00852D06"/>
    <w:rsid w:val="00852D58"/>
    <w:rsid w:val="008538AF"/>
    <w:rsid w:val="00853A2F"/>
    <w:rsid w:val="00853B5A"/>
    <w:rsid w:val="0085404A"/>
    <w:rsid w:val="00854722"/>
    <w:rsid w:val="00855597"/>
    <w:rsid w:val="008561B1"/>
    <w:rsid w:val="0085622D"/>
    <w:rsid w:val="008564DC"/>
    <w:rsid w:val="008573B7"/>
    <w:rsid w:val="00857640"/>
    <w:rsid w:val="008576BF"/>
    <w:rsid w:val="00857BBD"/>
    <w:rsid w:val="00860C78"/>
    <w:rsid w:val="00860D55"/>
    <w:rsid w:val="00860D64"/>
    <w:rsid w:val="00861E5C"/>
    <w:rsid w:val="00861F0D"/>
    <w:rsid w:val="00862210"/>
    <w:rsid w:val="00865960"/>
    <w:rsid w:val="00865E93"/>
    <w:rsid w:val="00866146"/>
    <w:rsid w:val="008669FD"/>
    <w:rsid w:val="00866AE0"/>
    <w:rsid w:val="00867996"/>
    <w:rsid w:val="00867D5F"/>
    <w:rsid w:val="0087025E"/>
    <w:rsid w:val="00870350"/>
    <w:rsid w:val="00870799"/>
    <w:rsid w:val="00870DBA"/>
    <w:rsid w:val="00870F9C"/>
    <w:rsid w:val="00871A06"/>
    <w:rsid w:val="00871AB5"/>
    <w:rsid w:val="008723C8"/>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0E30"/>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33D4"/>
    <w:rsid w:val="008934D6"/>
    <w:rsid w:val="00894327"/>
    <w:rsid w:val="00894711"/>
    <w:rsid w:val="00894D94"/>
    <w:rsid w:val="00894E6B"/>
    <w:rsid w:val="008960D5"/>
    <w:rsid w:val="00897546"/>
    <w:rsid w:val="008A1389"/>
    <w:rsid w:val="008A23A6"/>
    <w:rsid w:val="008A2553"/>
    <w:rsid w:val="008A2802"/>
    <w:rsid w:val="008A28FD"/>
    <w:rsid w:val="008A2A48"/>
    <w:rsid w:val="008A325F"/>
    <w:rsid w:val="008A3645"/>
    <w:rsid w:val="008A378C"/>
    <w:rsid w:val="008A3C7D"/>
    <w:rsid w:val="008A3FB8"/>
    <w:rsid w:val="008A3FEE"/>
    <w:rsid w:val="008A4653"/>
    <w:rsid w:val="008A47B8"/>
    <w:rsid w:val="008A4B8B"/>
    <w:rsid w:val="008A4FA2"/>
    <w:rsid w:val="008A4FF6"/>
    <w:rsid w:val="008A52AC"/>
    <w:rsid w:val="008A58FB"/>
    <w:rsid w:val="008A5CDC"/>
    <w:rsid w:val="008A5E45"/>
    <w:rsid w:val="008A623F"/>
    <w:rsid w:val="008A66F1"/>
    <w:rsid w:val="008A691B"/>
    <w:rsid w:val="008A6AEF"/>
    <w:rsid w:val="008A7342"/>
    <w:rsid w:val="008A7A82"/>
    <w:rsid w:val="008A7D5F"/>
    <w:rsid w:val="008B02A1"/>
    <w:rsid w:val="008B0518"/>
    <w:rsid w:val="008B137C"/>
    <w:rsid w:val="008B157A"/>
    <w:rsid w:val="008B15B3"/>
    <w:rsid w:val="008B1709"/>
    <w:rsid w:val="008B1D5C"/>
    <w:rsid w:val="008B1F59"/>
    <w:rsid w:val="008B2E18"/>
    <w:rsid w:val="008B2F00"/>
    <w:rsid w:val="008B2F42"/>
    <w:rsid w:val="008B45B2"/>
    <w:rsid w:val="008B4795"/>
    <w:rsid w:val="008B4B01"/>
    <w:rsid w:val="008B4DCD"/>
    <w:rsid w:val="008B50A2"/>
    <w:rsid w:val="008B55AD"/>
    <w:rsid w:val="008B58DC"/>
    <w:rsid w:val="008B5DF2"/>
    <w:rsid w:val="008B6194"/>
    <w:rsid w:val="008B6D7F"/>
    <w:rsid w:val="008B7044"/>
    <w:rsid w:val="008B71DB"/>
    <w:rsid w:val="008B7795"/>
    <w:rsid w:val="008C1FB0"/>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16E"/>
    <w:rsid w:val="008C638A"/>
    <w:rsid w:val="008C69B4"/>
    <w:rsid w:val="008C6C74"/>
    <w:rsid w:val="008C6D1C"/>
    <w:rsid w:val="008C6F29"/>
    <w:rsid w:val="008C724B"/>
    <w:rsid w:val="008C73C8"/>
    <w:rsid w:val="008C7805"/>
    <w:rsid w:val="008D15F2"/>
    <w:rsid w:val="008D1CBB"/>
    <w:rsid w:val="008D2047"/>
    <w:rsid w:val="008D2418"/>
    <w:rsid w:val="008D2557"/>
    <w:rsid w:val="008D27C8"/>
    <w:rsid w:val="008D2B8E"/>
    <w:rsid w:val="008D36C7"/>
    <w:rsid w:val="008D377E"/>
    <w:rsid w:val="008D395A"/>
    <w:rsid w:val="008D39D5"/>
    <w:rsid w:val="008D3E48"/>
    <w:rsid w:val="008D40AD"/>
    <w:rsid w:val="008D4149"/>
    <w:rsid w:val="008D432A"/>
    <w:rsid w:val="008D4BC8"/>
    <w:rsid w:val="008D4F48"/>
    <w:rsid w:val="008D5C3C"/>
    <w:rsid w:val="008D655F"/>
    <w:rsid w:val="008D6FBF"/>
    <w:rsid w:val="008D78AA"/>
    <w:rsid w:val="008D7B58"/>
    <w:rsid w:val="008D7FAA"/>
    <w:rsid w:val="008E0D0A"/>
    <w:rsid w:val="008E1910"/>
    <w:rsid w:val="008E254C"/>
    <w:rsid w:val="008E2CE7"/>
    <w:rsid w:val="008E2F48"/>
    <w:rsid w:val="008E3204"/>
    <w:rsid w:val="008E3D38"/>
    <w:rsid w:val="008E46C5"/>
    <w:rsid w:val="008E483E"/>
    <w:rsid w:val="008E4C17"/>
    <w:rsid w:val="008E4FB4"/>
    <w:rsid w:val="008E4FCE"/>
    <w:rsid w:val="008E590C"/>
    <w:rsid w:val="008E5C13"/>
    <w:rsid w:val="008E5E47"/>
    <w:rsid w:val="008E5EBC"/>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3249"/>
    <w:rsid w:val="008F42E2"/>
    <w:rsid w:val="008F441F"/>
    <w:rsid w:val="008F495B"/>
    <w:rsid w:val="008F4D2B"/>
    <w:rsid w:val="008F4ECE"/>
    <w:rsid w:val="008F521A"/>
    <w:rsid w:val="008F571E"/>
    <w:rsid w:val="008F5EE6"/>
    <w:rsid w:val="008F646E"/>
    <w:rsid w:val="008F685C"/>
    <w:rsid w:val="008F6B99"/>
    <w:rsid w:val="008F6F7C"/>
    <w:rsid w:val="008F702D"/>
    <w:rsid w:val="008F78A8"/>
    <w:rsid w:val="00900004"/>
    <w:rsid w:val="00900137"/>
    <w:rsid w:val="00900805"/>
    <w:rsid w:val="00900982"/>
    <w:rsid w:val="00900F39"/>
    <w:rsid w:val="00901117"/>
    <w:rsid w:val="009019C4"/>
    <w:rsid w:val="00901A3B"/>
    <w:rsid w:val="009024BA"/>
    <w:rsid w:val="00902C33"/>
    <w:rsid w:val="00903E71"/>
    <w:rsid w:val="00904528"/>
    <w:rsid w:val="0090457C"/>
    <w:rsid w:val="00904CCD"/>
    <w:rsid w:val="00904EC8"/>
    <w:rsid w:val="00905918"/>
    <w:rsid w:val="00905F05"/>
    <w:rsid w:val="00906499"/>
    <w:rsid w:val="009064E5"/>
    <w:rsid w:val="0090651A"/>
    <w:rsid w:val="00906789"/>
    <w:rsid w:val="009068A8"/>
    <w:rsid w:val="00906A13"/>
    <w:rsid w:val="00906DAB"/>
    <w:rsid w:val="00906E20"/>
    <w:rsid w:val="0090723D"/>
    <w:rsid w:val="009103F3"/>
    <w:rsid w:val="00910416"/>
    <w:rsid w:val="0091050B"/>
    <w:rsid w:val="00910D49"/>
    <w:rsid w:val="00910D87"/>
    <w:rsid w:val="00910FE0"/>
    <w:rsid w:val="00911493"/>
    <w:rsid w:val="009116D9"/>
    <w:rsid w:val="00911794"/>
    <w:rsid w:val="009120BE"/>
    <w:rsid w:val="009121A5"/>
    <w:rsid w:val="009124AF"/>
    <w:rsid w:val="0091286B"/>
    <w:rsid w:val="00912897"/>
    <w:rsid w:val="009129D9"/>
    <w:rsid w:val="00912FB9"/>
    <w:rsid w:val="009130B4"/>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8F0"/>
    <w:rsid w:val="00920A4D"/>
    <w:rsid w:val="00920E50"/>
    <w:rsid w:val="00921828"/>
    <w:rsid w:val="00921A3A"/>
    <w:rsid w:val="00921FE7"/>
    <w:rsid w:val="009223AC"/>
    <w:rsid w:val="0092241D"/>
    <w:rsid w:val="00922582"/>
    <w:rsid w:val="009227D3"/>
    <w:rsid w:val="00922B74"/>
    <w:rsid w:val="009231A6"/>
    <w:rsid w:val="009231BE"/>
    <w:rsid w:val="009234E0"/>
    <w:rsid w:val="00923A40"/>
    <w:rsid w:val="00923B82"/>
    <w:rsid w:val="00923E32"/>
    <w:rsid w:val="009246D3"/>
    <w:rsid w:val="00924D23"/>
    <w:rsid w:val="00924EFA"/>
    <w:rsid w:val="00924F9F"/>
    <w:rsid w:val="00925666"/>
    <w:rsid w:val="00925A6E"/>
    <w:rsid w:val="00925FDC"/>
    <w:rsid w:val="009261A4"/>
    <w:rsid w:val="009262BC"/>
    <w:rsid w:val="00926385"/>
    <w:rsid w:val="00926777"/>
    <w:rsid w:val="009269A3"/>
    <w:rsid w:val="00927F7B"/>
    <w:rsid w:val="009304C6"/>
    <w:rsid w:val="009308A9"/>
    <w:rsid w:val="009308AF"/>
    <w:rsid w:val="00930ADE"/>
    <w:rsid w:val="00930C3B"/>
    <w:rsid w:val="0093110C"/>
    <w:rsid w:val="00931178"/>
    <w:rsid w:val="00931196"/>
    <w:rsid w:val="009311F6"/>
    <w:rsid w:val="00931CA2"/>
    <w:rsid w:val="00931F4C"/>
    <w:rsid w:val="009323C3"/>
    <w:rsid w:val="009326A5"/>
    <w:rsid w:val="00932804"/>
    <w:rsid w:val="00932AB5"/>
    <w:rsid w:val="00932F2C"/>
    <w:rsid w:val="009331C2"/>
    <w:rsid w:val="009331DD"/>
    <w:rsid w:val="009333F4"/>
    <w:rsid w:val="009339B1"/>
    <w:rsid w:val="00933C6A"/>
    <w:rsid w:val="00933D6A"/>
    <w:rsid w:val="00934209"/>
    <w:rsid w:val="00934937"/>
    <w:rsid w:val="009352B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296"/>
    <w:rsid w:val="009434C2"/>
    <w:rsid w:val="00943828"/>
    <w:rsid w:val="00943C95"/>
    <w:rsid w:val="00943DA1"/>
    <w:rsid w:val="0094428A"/>
    <w:rsid w:val="00944AFF"/>
    <w:rsid w:val="00945883"/>
    <w:rsid w:val="00945A5A"/>
    <w:rsid w:val="009464DC"/>
    <w:rsid w:val="0094676C"/>
    <w:rsid w:val="009467B7"/>
    <w:rsid w:val="009468BD"/>
    <w:rsid w:val="009471CE"/>
    <w:rsid w:val="00947929"/>
    <w:rsid w:val="00947970"/>
    <w:rsid w:val="00947D6E"/>
    <w:rsid w:val="00950321"/>
    <w:rsid w:val="009511B8"/>
    <w:rsid w:val="0095165A"/>
    <w:rsid w:val="0095197A"/>
    <w:rsid w:val="00951AE6"/>
    <w:rsid w:val="00951E52"/>
    <w:rsid w:val="00951F21"/>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B40"/>
    <w:rsid w:val="00961BE8"/>
    <w:rsid w:val="009622C3"/>
    <w:rsid w:val="00962781"/>
    <w:rsid w:val="0096298C"/>
    <w:rsid w:val="0096298D"/>
    <w:rsid w:val="00962A42"/>
    <w:rsid w:val="009632FE"/>
    <w:rsid w:val="0096411B"/>
    <w:rsid w:val="009641EB"/>
    <w:rsid w:val="00965176"/>
    <w:rsid w:val="00965310"/>
    <w:rsid w:val="00965DD5"/>
    <w:rsid w:val="00966141"/>
    <w:rsid w:val="009666F3"/>
    <w:rsid w:val="009670DA"/>
    <w:rsid w:val="00967B7D"/>
    <w:rsid w:val="0097082F"/>
    <w:rsid w:val="00970DF5"/>
    <w:rsid w:val="009716BE"/>
    <w:rsid w:val="00971D37"/>
    <w:rsid w:val="00972ABE"/>
    <w:rsid w:val="00972CAE"/>
    <w:rsid w:val="009733C6"/>
    <w:rsid w:val="00973554"/>
    <w:rsid w:val="009736CB"/>
    <w:rsid w:val="009739EC"/>
    <w:rsid w:val="00974251"/>
    <w:rsid w:val="00974778"/>
    <w:rsid w:val="00974E8F"/>
    <w:rsid w:val="009750B4"/>
    <w:rsid w:val="009757C7"/>
    <w:rsid w:val="00975871"/>
    <w:rsid w:val="00975BBC"/>
    <w:rsid w:val="009761F9"/>
    <w:rsid w:val="00976A30"/>
    <w:rsid w:val="00977231"/>
    <w:rsid w:val="00977DE0"/>
    <w:rsid w:val="00980989"/>
    <w:rsid w:val="009812A7"/>
    <w:rsid w:val="00981444"/>
    <w:rsid w:val="00981C68"/>
    <w:rsid w:val="00981D63"/>
    <w:rsid w:val="0098248E"/>
    <w:rsid w:val="00982D6A"/>
    <w:rsid w:val="00982DBE"/>
    <w:rsid w:val="00983646"/>
    <w:rsid w:val="00983921"/>
    <w:rsid w:val="00983C05"/>
    <w:rsid w:val="00984048"/>
    <w:rsid w:val="009844FC"/>
    <w:rsid w:val="00984597"/>
    <w:rsid w:val="00984A54"/>
    <w:rsid w:val="00984FAC"/>
    <w:rsid w:val="00985095"/>
    <w:rsid w:val="0098552D"/>
    <w:rsid w:val="009856D5"/>
    <w:rsid w:val="00985A14"/>
    <w:rsid w:val="0098618C"/>
    <w:rsid w:val="00986515"/>
    <w:rsid w:val="00986DA8"/>
    <w:rsid w:val="00987690"/>
    <w:rsid w:val="009876D6"/>
    <w:rsid w:val="00987AF8"/>
    <w:rsid w:val="00987C86"/>
    <w:rsid w:val="00990079"/>
    <w:rsid w:val="00990209"/>
    <w:rsid w:val="009902C4"/>
    <w:rsid w:val="00990459"/>
    <w:rsid w:val="00990D84"/>
    <w:rsid w:val="00991350"/>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4A"/>
    <w:rsid w:val="009A0490"/>
    <w:rsid w:val="009A0A78"/>
    <w:rsid w:val="009A1382"/>
    <w:rsid w:val="009A1384"/>
    <w:rsid w:val="009A15F4"/>
    <w:rsid w:val="009A17DC"/>
    <w:rsid w:val="009A1AD3"/>
    <w:rsid w:val="009A1EA4"/>
    <w:rsid w:val="009A2104"/>
    <w:rsid w:val="009A26B9"/>
    <w:rsid w:val="009A2EB8"/>
    <w:rsid w:val="009A2F82"/>
    <w:rsid w:val="009A3479"/>
    <w:rsid w:val="009A3664"/>
    <w:rsid w:val="009A3A18"/>
    <w:rsid w:val="009A3D03"/>
    <w:rsid w:val="009A3D0D"/>
    <w:rsid w:val="009A4A0E"/>
    <w:rsid w:val="009A4F2C"/>
    <w:rsid w:val="009A58D7"/>
    <w:rsid w:val="009A6197"/>
    <w:rsid w:val="009A629F"/>
    <w:rsid w:val="009A7F1A"/>
    <w:rsid w:val="009A7F7C"/>
    <w:rsid w:val="009B04F0"/>
    <w:rsid w:val="009B0F15"/>
    <w:rsid w:val="009B137F"/>
    <w:rsid w:val="009B1705"/>
    <w:rsid w:val="009B1BE2"/>
    <w:rsid w:val="009B1D9E"/>
    <w:rsid w:val="009B1EF2"/>
    <w:rsid w:val="009B1F2A"/>
    <w:rsid w:val="009B20C5"/>
    <w:rsid w:val="009B2616"/>
    <w:rsid w:val="009B291A"/>
    <w:rsid w:val="009B2C2E"/>
    <w:rsid w:val="009B326C"/>
    <w:rsid w:val="009B35C5"/>
    <w:rsid w:val="009B3936"/>
    <w:rsid w:val="009B4814"/>
    <w:rsid w:val="009B530C"/>
    <w:rsid w:val="009B55A3"/>
    <w:rsid w:val="009B55EC"/>
    <w:rsid w:val="009B5F62"/>
    <w:rsid w:val="009B60F7"/>
    <w:rsid w:val="009B624E"/>
    <w:rsid w:val="009B62C7"/>
    <w:rsid w:val="009B63DC"/>
    <w:rsid w:val="009B65D6"/>
    <w:rsid w:val="009B678E"/>
    <w:rsid w:val="009B6B62"/>
    <w:rsid w:val="009B6E8C"/>
    <w:rsid w:val="009B6EEA"/>
    <w:rsid w:val="009B7458"/>
    <w:rsid w:val="009B7562"/>
    <w:rsid w:val="009B7A7E"/>
    <w:rsid w:val="009C0901"/>
    <w:rsid w:val="009C0CE7"/>
    <w:rsid w:val="009C0D15"/>
    <w:rsid w:val="009C0EB9"/>
    <w:rsid w:val="009C0F23"/>
    <w:rsid w:val="009C12C6"/>
    <w:rsid w:val="009C163C"/>
    <w:rsid w:val="009C16EF"/>
    <w:rsid w:val="009C1B2D"/>
    <w:rsid w:val="009C22B2"/>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C7768"/>
    <w:rsid w:val="009D0398"/>
    <w:rsid w:val="009D0A3A"/>
    <w:rsid w:val="009D10B6"/>
    <w:rsid w:val="009D1372"/>
    <w:rsid w:val="009D1B20"/>
    <w:rsid w:val="009D1D06"/>
    <w:rsid w:val="009D2145"/>
    <w:rsid w:val="009D23A3"/>
    <w:rsid w:val="009D2638"/>
    <w:rsid w:val="009D2B2E"/>
    <w:rsid w:val="009D3273"/>
    <w:rsid w:val="009D34E1"/>
    <w:rsid w:val="009D35FD"/>
    <w:rsid w:val="009D4AC5"/>
    <w:rsid w:val="009D4F6E"/>
    <w:rsid w:val="009D5856"/>
    <w:rsid w:val="009D6C81"/>
    <w:rsid w:val="009D6DC0"/>
    <w:rsid w:val="009D78F7"/>
    <w:rsid w:val="009D7B81"/>
    <w:rsid w:val="009D7B9D"/>
    <w:rsid w:val="009D7FC0"/>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223"/>
    <w:rsid w:val="009E4579"/>
    <w:rsid w:val="009E4CF8"/>
    <w:rsid w:val="009E59D8"/>
    <w:rsid w:val="009E5A03"/>
    <w:rsid w:val="009E5B50"/>
    <w:rsid w:val="009E5BF6"/>
    <w:rsid w:val="009E5EF0"/>
    <w:rsid w:val="009E5FC1"/>
    <w:rsid w:val="009E61F8"/>
    <w:rsid w:val="009E6494"/>
    <w:rsid w:val="009E689C"/>
    <w:rsid w:val="009E76D8"/>
    <w:rsid w:val="009E7D4E"/>
    <w:rsid w:val="009F0239"/>
    <w:rsid w:val="009F0CEB"/>
    <w:rsid w:val="009F117B"/>
    <w:rsid w:val="009F154C"/>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68D8"/>
    <w:rsid w:val="009F74D4"/>
    <w:rsid w:val="009F754F"/>
    <w:rsid w:val="009F7684"/>
    <w:rsid w:val="009F77BE"/>
    <w:rsid w:val="009F7B01"/>
    <w:rsid w:val="00A00092"/>
    <w:rsid w:val="00A0015F"/>
    <w:rsid w:val="00A005A8"/>
    <w:rsid w:val="00A00E64"/>
    <w:rsid w:val="00A01445"/>
    <w:rsid w:val="00A01CCD"/>
    <w:rsid w:val="00A020D4"/>
    <w:rsid w:val="00A03ADA"/>
    <w:rsid w:val="00A03BDF"/>
    <w:rsid w:val="00A03D49"/>
    <w:rsid w:val="00A03F97"/>
    <w:rsid w:val="00A04160"/>
    <w:rsid w:val="00A046DB"/>
    <w:rsid w:val="00A04A1A"/>
    <w:rsid w:val="00A04DA2"/>
    <w:rsid w:val="00A04E1B"/>
    <w:rsid w:val="00A0515C"/>
    <w:rsid w:val="00A05810"/>
    <w:rsid w:val="00A0599F"/>
    <w:rsid w:val="00A05E3C"/>
    <w:rsid w:val="00A064B0"/>
    <w:rsid w:val="00A06913"/>
    <w:rsid w:val="00A06E33"/>
    <w:rsid w:val="00A072FB"/>
    <w:rsid w:val="00A0769A"/>
    <w:rsid w:val="00A07D15"/>
    <w:rsid w:val="00A07D49"/>
    <w:rsid w:val="00A10073"/>
    <w:rsid w:val="00A100AF"/>
    <w:rsid w:val="00A10A75"/>
    <w:rsid w:val="00A10D6E"/>
    <w:rsid w:val="00A10FFC"/>
    <w:rsid w:val="00A1103B"/>
    <w:rsid w:val="00A12B1A"/>
    <w:rsid w:val="00A131B5"/>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5E6"/>
    <w:rsid w:val="00A23BAB"/>
    <w:rsid w:val="00A23CBA"/>
    <w:rsid w:val="00A23D50"/>
    <w:rsid w:val="00A23F54"/>
    <w:rsid w:val="00A245C0"/>
    <w:rsid w:val="00A24EF3"/>
    <w:rsid w:val="00A250B0"/>
    <w:rsid w:val="00A25556"/>
    <w:rsid w:val="00A256C8"/>
    <w:rsid w:val="00A25CA0"/>
    <w:rsid w:val="00A25D16"/>
    <w:rsid w:val="00A25E8E"/>
    <w:rsid w:val="00A260FC"/>
    <w:rsid w:val="00A26173"/>
    <w:rsid w:val="00A2648D"/>
    <w:rsid w:val="00A26556"/>
    <w:rsid w:val="00A26577"/>
    <w:rsid w:val="00A266FE"/>
    <w:rsid w:val="00A26B90"/>
    <w:rsid w:val="00A271CB"/>
    <w:rsid w:val="00A27648"/>
    <w:rsid w:val="00A27D9F"/>
    <w:rsid w:val="00A30632"/>
    <w:rsid w:val="00A30B09"/>
    <w:rsid w:val="00A30E2A"/>
    <w:rsid w:val="00A316E8"/>
    <w:rsid w:val="00A32325"/>
    <w:rsid w:val="00A32590"/>
    <w:rsid w:val="00A32853"/>
    <w:rsid w:val="00A32EEE"/>
    <w:rsid w:val="00A33405"/>
    <w:rsid w:val="00A3349A"/>
    <w:rsid w:val="00A33AE1"/>
    <w:rsid w:val="00A33B91"/>
    <w:rsid w:val="00A340E6"/>
    <w:rsid w:val="00A34C8B"/>
    <w:rsid w:val="00A351F6"/>
    <w:rsid w:val="00A352C9"/>
    <w:rsid w:val="00A3557E"/>
    <w:rsid w:val="00A35992"/>
    <w:rsid w:val="00A35E82"/>
    <w:rsid w:val="00A3620F"/>
    <w:rsid w:val="00A362B9"/>
    <w:rsid w:val="00A366BE"/>
    <w:rsid w:val="00A372AA"/>
    <w:rsid w:val="00A37A01"/>
    <w:rsid w:val="00A401A4"/>
    <w:rsid w:val="00A407FB"/>
    <w:rsid w:val="00A40813"/>
    <w:rsid w:val="00A41135"/>
    <w:rsid w:val="00A412E3"/>
    <w:rsid w:val="00A41472"/>
    <w:rsid w:val="00A41522"/>
    <w:rsid w:val="00A41A5E"/>
    <w:rsid w:val="00A41A8A"/>
    <w:rsid w:val="00A41BB6"/>
    <w:rsid w:val="00A41E47"/>
    <w:rsid w:val="00A42153"/>
    <w:rsid w:val="00A42A0C"/>
    <w:rsid w:val="00A43504"/>
    <w:rsid w:val="00A437E3"/>
    <w:rsid w:val="00A4388F"/>
    <w:rsid w:val="00A439FC"/>
    <w:rsid w:val="00A43A40"/>
    <w:rsid w:val="00A43DCB"/>
    <w:rsid w:val="00A44141"/>
    <w:rsid w:val="00A443FB"/>
    <w:rsid w:val="00A4481F"/>
    <w:rsid w:val="00A4483E"/>
    <w:rsid w:val="00A4493F"/>
    <w:rsid w:val="00A460B2"/>
    <w:rsid w:val="00A46AF5"/>
    <w:rsid w:val="00A46F04"/>
    <w:rsid w:val="00A4786A"/>
    <w:rsid w:val="00A47A7F"/>
    <w:rsid w:val="00A47A81"/>
    <w:rsid w:val="00A47BA1"/>
    <w:rsid w:val="00A47FE3"/>
    <w:rsid w:val="00A50046"/>
    <w:rsid w:val="00A5020B"/>
    <w:rsid w:val="00A502F6"/>
    <w:rsid w:val="00A50B0A"/>
    <w:rsid w:val="00A50B1C"/>
    <w:rsid w:val="00A50B33"/>
    <w:rsid w:val="00A50D4A"/>
    <w:rsid w:val="00A52467"/>
    <w:rsid w:val="00A53AB6"/>
    <w:rsid w:val="00A54318"/>
    <w:rsid w:val="00A54E66"/>
    <w:rsid w:val="00A55032"/>
    <w:rsid w:val="00A55107"/>
    <w:rsid w:val="00A553B8"/>
    <w:rsid w:val="00A55A3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2785"/>
    <w:rsid w:val="00A63056"/>
    <w:rsid w:val="00A632DC"/>
    <w:rsid w:val="00A63A42"/>
    <w:rsid w:val="00A63A71"/>
    <w:rsid w:val="00A63E90"/>
    <w:rsid w:val="00A63FB5"/>
    <w:rsid w:val="00A6418E"/>
    <w:rsid w:val="00A641CC"/>
    <w:rsid w:val="00A64790"/>
    <w:rsid w:val="00A6489C"/>
    <w:rsid w:val="00A64ED2"/>
    <w:rsid w:val="00A65192"/>
    <w:rsid w:val="00A656CF"/>
    <w:rsid w:val="00A65946"/>
    <w:rsid w:val="00A65982"/>
    <w:rsid w:val="00A65BAF"/>
    <w:rsid w:val="00A65F32"/>
    <w:rsid w:val="00A66A70"/>
    <w:rsid w:val="00A66F8A"/>
    <w:rsid w:val="00A67054"/>
    <w:rsid w:val="00A670A2"/>
    <w:rsid w:val="00A67303"/>
    <w:rsid w:val="00A673F2"/>
    <w:rsid w:val="00A67939"/>
    <w:rsid w:val="00A67CC4"/>
    <w:rsid w:val="00A702C9"/>
    <w:rsid w:val="00A704DA"/>
    <w:rsid w:val="00A70E18"/>
    <w:rsid w:val="00A71054"/>
    <w:rsid w:val="00A715B5"/>
    <w:rsid w:val="00A71908"/>
    <w:rsid w:val="00A71A3F"/>
    <w:rsid w:val="00A71D29"/>
    <w:rsid w:val="00A72093"/>
    <w:rsid w:val="00A7233B"/>
    <w:rsid w:val="00A7234C"/>
    <w:rsid w:val="00A7256D"/>
    <w:rsid w:val="00A72DA6"/>
    <w:rsid w:val="00A72FD6"/>
    <w:rsid w:val="00A73E45"/>
    <w:rsid w:val="00A73FB6"/>
    <w:rsid w:val="00A74014"/>
    <w:rsid w:val="00A745E4"/>
    <w:rsid w:val="00A74649"/>
    <w:rsid w:val="00A76E4D"/>
    <w:rsid w:val="00A7715B"/>
    <w:rsid w:val="00A8094B"/>
    <w:rsid w:val="00A80DF3"/>
    <w:rsid w:val="00A8127D"/>
    <w:rsid w:val="00A8167F"/>
    <w:rsid w:val="00A817CC"/>
    <w:rsid w:val="00A81830"/>
    <w:rsid w:val="00A818DB"/>
    <w:rsid w:val="00A81AA3"/>
    <w:rsid w:val="00A82985"/>
    <w:rsid w:val="00A83E3C"/>
    <w:rsid w:val="00A83F7E"/>
    <w:rsid w:val="00A84061"/>
    <w:rsid w:val="00A85BBF"/>
    <w:rsid w:val="00A85BC3"/>
    <w:rsid w:val="00A85E5B"/>
    <w:rsid w:val="00A860DF"/>
    <w:rsid w:val="00A86E6A"/>
    <w:rsid w:val="00A86F72"/>
    <w:rsid w:val="00A87888"/>
    <w:rsid w:val="00A87A1A"/>
    <w:rsid w:val="00A90913"/>
    <w:rsid w:val="00A90C25"/>
    <w:rsid w:val="00A9120F"/>
    <w:rsid w:val="00A91743"/>
    <w:rsid w:val="00A91AAE"/>
    <w:rsid w:val="00A920D6"/>
    <w:rsid w:val="00A92702"/>
    <w:rsid w:val="00A92725"/>
    <w:rsid w:val="00A9378B"/>
    <w:rsid w:val="00A93F8A"/>
    <w:rsid w:val="00A94002"/>
    <w:rsid w:val="00A94021"/>
    <w:rsid w:val="00A941ED"/>
    <w:rsid w:val="00A94898"/>
    <w:rsid w:val="00A94A6D"/>
    <w:rsid w:val="00A94AC5"/>
    <w:rsid w:val="00A94B8C"/>
    <w:rsid w:val="00A94E4A"/>
    <w:rsid w:val="00A952E5"/>
    <w:rsid w:val="00A95835"/>
    <w:rsid w:val="00A95899"/>
    <w:rsid w:val="00A95B55"/>
    <w:rsid w:val="00A95E09"/>
    <w:rsid w:val="00A9619E"/>
    <w:rsid w:val="00A9681C"/>
    <w:rsid w:val="00A96C9D"/>
    <w:rsid w:val="00A96DA8"/>
    <w:rsid w:val="00A97319"/>
    <w:rsid w:val="00A97402"/>
    <w:rsid w:val="00A97B70"/>
    <w:rsid w:val="00AA0084"/>
    <w:rsid w:val="00AA14C9"/>
    <w:rsid w:val="00AA1ABE"/>
    <w:rsid w:val="00AA1C0F"/>
    <w:rsid w:val="00AA25AD"/>
    <w:rsid w:val="00AA2DD7"/>
    <w:rsid w:val="00AA2DE6"/>
    <w:rsid w:val="00AA30F2"/>
    <w:rsid w:val="00AA32AE"/>
    <w:rsid w:val="00AA33EC"/>
    <w:rsid w:val="00AA3538"/>
    <w:rsid w:val="00AA4266"/>
    <w:rsid w:val="00AA4EBC"/>
    <w:rsid w:val="00AA540F"/>
    <w:rsid w:val="00AA5553"/>
    <w:rsid w:val="00AA5C1D"/>
    <w:rsid w:val="00AA5E1F"/>
    <w:rsid w:val="00AA640E"/>
    <w:rsid w:val="00AA6920"/>
    <w:rsid w:val="00AA6BFC"/>
    <w:rsid w:val="00AA6EC3"/>
    <w:rsid w:val="00AA6FDD"/>
    <w:rsid w:val="00AA7775"/>
    <w:rsid w:val="00AA777A"/>
    <w:rsid w:val="00AB11C0"/>
    <w:rsid w:val="00AB1AF9"/>
    <w:rsid w:val="00AB1C1D"/>
    <w:rsid w:val="00AB1C99"/>
    <w:rsid w:val="00AB2006"/>
    <w:rsid w:val="00AB31DA"/>
    <w:rsid w:val="00AB3996"/>
    <w:rsid w:val="00AB4468"/>
    <w:rsid w:val="00AB5188"/>
    <w:rsid w:val="00AB5553"/>
    <w:rsid w:val="00AB5935"/>
    <w:rsid w:val="00AB753E"/>
    <w:rsid w:val="00AB7D21"/>
    <w:rsid w:val="00AB7E23"/>
    <w:rsid w:val="00AB7F16"/>
    <w:rsid w:val="00AC05A1"/>
    <w:rsid w:val="00AC07AC"/>
    <w:rsid w:val="00AC0BB0"/>
    <w:rsid w:val="00AC1259"/>
    <w:rsid w:val="00AC24F4"/>
    <w:rsid w:val="00AC3A6E"/>
    <w:rsid w:val="00AC3F14"/>
    <w:rsid w:val="00AC47F4"/>
    <w:rsid w:val="00AC4862"/>
    <w:rsid w:val="00AC52D3"/>
    <w:rsid w:val="00AC5B31"/>
    <w:rsid w:val="00AC6760"/>
    <w:rsid w:val="00AC77F7"/>
    <w:rsid w:val="00AC7A82"/>
    <w:rsid w:val="00AC7BA1"/>
    <w:rsid w:val="00AC7BCB"/>
    <w:rsid w:val="00AC7C21"/>
    <w:rsid w:val="00AC7ED5"/>
    <w:rsid w:val="00AD0094"/>
    <w:rsid w:val="00AD0405"/>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976"/>
    <w:rsid w:val="00AD4ABA"/>
    <w:rsid w:val="00AD54EE"/>
    <w:rsid w:val="00AD576B"/>
    <w:rsid w:val="00AD6017"/>
    <w:rsid w:val="00AD63A0"/>
    <w:rsid w:val="00AD6773"/>
    <w:rsid w:val="00AD6C82"/>
    <w:rsid w:val="00AE0446"/>
    <w:rsid w:val="00AE056B"/>
    <w:rsid w:val="00AE0AEE"/>
    <w:rsid w:val="00AE0E40"/>
    <w:rsid w:val="00AE1302"/>
    <w:rsid w:val="00AE1573"/>
    <w:rsid w:val="00AE1B10"/>
    <w:rsid w:val="00AE1BFE"/>
    <w:rsid w:val="00AE2260"/>
    <w:rsid w:val="00AE2592"/>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12D"/>
    <w:rsid w:val="00AF06C9"/>
    <w:rsid w:val="00AF06E9"/>
    <w:rsid w:val="00AF079B"/>
    <w:rsid w:val="00AF0B95"/>
    <w:rsid w:val="00AF224F"/>
    <w:rsid w:val="00AF3F92"/>
    <w:rsid w:val="00AF42E8"/>
    <w:rsid w:val="00AF44AB"/>
    <w:rsid w:val="00AF4DEA"/>
    <w:rsid w:val="00AF535E"/>
    <w:rsid w:val="00AF57A0"/>
    <w:rsid w:val="00AF5FA2"/>
    <w:rsid w:val="00AF70F7"/>
    <w:rsid w:val="00AF7110"/>
    <w:rsid w:val="00AF7480"/>
    <w:rsid w:val="00AF76F4"/>
    <w:rsid w:val="00AF7DDA"/>
    <w:rsid w:val="00AF7F9A"/>
    <w:rsid w:val="00B004F8"/>
    <w:rsid w:val="00B00B22"/>
    <w:rsid w:val="00B01947"/>
    <w:rsid w:val="00B01C94"/>
    <w:rsid w:val="00B02F5C"/>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86F"/>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D7"/>
    <w:rsid w:val="00B13D25"/>
    <w:rsid w:val="00B13DFF"/>
    <w:rsid w:val="00B13FD1"/>
    <w:rsid w:val="00B13FD8"/>
    <w:rsid w:val="00B147A4"/>
    <w:rsid w:val="00B14C0A"/>
    <w:rsid w:val="00B14DB0"/>
    <w:rsid w:val="00B14FD6"/>
    <w:rsid w:val="00B15266"/>
    <w:rsid w:val="00B15EEA"/>
    <w:rsid w:val="00B16F0E"/>
    <w:rsid w:val="00B17466"/>
    <w:rsid w:val="00B1759C"/>
    <w:rsid w:val="00B175E6"/>
    <w:rsid w:val="00B17816"/>
    <w:rsid w:val="00B17ABF"/>
    <w:rsid w:val="00B208A4"/>
    <w:rsid w:val="00B212BE"/>
    <w:rsid w:val="00B21408"/>
    <w:rsid w:val="00B21435"/>
    <w:rsid w:val="00B21F4F"/>
    <w:rsid w:val="00B224AD"/>
    <w:rsid w:val="00B231D4"/>
    <w:rsid w:val="00B232DB"/>
    <w:rsid w:val="00B2351D"/>
    <w:rsid w:val="00B2398D"/>
    <w:rsid w:val="00B23D25"/>
    <w:rsid w:val="00B23E33"/>
    <w:rsid w:val="00B24EA6"/>
    <w:rsid w:val="00B2570B"/>
    <w:rsid w:val="00B25905"/>
    <w:rsid w:val="00B25CCF"/>
    <w:rsid w:val="00B261C6"/>
    <w:rsid w:val="00B2674C"/>
    <w:rsid w:val="00B279F4"/>
    <w:rsid w:val="00B27A99"/>
    <w:rsid w:val="00B27AB7"/>
    <w:rsid w:val="00B301F9"/>
    <w:rsid w:val="00B30459"/>
    <w:rsid w:val="00B31369"/>
    <w:rsid w:val="00B318DF"/>
    <w:rsid w:val="00B31BF4"/>
    <w:rsid w:val="00B323AF"/>
    <w:rsid w:val="00B32642"/>
    <w:rsid w:val="00B32CF6"/>
    <w:rsid w:val="00B33949"/>
    <w:rsid w:val="00B34415"/>
    <w:rsid w:val="00B348DD"/>
    <w:rsid w:val="00B34C0C"/>
    <w:rsid w:val="00B35479"/>
    <w:rsid w:val="00B35CA3"/>
    <w:rsid w:val="00B36DCF"/>
    <w:rsid w:val="00B36F7C"/>
    <w:rsid w:val="00B37106"/>
    <w:rsid w:val="00B37239"/>
    <w:rsid w:val="00B3743B"/>
    <w:rsid w:val="00B37D52"/>
    <w:rsid w:val="00B401B0"/>
    <w:rsid w:val="00B408A8"/>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0B2F"/>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1E3"/>
    <w:rsid w:val="00B5535B"/>
    <w:rsid w:val="00B5544C"/>
    <w:rsid w:val="00B559AE"/>
    <w:rsid w:val="00B56690"/>
    <w:rsid w:val="00B566D3"/>
    <w:rsid w:val="00B568BC"/>
    <w:rsid w:val="00B578EB"/>
    <w:rsid w:val="00B6041E"/>
    <w:rsid w:val="00B60F7A"/>
    <w:rsid w:val="00B613DE"/>
    <w:rsid w:val="00B61C3C"/>
    <w:rsid w:val="00B62078"/>
    <w:rsid w:val="00B62940"/>
    <w:rsid w:val="00B63466"/>
    <w:rsid w:val="00B63C05"/>
    <w:rsid w:val="00B63C44"/>
    <w:rsid w:val="00B6434C"/>
    <w:rsid w:val="00B649AE"/>
    <w:rsid w:val="00B65460"/>
    <w:rsid w:val="00B65979"/>
    <w:rsid w:val="00B65D16"/>
    <w:rsid w:val="00B66059"/>
    <w:rsid w:val="00B666DC"/>
    <w:rsid w:val="00B668DD"/>
    <w:rsid w:val="00B66EAC"/>
    <w:rsid w:val="00B67A6E"/>
    <w:rsid w:val="00B67C13"/>
    <w:rsid w:val="00B70B64"/>
    <w:rsid w:val="00B70BF4"/>
    <w:rsid w:val="00B70F1B"/>
    <w:rsid w:val="00B71109"/>
    <w:rsid w:val="00B7123D"/>
    <w:rsid w:val="00B71779"/>
    <w:rsid w:val="00B717E3"/>
    <w:rsid w:val="00B71870"/>
    <w:rsid w:val="00B71D5A"/>
    <w:rsid w:val="00B71D69"/>
    <w:rsid w:val="00B72E8F"/>
    <w:rsid w:val="00B731CB"/>
    <w:rsid w:val="00B736B3"/>
    <w:rsid w:val="00B737D6"/>
    <w:rsid w:val="00B73853"/>
    <w:rsid w:val="00B73CD0"/>
    <w:rsid w:val="00B743F3"/>
    <w:rsid w:val="00B7444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4AE"/>
    <w:rsid w:val="00B8072A"/>
    <w:rsid w:val="00B80E1C"/>
    <w:rsid w:val="00B81227"/>
    <w:rsid w:val="00B81285"/>
    <w:rsid w:val="00B81405"/>
    <w:rsid w:val="00B81421"/>
    <w:rsid w:val="00B81C82"/>
    <w:rsid w:val="00B8296E"/>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1DE"/>
    <w:rsid w:val="00B86A8B"/>
    <w:rsid w:val="00B86F63"/>
    <w:rsid w:val="00B872F4"/>
    <w:rsid w:val="00B87BBC"/>
    <w:rsid w:val="00B901C7"/>
    <w:rsid w:val="00B904F5"/>
    <w:rsid w:val="00B90840"/>
    <w:rsid w:val="00B90850"/>
    <w:rsid w:val="00B90985"/>
    <w:rsid w:val="00B90B8D"/>
    <w:rsid w:val="00B90C4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692"/>
    <w:rsid w:val="00BA2F80"/>
    <w:rsid w:val="00BA2FE6"/>
    <w:rsid w:val="00BA3424"/>
    <w:rsid w:val="00BA3481"/>
    <w:rsid w:val="00BA378B"/>
    <w:rsid w:val="00BA39A3"/>
    <w:rsid w:val="00BA47DA"/>
    <w:rsid w:val="00BA480B"/>
    <w:rsid w:val="00BA481D"/>
    <w:rsid w:val="00BA4AAB"/>
    <w:rsid w:val="00BA58DD"/>
    <w:rsid w:val="00BA599F"/>
    <w:rsid w:val="00BA5D74"/>
    <w:rsid w:val="00BA5F62"/>
    <w:rsid w:val="00BA6923"/>
    <w:rsid w:val="00BA6BB7"/>
    <w:rsid w:val="00BA70CE"/>
    <w:rsid w:val="00BA738D"/>
    <w:rsid w:val="00BA777E"/>
    <w:rsid w:val="00BA7AF0"/>
    <w:rsid w:val="00BB020E"/>
    <w:rsid w:val="00BB0537"/>
    <w:rsid w:val="00BB0897"/>
    <w:rsid w:val="00BB0C02"/>
    <w:rsid w:val="00BB1415"/>
    <w:rsid w:val="00BB1A5D"/>
    <w:rsid w:val="00BB1E75"/>
    <w:rsid w:val="00BB22E7"/>
    <w:rsid w:val="00BB34A3"/>
    <w:rsid w:val="00BB34D9"/>
    <w:rsid w:val="00BB3D4F"/>
    <w:rsid w:val="00BB3F3D"/>
    <w:rsid w:val="00BB4376"/>
    <w:rsid w:val="00BB4379"/>
    <w:rsid w:val="00BB45EA"/>
    <w:rsid w:val="00BB476F"/>
    <w:rsid w:val="00BB4B5A"/>
    <w:rsid w:val="00BB5571"/>
    <w:rsid w:val="00BB59FB"/>
    <w:rsid w:val="00BB69D8"/>
    <w:rsid w:val="00BB6C44"/>
    <w:rsid w:val="00BB6C71"/>
    <w:rsid w:val="00BB6D75"/>
    <w:rsid w:val="00BB79F6"/>
    <w:rsid w:val="00BC005F"/>
    <w:rsid w:val="00BC0205"/>
    <w:rsid w:val="00BC107D"/>
    <w:rsid w:val="00BC10C7"/>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92F"/>
    <w:rsid w:val="00BD0A72"/>
    <w:rsid w:val="00BD0F37"/>
    <w:rsid w:val="00BD0FC1"/>
    <w:rsid w:val="00BD11FA"/>
    <w:rsid w:val="00BD16DB"/>
    <w:rsid w:val="00BD1B8F"/>
    <w:rsid w:val="00BD1C2D"/>
    <w:rsid w:val="00BD216F"/>
    <w:rsid w:val="00BD23AF"/>
    <w:rsid w:val="00BD279C"/>
    <w:rsid w:val="00BD290D"/>
    <w:rsid w:val="00BD3831"/>
    <w:rsid w:val="00BD383B"/>
    <w:rsid w:val="00BD4312"/>
    <w:rsid w:val="00BD4441"/>
    <w:rsid w:val="00BD449C"/>
    <w:rsid w:val="00BD4BEE"/>
    <w:rsid w:val="00BD5136"/>
    <w:rsid w:val="00BD5820"/>
    <w:rsid w:val="00BD5C59"/>
    <w:rsid w:val="00BD621F"/>
    <w:rsid w:val="00BD6291"/>
    <w:rsid w:val="00BD6675"/>
    <w:rsid w:val="00BD68A4"/>
    <w:rsid w:val="00BD6FA3"/>
    <w:rsid w:val="00BD785C"/>
    <w:rsid w:val="00BD7BCD"/>
    <w:rsid w:val="00BD7C29"/>
    <w:rsid w:val="00BD7F19"/>
    <w:rsid w:val="00BD7FD7"/>
    <w:rsid w:val="00BE0458"/>
    <w:rsid w:val="00BE07DF"/>
    <w:rsid w:val="00BE08FB"/>
    <w:rsid w:val="00BE09BE"/>
    <w:rsid w:val="00BE09E6"/>
    <w:rsid w:val="00BE0D62"/>
    <w:rsid w:val="00BE142E"/>
    <w:rsid w:val="00BE1A3F"/>
    <w:rsid w:val="00BE2015"/>
    <w:rsid w:val="00BE2CC5"/>
    <w:rsid w:val="00BE309B"/>
    <w:rsid w:val="00BE3721"/>
    <w:rsid w:val="00BE3C37"/>
    <w:rsid w:val="00BE3D82"/>
    <w:rsid w:val="00BE3FD6"/>
    <w:rsid w:val="00BE404B"/>
    <w:rsid w:val="00BE43C4"/>
    <w:rsid w:val="00BE468C"/>
    <w:rsid w:val="00BE479A"/>
    <w:rsid w:val="00BE47EA"/>
    <w:rsid w:val="00BE4A2E"/>
    <w:rsid w:val="00BE4B95"/>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183F"/>
    <w:rsid w:val="00BF205B"/>
    <w:rsid w:val="00BF21F4"/>
    <w:rsid w:val="00BF252B"/>
    <w:rsid w:val="00BF26A6"/>
    <w:rsid w:val="00BF2BA3"/>
    <w:rsid w:val="00BF2DDA"/>
    <w:rsid w:val="00BF2F34"/>
    <w:rsid w:val="00BF315F"/>
    <w:rsid w:val="00BF330F"/>
    <w:rsid w:val="00BF38EB"/>
    <w:rsid w:val="00BF3C9B"/>
    <w:rsid w:val="00BF4593"/>
    <w:rsid w:val="00BF4631"/>
    <w:rsid w:val="00BF4C84"/>
    <w:rsid w:val="00BF4CF5"/>
    <w:rsid w:val="00BF52CD"/>
    <w:rsid w:val="00BF54F3"/>
    <w:rsid w:val="00BF5AC1"/>
    <w:rsid w:val="00BF5B66"/>
    <w:rsid w:val="00BF654A"/>
    <w:rsid w:val="00BF6753"/>
    <w:rsid w:val="00BF67FE"/>
    <w:rsid w:val="00BF6A23"/>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957"/>
    <w:rsid w:val="00C04B88"/>
    <w:rsid w:val="00C051CF"/>
    <w:rsid w:val="00C05948"/>
    <w:rsid w:val="00C05B54"/>
    <w:rsid w:val="00C05E37"/>
    <w:rsid w:val="00C06F3F"/>
    <w:rsid w:val="00C07440"/>
    <w:rsid w:val="00C10251"/>
    <w:rsid w:val="00C10A98"/>
    <w:rsid w:val="00C10D80"/>
    <w:rsid w:val="00C1104C"/>
    <w:rsid w:val="00C1154D"/>
    <w:rsid w:val="00C11EC7"/>
    <w:rsid w:val="00C126B7"/>
    <w:rsid w:val="00C12767"/>
    <w:rsid w:val="00C12D95"/>
    <w:rsid w:val="00C12DB4"/>
    <w:rsid w:val="00C12F6C"/>
    <w:rsid w:val="00C13016"/>
    <w:rsid w:val="00C13183"/>
    <w:rsid w:val="00C13555"/>
    <w:rsid w:val="00C1355B"/>
    <w:rsid w:val="00C13ED9"/>
    <w:rsid w:val="00C13EF9"/>
    <w:rsid w:val="00C141EC"/>
    <w:rsid w:val="00C141ED"/>
    <w:rsid w:val="00C151EF"/>
    <w:rsid w:val="00C15597"/>
    <w:rsid w:val="00C15A60"/>
    <w:rsid w:val="00C15BB9"/>
    <w:rsid w:val="00C15C51"/>
    <w:rsid w:val="00C15D26"/>
    <w:rsid w:val="00C1701C"/>
    <w:rsid w:val="00C17091"/>
    <w:rsid w:val="00C173E5"/>
    <w:rsid w:val="00C17579"/>
    <w:rsid w:val="00C17CE5"/>
    <w:rsid w:val="00C20473"/>
    <w:rsid w:val="00C20661"/>
    <w:rsid w:val="00C207CA"/>
    <w:rsid w:val="00C20A28"/>
    <w:rsid w:val="00C20C3B"/>
    <w:rsid w:val="00C20F8D"/>
    <w:rsid w:val="00C22214"/>
    <w:rsid w:val="00C22457"/>
    <w:rsid w:val="00C228FC"/>
    <w:rsid w:val="00C2295C"/>
    <w:rsid w:val="00C24426"/>
    <w:rsid w:val="00C244B7"/>
    <w:rsid w:val="00C24808"/>
    <w:rsid w:val="00C248C3"/>
    <w:rsid w:val="00C254AF"/>
    <w:rsid w:val="00C25630"/>
    <w:rsid w:val="00C257C9"/>
    <w:rsid w:val="00C260CF"/>
    <w:rsid w:val="00C260F9"/>
    <w:rsid w:val="00C262C8"/>
    <w:rsid w:val="00C266C8"/>
    <w:rsid w:val="00C267EA"/>
    <w:rsid w:val="00C2697D"/>
    <w:rsid w:val="00C26F78"/>
    <w:rsid w:val="00C27101"/>
    <w:rsid w:val="00C273AF"/>
    <w:rsid w:val="00C27532"/>
    <w:rsid w:val="00C27907"/>
    <w:rsid w:val="00C27ADC"/>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5F08"/>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D9B"/>
    <w:rsid w:val="00C44016"/>
    <w:rsid w:val="00C441B6"/>
    <w:rsid w:val="00C4425C"/>
    <w:rsid w:val="00C442A2"/>
    <w:rsid w:val="00C44364"/>
    <w:rsid w:val="00C4470E"/>
    <w:rsid w:val="00C44DF2"/>
    <w:rsid w:val="00C44ED1"/>
    <w:rsid w:val="00C45D82"/>
    <w:rsid w:val="00C45D8C"/>
    <w:rsid w:val="00C4608B"/>
    <w:rsid w:val="00C468E8"/>
    <w:rsid w:val="00C477E9"/>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084"/>
    <w:rsid w:val="00C6117A"/>
    <w:rsid w:val="00C61234"/>
    <w:rsid w:val="00C619EF"/>
    <w:rsid w:val="00C6295D"/>
    <w:rsid w:val="00C6310C"/>
    <w:rsid w:val="00C632DA"/>
    <w:rsid w:val="00C63ACC"/>
    <w:rsid w:val="00C63DAC"/>
    <w:rsid w:val="00C63F79"/>
    <w:rsid w:val="00C64439"/>
    <w:rsid w:val="00C6460D"/>
    <w:rsid w:val="00C65065"/>
    <w:rsid w:val="00C6533C"/>
    <w:rsid w:val="00C6582D"/>
    <w:rsid w:val="00C659C3"/>
    <w:rsid w:val="00C66D32"/>
    <w:rsid w:val="00C673AC"/>
    <w:rsid w:val="00C674C6"/>
    <w:rsid w:val="00C67CEE"/>
    <w:rsid w:val="00C701B9"/>
    <w:rsid w:val="00C71213"/>
    <w:rsid w:val="00C7130D"/>
    <w:rsid w:val="00C71A62"/>
    <w:rsid w:val="00C71FDA"/>
    <w:rsid w:val="00C728F3"/>
    <w:rsid w:val="00C72A2E"/>
    <w:rsid w:val="00C736A8"/>
    <w:rsid w:val="00C737E1"/>
    <w:rsid w:val="00C74165"/>
    <w:rsid w:val="00C74306"/>
    <w:rsid w:val="00C748E9"/>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4D56"/>
    <w:rsid w:val="00C8597E"/>
    <w:rsid w:val="00C862EC"/>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761"/>
    <w:rsid w:val="00C9593E"/>
    <w:rsid w:val="00C9634B"/>
    <w:rsid w:val="00C966C3"/>
    <w:rsid w:val="00C9698F"/>
    <w:rsid w:val="00C971DF"/>
    <w:rsid w:val="00C97229"/>
    <w:rsid w:val="00C97275"/>
    <w:rsid w:val="00C974DA"/>
    <w:rsid w:val="00C97FB0"/>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06DD"/>
    <w:rsid w:val="00CB181A"/>
    <w:rsid w:val="00CB1E53"/>
    <w:rsid w:val="00CB1E5F"/>
    <w:rsid w:val="00CB1EA0"/>
    <w:rsid w:val="00CB252C"/>
    <w:rsid w:val="00CB3A37"/>
    <w:rsid w:val="00CB3B2A"/>
    <w:rsid w:val="00CB43BA"/>
    <w:rsid w:val="00CB4A3F"/>
    <w:rsid w:val="00CB56A9"/>
    <w:rsid w:val="00CB5737"/>
    <w:rsid w:val="00CB5879"/>
    <w:rsid w:val="00CB5C7C"/>
    <w:rsid w:val="00CB6216"/>
    <w:rsid w:val="00CB6320"/>
    <w:rsid w:val="00CB6A9E"/>
    <w:rsid w:val="00CB6D06"/>
    <w:rsid w:val="00CB6E90"/>
    <w:rsid w:val="00CB705A"/>
    <w:rsid w:val="00CB75F3"/>
    <w:rsid w:val="00CC0360"/>
    <w:rsid w:val="00CC076C"/>
    <w:rsid w:val="00CC0A75"/>
    <w:rsid w:val="00CC0CF7"/>
    <w:rsid w:val="00CC0F79"/>
    <w:rsid w:val="00CC1CCA"/>
    <w:rsid w:val="00CC1D5A"/>
    <w:rsid w:val="00CC2393"/>
    <w:rsid w:val="00CC2544"/>
    <w:rsid w:val="00CC2760"/>
    <w:rsid w:val="00CC276D"/>
    <w:rsid w:val="00CC2E4A"/>
    <w:rsid w:val="00CC3586"/>
    <w:rsid w:val="00CC3B56"/>
    <w:rsid w:val="00CC3EBB"/>
    <w:rsid w:val="00CC3FC1"/>
    <w:rsid w:val="00CC4072"/>
    <w:rsid w:val="00CC45D9"/>
    <w:rsid w:val="00CC4666"/>
    <w:rsid w:val="00CC514B"/>
    <w:rsid w:val="00CC51AD"/>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937"/>
    <w:rsid w:val="00CD2A98"/>
    <w:rsid w:val="00CD2BFE"/>
    <w:rsid w:val="00CD3D90"/>
    <w:rsid w:val="00CD404D"/>
    <w:rsid w:val="00CD4C45"/>
    <w:rsid w:val="00CD5FF7"/>
    <w:rsid w:val="00CD63D2"/>
    <w:rsid w:val="00CD6CED"/>
    <w:rsid w:val="00CD6D3A"/>
    <w:rsid w:val="00CD6D5A"/>
    <w:rsid w:val="00CD7056"/>
    <w:rsid w:val="00CD7226"/>
    <w:rsid w:val="00CD764D"/>
    <w:rsid w:val="00CD7E1C"/>
    <w:rsid w:val="00CE005D"/>
    <w:rsid w:val="00CE0C1B"/>
    <w:rsid w:val="00CE10F7"/>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10C"/>
    <w:rsid w:val="00CF05D0"/>
    <w:rsid w:val="00CF0F03"/>
    <w:rsid w:val="00CF104F"/>
    <w:rsid w:val="00CF1447"/>
    <w:rsid w:val="00CF1679"/>
    <w:rsid w:val="00CF2642"/>
    <w:rsid w:val="00CF2DC2"/>
    <w:rsid w:val="00CF33AB"/>
    <w:rsid w:val="00CF34DA"/>
    <w:rsid w:val="00CF3765"/>
    <w:rsid w:val="00CF3AD7"/>
    <w:rsid w:val="00CF3F0B"/>
    <w:rsid w:val="00CF42CA"/>
    <w:rsid w:val="00CF4365"/>
    <w:rsid w:val="00CF4606"/>
    <w:rsid w:val="00CF4DA6"/>
    <w:rsid w:val="00CF5511"/>
    <w:rsid w:val="00CF584F"/>
    <w:rsid w:val="00CF6381"/>
    <w:rsid w:val="00CF6A35"/>
    <w:rsid w:val="00CF6D80"/>
    <w:rsid w:val="00CF706A"/>
    <w:rsid w:val="00CF7261"/>
    <w:rsid w:val="00CF759A"/>
    <w:rsid w:val="00CF77D3"/>
    <w:rsid w:val="00CF7FD2"/>
    <w:rsid w:val="00D0008C"/>
    <w:rsid w:val="00D0011E"/>
    <w:rsid w:val="00D0012D"/>
    <w:rsid w:val="00D0018E"/>
    <w:rsid w:val="00D00529"/>
    <w:rsid w:val="00D00F82"/>
    <w:rsid w:val="00D00F89"/>
    <w:rsid w:val="00D011BE"/>
    <w:rsid w:val="00D0139C"/>
    <w:rsid w:val="00D017A4"/>
    <w:rsid w:val="00D018F7"/>
    <w:rsid w:val="00D023CC"/>
    <w:rsid w:val="00D024F8"/>
    <w:rsid w:val="00D02C2F"/>
    <w:rsid w:val="00D03F3E"/>
    <w:rsid w:val="00D0408B"/>
    <w:rsid w:val="00D0426B"/>
    <w:rsid w:val="00D04295"/>
    <w:rsid w:val="00D04511"/>
    <w:rsid w:val="00D04ACE"/>
    <w:rsid w:val="00D04CEE"/>
    <w:rsid w:val="00D04E63"/>
    <w:rsid w:val="00D0537B"/>
    <w:rsid w:val="00D05B7C"/>
    <w:rsid w:val="00D05F22"/>
    <w:rsid w:val="00D06069"/>
    <w:rsid w:val="00D0629B"/>
    <w:rsid w:val="00D06AA6"/>
    <w:rsid w:val="00D07D78"/>
    <w:rsid w:val="00D10C46"/>
    <w:rsid w:val="00D115FD"/>
    <w:rsid w:val="00D1168A"/>
    <w:rsid w:val="00D11736"/>
    <w:rsid w:val="00D12966"/>
    <w:rsid w:val="00D12C5E"/>
    <w:rsid w:val="00D1364B"/>
    <w:rsid w:val="00D1368D"/>
    <w:rsid w:val="00D13BFF"/>
    <w:rsid w:val="00D141CA"/>
    <w:rsid w:val="00D1474C"/>
    <w:rsid w:val="00D14984"/>
    <w:rsid w:val="00D1526C"/>
    <w:rsid w:val="00D153E5"/>
    <w:rsid w:val="00D1559B"/>
    <w:rsid w:val="00D15A00"/>
    <w:rsid w:val="00D15A2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3C4"/>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29E"/>
    <w:rsid w:val="00D333C2"/>
    <w:rsid w:val="00D334AB"/>
    <w:rsid w:val="00D34072"/>
    <w:rsid w:val="00D346C7"/>
    <w:rsid w:val="00D352FB"/>
    <w:rsid w:val="00D360C8"/>
    <w:rsid w:val="00D36730"/>
    <w:rsid w:val="00D369D0"/>
    <w:rsid w:val="00D36B1A"/>
    <w:rsid w:val="00D37186"/>
    <w:rsid w:val="00D379EE"/>
    <w:rsid w:val="00D37EF3"/>
    <w:rsid w:val="00D400E7"/>
    <w:rsid w:val="00D40206"/>
    <w:rsid w:val="00D40C2D"/>
    <w:rsid w:val="00D40C65"/>
    <w:rsid w:val="00D40E19"/>
    <w:rsid w:val="00D41110"/>
    <w:rsid w:val="00D41189"/>
    <w:rsid w:val="00D417D7"/>
    <w:rsid w:val="00D41830"/>
    <w:rsid w:val="00D422C9"/>
    <w:rsid w:val="00D425F9"/>
    <w:rsid w:val="00D429F9"/>
    <w:rsid w:val="00D42B86"/>
    <w:rsid w:val="00D430D9"/>
    <w:rsid w:val="00D43138"/>
    <w:rsid w:val="00D4317E"/>
    <w:rsid w:val="00D435EE"/>
    <w:rsid w:val="00D43D34"/>
    <w:rsid w:val="00D43F73"/>
    <w:rsid w:val="00D4425E"/>
    <w:rsid w:val="00D44424"/>
    <w:rsid w:val="00D44B4D"/>
    <w:rsid w:val="00D44BF0"/>
    <w:rsid w:val="00D44F51"/>
    <w:rsid w:val="00D457C5"/>
    <w:rsid w:val="00D458D5"/>
    <w:rsid w:val="00D45D0C"/>
    <w:rsid w:val="00D45E8B"/>
    <w:rsid w:val="00D465E9"/>
    <w:rsid w:val="00D46FF0"/>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C1"/>
    <w:rsid w:val="00D578D0"/>
    <w:rsid w:val="00D57E32"/>
    <w:rsid w:val="00D6033A"/>
    <w:rsid w:val="00D603A1"/>
    <w:rsid w:val="00D60528"/>
    <w:rsid w:val="00D611AD"/>
    <w:rsid w:val="00D611BC"/>
    <w:rsid w:val="00D6139F"/>
    <w:rsid w:val="00D615EC"/>
    <w:rsid w:val="00D61A4C"/>
    <w:rsid w:val="00D62896"/>
    <w:rsid w:val="00D62FA2"/>
    <w:rsid w:val="00D6312D"/>
    <w:rsid w:val="00D632AE"/>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964"/>
    <w:rsid w:val="00D67A4B"/>
    <w:rsid w:val="00D67D0C"/>
    <w:rsid w:val="00D67D14"/>
    <w:rsid w:val="00D70171"/>
    <w:rsid w:val="00D705C5"/>
    <w:rsid w:val="00D70DEA"/>
    <w:rsid w:val="00D71422"/>
    <w:rsid w:val="00D719BB"/>
    <w:rsid w:val="00D71B9B"/>
    <w:rsid w:val="00D71CBB"/>
    <w:rsid w:val="00D71DD3"/>
    <w:rsid w:val="00D73612"/>
    <w:rsid w:val="00D73793"/>
    <w:rsid w:val="00D73D83"/>
    <w:rsid w:val="00D741D2"/>
    <w:rsid w:val="00D744FC"/>
    <w:rsid w:val="00D7458D"/>
    <w:rsid w:val="00D75646"/>
    <w:rsid w:val="00D756DD"/>
    <w:rsid w:val="00D757B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947"/>
    <w:rsid w:val="00D84A0A"/>
    <w:rsid w:val="00D84F52"/>
    <w:rsid w:val="00D8520C"/>
    <w:rsid w:val="00D85669"/>
    <w:rsid w:val="00D85A8C"/>
    <w:rsid w:val="00D861E2"/>
    <w:rsid w:val="00D8683B"/>
    <w:rsid w:val="00D8711D"/>
    <w:rsid w:val="00D87D7D"/>
    <w:rsid w:val="00D87DA4"/>
    <w:rsid w:val="00D87E0B"/>
    <w:rsid w:val="00D9044A"/>
    <w:rsid w:val="00D90594"/>
    <w:rsid w:val="00D905AA"/>
    <w:rsid w:val="00D90E6C"/>
    <w:rsid w:val="00D90EED"/>
    <w:rsid w:val="00D91296"/>
    <w:rsid w:val="00D916DA"/>
    <w:rsid w:val="00D9215C"/>
    <w:rsid w:val="00D92320"/>
    <w:rsid w:val="00D926B4"/>
    <w:rsid w:val="00D92732"/>
    <w:rsid w:val="00D93292"/>
    <w:rsid w:val="00D935B7"/>
    <w:rsid w:val="00D93CFB"/>
    <w:rsid w:val="00D93DD8"/>
    <w:rsid w:val="00D95376"/>
    <w:rsid w:val="00D96E77"/>
    <w:rsid w:val="00D97416"/>
    <w:rsid w:val="00D977B2"/>
    <w:rsid w:val="00DA00AC"/>
    <w:rsid w:val="00DA00CB"/>
    <w:rsid w:val="00DA038D"/>
    <w:rsid w:val="00DA1043"/>
    <w:rsid w:val="00DA1048"/>
    <w:rsid w:val="00DA1B68"/>
    <w:rsid w:val="00DA238F"/>
    <w:rsid w:val="00DA2687"/>
    <w:rsid w:val="00DA2D6D"/>
    <w:rsid w:val="00DA3213"/>
    <w:rsid w:val="00DA32D8"/>
    <w:rsid w:val="00DA364A"/>
    <w:rsid w:val="00DA3F2C"/>
    <w:rsid w:val="00DA4B76"/>
    <w:rsid w:val="00DA5A12"/>
    <w:rsid w:val="00DA62E3"/>
    <w:rsid w:val="00DA6C6A"/>
    <w:rsid w:val="00DA6E31"/>
    <w:rsid w:val="00DA7087"/>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141"/>
    <w:rsid w:val="00DB32E5"/>
    <w:rsid w:val="00DB333B"/>
    <w:rsid w:val="00DB3F1C"/>
    <w:rsid w:val="00DB4606"/>
    <w:rsid w:val="00DB5ABD"/>
    <w:rsid w:val="00DB5D05"/>
    <w:rsid w:val="00DB5EFD"/>
    <w:rsid w:val="00DB5F32"/>
    <w:rsid w:val="00DB650F"/>
    <w:rsid w:val="00DB6E1D"/>
    <w:rsid w:val="00DB7061"/>
    <w:rsid w:val="00DB7AD5"/>
    <w:rsid w:val="00DC0B8C"/>
    <w:rsid w:val="00DC0E45"/>
    <w:rsid w:val="00DC10D0"/>
    <w:rsid w:val="00DC15AE"/>
    <w:rsid w:val="00DC1AEB"/>
    <w:rsid w:val="00DC2179"/>
    <w:rsid w:val="00DC2295"/>
    <w:rsid w:val="00DC255E"/>
    <w:rsid w:val="00DC27A1"/>
    <w:rsid w:val="00DC2AAC"/>
    <w:rsid w:val="00DC341F"/>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6A49"/>
    <w:rsid w:val="00DD6DF1"/>
    <w:rsid w:val="00DD7487"/>
    <w:rsid w:val="00DD7AC0"/>
    <w:rsid w:val="00DD7CF8"/>
    <w:rsid w:val="00DD7E4A"/>
    <w:rsid w:val="00DE00BE"/>
    <w:rsid w:val="00DE0A29"/>
    <w:rsid w:val="00DE1555"/>
    <w:rsid w:val="00DE15E7"/>
    <w:rsid w:val="00DE1C11"/>
    <w:rsid w:val="00DE1D81"/>
    <w:rsid w:val="00DE280C"/>
    <w:rsid w:val="00DE2A9F"/>
    <w:rsid w:val="00DE2B1B"/>
    <w:rsid w:val="00DE2D61"/>
    <w:rsid w:val="00DE3CC1"/>
    <w:rsid w:val="00DE41EA"/>
    <w:rsid w:val="00DE43FD"/>
    <w:rsid w:val="00DE4A36"/>
    <w:rsid w:val="00DE6692"/>
    <w:rsid w:val="00DE6A78"/>
    <w:rsid w:val="00DE73DB"/>
    <w:rsid w:val="00DE761F"/>
    <w:rsid w:val="00DE7B10"/>
    <w:rsid w:val="00DF0887"/>
    <w:rsid w:val="00DF097F"/>
    <w:rsid w:val="00DF098D"/>
    <w:rsid w:val="00DF1014"/>
    <w:rsid w:val="00DF12A1"/>
    <w:rsid w:val="00DF1578"/>
    <w:rsid w:val="00DF1B4A"/>
    <w:rsid w:val="00DF1E15"/>
    <w:rsid w:val="00DF1ECC"/>
    <w:rsid w:val="00DF1F96"/>
    <w:rsid w:val="00DF269D"/>
    <w:rsid w:val="00DF2FDA"/>
    <w:rsid w:val="00DF3947"/>
    <w:rsid w:val="00DF3C72"/>
    <w:rsid w:val="00DF3D25"/>
    <w:rsid w:val="00DF3DE1"/>
    <w:rsid w:val="00DF4B28"/>
    <w:rsid w:val="00DF4FEE"/>
    <w:rsid w:val="00DF5111"/>
    <w:rsid w:val="00DF57A9"/>
    <w:rsid w:val="00DF6105"/>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831"/>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47A"/>
    <w:rsid w:val="00E1181A"/>
    <w:rsid w:val="00E11F33"/>
    <w:rsid w:val="00E12507"/>
    <w:rsid w:val="00E12AD4"/>
    <w:rsid w:val="00E137FD"/>
    <w:rsid w:val="00E14FC3"/>
    <w:rsid w:val="00E154E5"/>
    <w:rsid w:val="00E158BC"/>
    <w:rsid w:val="00E15B79"/>
    <w:rsid w:val="00E15ECE"/>
    <w:rsid w:val="00E1644D"/>
    <w:rsid w:val="00E164B0"/>
    <w:rsid w:val="00E166FC"/>
    <w:rsid w:val="00E16D78"/>
    <w:rsid w:val="00E16D90"/>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222"/>
    <w:rsid w:val="00E354A1"/>
    <w:rsid w:val="00E35815"/>
    <w:rsid w:val="00E3589F"/>
    <w:rsid w:val="00E360B6"/>
    <w:rsid w:val="00E3647B"/>
    <w:rsid w:val="00E3668A"/>
    <w:rsid w:val="00E37335"/>
    <w:rsid w:val="00E376AD"/>
    <w:rsid w:val="00E376FA"/>
    <w:rsid w:val="00E377BC"/>
    <w:rsid w:val="00E37C3E"/>
    <w:rsid w:val="00E37FEE"/>
    <w:rsid w:val="00E40D0A"/>
    <w:rsid w:val="00E41337"/>
    <w:rsid w:val="00E41623"/>
    <w:rsid w:val="00E416BF"/>
    <w:rsid w:val="00E41815"/>
    <w:rsid w:val="00E41AD5"/>
    <w:rsid w:val="00E42149"/>
    <w:rsid w:val="00E4227C"/>
    <w:rsid w:val="00E4242F"/>
    <w:rsid w:val="00E4270B"/>
    <w:rsid w:val="00E42799"/>
    <w:rsid w:val="00E42883"/>
    <w:rsid w:val="00E42AF5"/>
    <w:rsid w:val="00E42F3E"/>
    <w:rsid w:val="00E4308C"/>
    <w:rsid w:val="00E435A5"/>
    <w:rsid w:val="00E435DD"/>
    <w:rsid w:val="00E43716"/>
    <w:rsid w:val="00E43831"/>
    <w:rsid w:val="00E43AFE"/>
    <w:rsid w:val="00E43D54"/>
    <w:rsid w:val="00E44AD5"/>
    <w:rsid w:val="00E452C3"/>
    <w:rsid w:val="00E45D21"/>
    <w:rsid w:val="00E45D4D"/>
    <w:rsid w:val="00E45D79"/>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DD2"/>
    <w:rsid w:val="00E55E93"/>
    <w:rsid w:val="00E561EF"/>
    <w:rsid w:val="00E56219"/>
    <w:rsid w:val="00E5621B"/>
    <w:rsid w:val="00E56783"/>
    <w:rsid w:val="00E56886"/>
    <w:rsid w:val="00E56BD6"/>
    <w:rsid w:val="00E56BD8"/>
    <w:rsid w:val="00E57115"/>
    <w:rsid w:val="00E5782C"/>
    <w:rsid w:val="00E57BD9"/>
    <w:rsid w:val="00E57E5E"/>
    <w:rsid w:val="00E6003B"/>
    <w:rsid w:val="00E60A1F"/>
    <w:rsid w:val="00E60B8E"/>
    <w:rsid w:val="00E60C35"/>
    <w:rsid w:val="00E60D9D"/>
    <w:rsid w:val="00E61217"/>
    <w:rsid w:val="00E614AC"/>
    <w:rsid w:val="00E61801"/>
    <w:rsid w:val="00E61B35"/>
    <w:rsid w:val="00E62398"/>
    <w:rsid w:val="00E624FF"/>
    <w:rsid w:val="00E627DD"/>
    <w:rsid w:val="00E63614"/>
    <w:rsid w:val="00E640E4"/>
    <w:rsid w:val="00E64AA1"/>
    <w:rsid w:val="00E6535A"/>
    <w:rsid w:val="00E658AE"/>
    <w:rsid w:val="00E65EE8"/>
    <w:rsid w:val="00E65F40"/>
    <w:rsid w:val="00E6624F"/>
    <w:rsid w:val="00E662A5"/>
    <w:rsid w:val="00E668BD"/>
    <w:rsid w:val="00E669FD"/>
    <w:rsid w:val="00E66BB3"/>
    <w:rsid w:val="00E66D7D"/>
    <w:rsid w:val="00E67C7D"/>
    <w:rsid w:val="00E67FC8"/>
    <w:rsid w:val="00E701BC"/>
    <w:rsid w:val="00E701E7"/>
    <w:rsid w:val="00E702E2"/>
    <w:rsid w:val="00E7059C"/>
    <w:rsid w:val="00E7073C"/>
    <w:rsid w:val="00E70A31"/>
    <w:rsid w:val="00E70A62"/>
    <w:rsid w:val="00E70FD3"/>
    <w:rsid w:val="00E71119"/>
    <w:rsid w:val="00E71526"/>
    <w:rsid w:val="00E71825"/>
    <w:rsid w:val="00E71DD4"/>
    <w:rsid w:val="00E721C0"/>
    <w:rsid w:val="00E72566"/>
    <w:rsid w:val="00E7264B"/>
    <w:rsid w:val="00E7297B"/>
    <w:rsid w:val="00E73395"/>
    <w:rsid w:val="00E737D0"/>
    <w:rsid w:val="00E73E0A"/>
    <w:rsid w:val="00E73F2D"/>
    <w:rsid w:val="00E73F34"/>
    <w:rsid w:val="00E74238"/>
    <w:rsid w:val="00E7442D"/>
    <w:rsid w:val="00E7509F"/>
    <w:rsid w:val="00E75CEF"/>
    <w:rsid w:val="00E76507"/>
    <w:rsid w:val="00E76E38"/>
    <w:rsid w:val="00E7708A"/>
    <w:rsid w:val="00E77544"/>
    <w:rsid w:val="00E77819"/>
    <w:rsid w:val="00E77A21"/>
    <w:rsid w:val="00E77CE4"/>
    <w:rsid w:val="00E77FCF"/>
    <w:rsid w:val="00E8004C"/>
    <w:rsid w:val="00E811BA"/>
    <w:rsid w:val="00E819F9"/>
    <w:rsid w:val="00E81A87"/>
    <w:rsid w:val="00E81EFF"/>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90304"/>
    <w:rsid w:val="00E90F42"/>
    <w:rsid w:val="00E915A1"/>
    <w:rsid w:val="00E91D4F"/>
    <w:rsid w:val="00E933B1"/>
    <w:rsid w:val="00E93402"/>
    <w:rsid w:val="00E935F9"/>
    <w:rsid w:val="00E94091"/>
    <w:rsid w:val="00E94240"/>
    <w:rsid w:val="00E95028"/>
    <w:rsid w:val="00E95678"/>
    <w:rsid w:val="00E9575C"/>
    <w:rsid w:val="00E959C6"/>
    <w:rsid w:val="00E961D0"/>
    <w:rsid w:val="00E9658A"/>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C7D"/>
    <w:rsid w:val="00EB1608"/>
    <w:rsid w:val="00EB2899"/>
    <w:rsid w:val="00EB300D"/>
    <w:rsid w:val="00EB306A"/>
    <w:rsid w:val="00EB3C72"/>
    <w:rsid w:val="00EB3E77"/>
    <w:rsid w:val="00EB3EE7"/>
    <w:rsid w:val="00EB3FC5"/>
    <w:rsid w:val="00EB4363"/>
    <w:rsid w:val="00EB4814"/>
    <w:rsid w:val="00EB491E"/>
    <w:rsid w:val="00EB61A1"/>
    <w:rsid w:val="00EB642F"/>
    <w:rsid w:val="00EB6A84"/>
    <w:rsid w:val="00EB7C13"/>
    <w:rsid w:val="00EC09BD"/>
    <w:rsid w:val="00EC1387"/>
    <w:rsid w:val="00EC150E"/>
    <w:rsid w:val="00EC1A86"/>
    <w:rsid w:val="00EC1E71"/>
    <w:rsid w:val="00EC2236"/>
    <w:rsid w:val="00EC35BB"/>
    <w:rsid w:val="00EC3769"/>
    <w:rsid w:val="00EC3884"/>
    <w:rsid w:val="00EC3B2E"/>
    <w:rsid w:val="00EC3B76"/>
    <w:rsid w:val="00EC3F1C"/>
    <w:rsid w:val="00EC4393"/>
    <w:rsid w:val="00EC4A3A"/>
    <w:rsid w:val="00EC4D3D"/>
    <w:rsid w:val="00EC55C8"/>
    <w:rsid w:val="00EC55E8"/>
    <w:rsid w:val="00EC5ECA"/>
    <w:rsid w:val="00EC6629"/>
    <w:rsid w:val="00EC6A06"/>
    <w:rsid w:val="00EC6D77"/>
    <w:rsid w:val="00EC6FFC"/>
    <w:rsid w:val="00EC74D7"/>
    <w:rsid w:val="00EC7629"/>
    <w:rsid w:val="00ED00B6"/>
    <w:rsid w:val="00ED017C"/>
    <w:rsid w:val="00ED0737"/>
    <w:rsid w:val="00ED1415"/>
    <w:rsid w:val="00ED1875"/>
    <w:rsid w:val="00ED1B8F"/>
    <w:rsid w:val="00ED2294"/>
    <w:rsid w:val="00ED29C3"/>
    <w:rsid w:val="00ED2E5A"/>
    <w:rsid w:val="00ED35D4"/>
    <w:rsid w:val="00ED36A0"/>
    <w:rsid w:val="00ED3AF8"/>
    <w:rsid w:val="00ED4633"/>
    <w:rsid w:val="00ED4A4F"/>
    <w:rsid w:val="00ED4F07"/>
    <w:rsid w:val="00ED51CB"/>
    <w:rsid w:val="00ED5761"/>
    <w:rsid w:val="00ED60F4"/>
    <w:rsid w:val="00ED677B"/>
    <w:rsid w:val="00ED6BC8"/>
    <w:rsid w:val="00ED6CE3"/>
    <w:rsid w:val="00ED731B"/>
    <w:rsid w:val="00ED7569"/>
    <w:rsid w:val="00ED760B"/>
    <w:rsid w:val="00ED7D2B"/>
    <w:rsid w:val="00ED7D8F"/>
    <w:rsid w:val="00ED7DCF"/>
    <w:rsid w:val="00ED7FA6"/>
    <w:rsid w:val="00EE0609"/>
    <w:rsid w:val="00EE0906"/>
    <w:rsid w:val="00EE133D"/>
    <w:rsid w:val="00EE1A89"/>
    <w:rsid w:val="00EE2192"/>
    <w:rsid w:val="00EE21E6"/>
    <w:rsid w:val="00EE2639"/>
    <w:rsid w:val="00EE2E79"/>
    <w:rsid w:val="00EE32D6"/>
    <w:rsid w:val="00EE444D"/>
    <w:rsid w:val="00EE4BD6"/>
    <w:rsid w:val="00EE4D33"/>
    <w:rsid w:val="00EE4E82"/>
    <w:rsid w:val="00EE54C1"/>
    <w:rsid w:val="00EE587C"/>
    <w:rsid w:val="00EE5E9C"/>
    <w:rsid w:val="00EE5F2F"/>
    <w:rsid w:val="00EE5FC5"/>
    <w:rsid w:val="00EE6191"/>
    <w:rsid w:val="00EE6B55"/>
    <w:rsid w:val="00EE7082"/>
    <w:rsid w:val="00EE723A"/>
    <w:rsid w:val="00EE7421"/>
    <w:rsid w:val="00EE78D7"/>
    <w:rsid w:val="00EE7A13"/>
    <w:rsid w:val="00EF0925"/>
    <w:rsid w:val="00EF0D36"/>
    <w:rsid w:val="00EF1388"/>
    <w:rsid w:val="00EF18F2"/>
    <w:rsid w:val="00EF21CC"/>
    <w:rsid w:val="00EF26D6"/>
    <w:rsid w:val="00EF2865"/>
    <w:rsid w:val="00EF2EC4"/>
    <w:rsid w:val="00EF35B6"/>
    <w:rsid w:val="00EF395A"/>
    <w:rsid w:val="00EF3F6A"/>
    <w:rsid w:val="00EF433A"/>
    <w:rsid w:val="00EF4341"/>
    <w:rsid w:val="00EF4639"/>
    <w:rsid w:val="00EF4E68"/>
    <w:rsid w:val="00EF4E96"/>
    <w:rsid w:val="00EF53CC"/>
    <w:rsid w:val="00EF647C"/>
    <w:rsid w:val="00EF6761"/>
    <w:rsid w:val="00EF6FE7"/>
    <w:rsid w:val="00EF7362"/>
    <w:rsid w:val="00EF772B"/>
    <w:rsid w:val="00EF7AAF"/>
    <w:rsid w:val="00EF7AF4"/>
    <w:rsid w:val="00F002D3"/>
    <w:rsid w:val="00F00410"/>
    <w:rsid w:val="00F009B3"/>
    <w:rsid w:val="00F00D16"/>
    <w:rsid w:val="00F01548"/>
    <w:rsid w:val="00F016E9"/>
    <w:rsid w:val="00F017D4"/>
    <w:rsid w:val="00F0245A"/>
    <w:rsid w:val="00F02C46"/>
    <w:rsid w:val="00F03184"/>
    <w:rsid w:val="00F034FA"/>
    <w:rsid w:val="00F03AA2"/>
    <w:rsid w:val="00F03D9B"/>
    <w:rsid w:val="00F040FB"/>
    <w:rsid w:val="00F04271"/>
    <w:rsid w:val="00F04C3E"/>
    <w:rsid w:val="00F04EDA"/>
    <w:rsid w:val="00F05204"/>
    <w:rsid w:val="00F06195"/>
    <w:rsid w:val="00F06B6A"/>
    <w:rsid w:val="00F06C20"/>
    <w:rsid w:val="00F06FA8"/>
    <w:rsid w:val="00F077D9"/>
    <w:rsid w:val="00F078E1"/>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3F2B"/>
    <w:rsid w:val="00F1426D"/>
    <w:rsid w:val="00F14812"/>
    <w:rsid w:val="00F14A26"/>
    <w:rsid w:val="00F14D3B"/>
    <w:rsid w:val="00F14F11"/>
    <w:rsid w:val="00F1509C"/>
    <w:rsid w:val="00F15327"/>
    <w:rsid w:val="00F15365"/>
    <w:rsid w:val="00F1541A"/>
    <w:rsid w:val="00F15520"/>
    <w:rsid w:val="00F160E2"/>
    <w:rsid w:val="00F167C1"/>
    <w:rsid w:val="00F167CB"/>
    <w:rsid w:val="00F16DBC"/>
    <w:rsid w:val="00F16F0A"/>
    <w:rsid w:val="00F17307"/>
    <w:rsid w:val="00F200D2"/>
    <w:rsid w:val="00F206E5"/>
    <w:rsid w:val="00F206ED"/>
    <w:rsid w:val="00F21361"/>
    <w:rsid w:val="00F2147E"/>
    <w:rsid w:val="00F214D0"/>
    <w:rsid w:val="00F219D6"/>
    <w:rsid w:val="00F22572"/>
    <w:rsid w:val="00F2277F"/>
    <w:rsid w:val="00F22D5C"/>
    <w:rsid w:val="00F22E0C"/>
    <w:rsid w:val="00F22F29"/>
    <w:rsid w:val="00F2312A"/>
    <w:rsid w:val="00F23A83"/>
    <w:rsid w:val="00F23BF3"/>
    <w:rsid w:val="00F23C89"/>
    <w:rsid w:val="00F23F3B"/>
    <w:rsid w:val="00F24E05"/>
    <w:rsid w:val="00F24FB4"/>
    <w:rsid w:val="00F25480"/>
    <w:rsid w:val="00F2576D"/>
    <w:rsid w:val="00F259F7"/>
    <w:rsid w:val="00F25A49"/>
    <w:rsid w:val="00F25B8B"/>
    <w:rsid w:val="00F26445"/>
    <w:rsid w:val="00F26D85"/>
    <w:rsid w:val="00F27044"/>
    <w:rsid w:val="00F27A8E"/>
    <w:rsid w:val="00F27D83"/>
    <w:rsid w:val="00F27E15"/>
    <w:rsid w:val="00F30251"/>
    <w:rsid w:val="00F303D6"/>
    <w:rsid w:val="00F3153C"/>
    <w:rsid w:val="00F3171E"/>
    <w:rsid w:val="00F319F1"/>
    <w:rsid w:val="00F31A1A"/>
    <w:rsid w:val="00F31AFA"/>
    <w:rsid w:val="00F321B4"/>
    <w:rsid w:val="00F326A8"/>
    <w:rsid w:val="00F32AEC"/>
    <w:rsid w:val="00F33154"/>
    <w:rsid w:val="00F33CFB"/>
    <w:rsid w:val="00F344E7"/>
    <w:rsid w:val="00F34E6F"/>
    <w:rsid w:val="00F35006"/>
    <w:rsid w:val="00F35FC5"/>
    <w:rsid w:val="00F36279"/>
    <w:rsid w:val="00F366C3"/>
    <w:rsid w:val="00F3670A"/>
    <w:rsid w:val="00F368B6"/>
    <w:rsid w:val="00F37E5E"/>
    <w:rsid w:val="00F400B9"/>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5E3"/>
    <w:rsid w:val="00F5061D"/>
    <w:rsid w:val="00F507D8"/>
    <w:rsid w:val="00F508AB"/>
    <w:rsid w:val="00F50CA6"/>
    <w:rsid w:val="00F50F69"/>
    <w:rsid w:val="00F510C3"/>
    <w:rsid w:val="00F5180C"/>
    <w:rsid w:val="00F51A87"/>
    <w:rsid w:val="00F522C9"/>
    <w:rsid w:val="00F52C54"/>
    <w:rsid w:val="00F52C82"/>
    <w:rsid w:val="00F52EE0"/>
    <w:rsid w:val="00F53158"/>
    <w:rsid w:val="00F5336D"/>
    <w:rsid w:val="00F536AE"/>
    <w:rsid w:val="00F538A9"/>
    <w:rsid w:val="00F54666"/>
    <w:rsid w:val="00F54A5B"/>
    <w:rsid w:val="00F54B17"/>
    <w:rsid w:val="00F54C61"/>
    <w:rsid w:val="00F54ECC"/>
    <w:rsid w:val="00F54ED0"/>
    <w:rsid w:val="00F5571A"/>
    <w:rsid w:val="00F55F0F"/>
    <w:rsid w:val="00F568EC"/>
    <w:rsid w:val="00F56A7B"/>
    <w:rsid w:val="00F56B65"/>
    <w:rsid w:val="00F573FE"/>
    <w:rsid w:val="00F57DB8"/>
    <w:rsid w:val="00F60356"/>
    <w:rsid w:val="00F60C0C"/>
    <w:rsid w:val="00F60D89"/>
    <w:rsid w:val="00F611D3"/>
    <w:rsid w:val="00F61441"/>
    <w:rsid w:val="00F619F5"/>
    <w:rsid w:val="00F61F49"/>
    <w:rsid w:val="00F62014"/>
    <w:rsid w:val="00F6284D"/>
    <w:rsid w:val="00F62F8F"/>
    <w:rsid w:val="00F636A2"/>
    <w:rsid w:val="00F63C23"/>
    <w:rsid w:val="00F63CB4"/>
    <w:rsid w:val="00F647EE"/>
    <w:rsid w:val="00F64849"/>
    <w:rsid w:val="00F64D96"/>
    <w:rsid w:val="00F64FE8"/>
    <w:rsid w:val="00F65139"/>
    <w:rsid w:val="00F65924"/>
    <w:rsid w:val="00F65F4D"/>
    <w:rsid w:val="00F66176"/>
    <w:rsid w:val="00F667E9"/>
    <w:rsid w:val="00F671D4"/>
    <w:rsid w:val="00F673D6"/>
    <w:rsid w:val="00F679D6"/>
    <w:rsid w:val="00F70374"/>
    <w:rsid w:val="00F70FAB"/>
    <w:rsid w:val="00F71414"/>
    <w:rsid w:val="00F71EDC"/>
    <w:rsid w:val="00F72160"/>
    <w:rsid w:val="00F73146"/>
    <w:rsid w:val="00F73344"/>
    <w:rsid w:val="00F73428"/>
    <w:rsid w:val="00F752F8"/>
    <w:rsid w:val="00F753BB"/>
    <w:rsid w:val="00F7562E"/>
    <w:rsid w:val="00F75851"/>
    <w:rsid w:val="00F75BD2"/>
    <w:rsid w:val="00F760D2"/>
    <w:rsid w:val="00F768B9"/>
    <w:rsid w:val="00F76C37"/>
    <w:rsid w:val="00F77CC4"/>
    <w:rsid w:val="00F80118"/>
    <w:rsid w:val="00F80E97"/>
    <w:rsid w:val="00F81115"/>
    <w:rsid w:val="00F81357"/>
    <w:rsid w:val="00F81453"/>
    <w:rsid w:val="00F823CF"/>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7E6"/>
    <w:rsid w:val="00F94BA8"/>
    <w:rsid w:val="00F94C5D"/>
    <w:rsid w:val="00F94E88"/>
    <w:rsid w:val="00F95094"/>
    <w:rsid w:val="00F957F9"/>
    <w:rsid w:val="00F9598D"/>
    <w:rsid w:val="00F959D4"/>
    <w:rsid w:val="00F960E4"/>
    <w:rsid w:val="00F963CD"/>
    <w:rsid w:val="00F963DB"/>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57DB"/>
    <w:rsid w:val="00FA5A36"/>
    <w:rsid w:val="00FA5F78"/>
    <w:rsid w:val="00FA62B2"/>
    <w:rsid w:val="00FA73A3"/>
    <w:rsid w:val="00FA74E4"/>
    <w:rsid w:val="00FA7D55"/>
    <w:rsid w:val="00FA7FB2"/>
    <w:rsid w:val="00FB03E1"/>
    <w:rsid w:val="00FB0ACC"/>
    <w:rsid w:val="00FB1178"/>
    <w:rsid w:val="00FB1627"/>
    <w:rsid w:val="00FB16AB"/>
    <w:rsid w:val="00FB1FB5"/>
    <w:rsid w:val="00FB2176"/>
    <w:rsid w:val="00FB2FAA"/>
    <w:rsid w:val="00FB3076"/>
    <w:rsid w:val="00FB3278"/>
    <w:rsid w:val="00FB39A8"/>
    <w:rsid w:val="00FB3D7D"/>
    <w:rsid w:val="00FB50A9"/>
    <w:rsid w:val="00FB516D"/>
    <w:rsid w:val="00FB526B"/>
    <w:rsid w:val="00FB53AE"/>
    <w:rsid w:val="00FB544D"/>
    <w:rsid w:val="00FB56C4"/>
    <w:rsid w:val="00FB591E"/>
    <w:rsid w:val="00FB679E"/>
    <w:rsid w:val="00FB6BB2"/>
    <w:rsid w:val="00FB6F11"/>
    <w:rsid w:val="00FB70A3"/>
    <w:rsid w:val="00FB71C8"/>
    <w:rsid w:val="00FB754B"/>
    <w:rsid w:val="00FB76E4"/>
    <w:rsid w:val="00FB78B1"/>
    <w:rsid w:val="00FC02FB"/>
    <w:rsid w:val="00FC0777"/>
    <w:rsid w:val="00FC0C33"/>
    <w:rsid w:val="00FC1AF0"/>
    <w:rsid w:val="00FC1F2F"/>
    <w:rsid w:val="00FC1FC5"/>
    <w:rsid w:val="00FC2AF7"/>
    <w:rsid w:val="00FC2F9D"/>
    <w:rsid w:val="00FC31A9"/>
    <w:rsid w:val="00FC31C7"/>
    <w:rsid w:val="00FC36CB"/>
    <w:rsid w:val="00FC38EE"/>
    <w:rsid w:val="00FC40FF"/>
    <w:rsid w:val="00FC4C47"/>
    <w:rsid w:val="00FC58A7"/>
    <w:rsid w:val="00FC5D4B"/>
    <w:rsid w:val="00FC66A0"/>
    <w:rsid w:val="00FC7365"/>
    <w:rsid w:val="00FC77B0"/>
    <w:rsid w:val="00FC7A6C"/>
    <w:rsid w:val="00FC7D35"/>
    <w:rsid w:val="00FD081C"/>
    <w:rsid w:val="00FD0A4D"/>
    <w:rsid w:val="00FD1C31"/>
    <w:rsid w:val="00FD1CCF"/>
    <w:rsid w:val="00FD1EEE"/>
    <w:rsid w:val="00FD2210"/>
    <w:rsid w:val="00FD234B"/>
    <w:rsid w:val="00FD3329"/>
    <w:rsid w:val="00FD368B"/>
    <w:rsid w:val="00FD3FC7"/>
    <w:rsid w:val="00FD5332"/>
    <w:rsid w:val="00FD57F5"/>
    <w:rsid w:val="00FD6073"/>
    <w:rsid w:val="00FD64A7"/>
    <w:rsid w:val="00FD6690"/>
    <w:rsid w:val="00FD7003"/>
    <w:rsid w:val="00FD73AF"/>
    <w:rsid w:val="00FE0162"/>
    <w:rsid w:val="00FE0599"/>
    <w:rsid w:val="00FE0B4B"/>
    <w:rsid w:val="00FE0B89"/>
    <w:rsid w:val="00FE1787"/>
    <w:rsid w:val="00FE17E5"/>
    <w:rsid w:val="00FE1DFC"/>
    <w:rsid w:val="00FE1E47"/>
    <w:rsid w:val="00FE2420"/>
    <w:rsid w:val="00FE5561"/>
    <w:rsid w:val="00FE59BA"/>
    <w:rsid w:val="00FE6B39"/>
    <w:rsid w:val="00FE7A1A"/>
    <w:rsid w:val="00FE7A7D"/>
    <w:rsid w:val="00FE7DDE"/>
    <w:rsid w:val="00FE7F18"/>
    <w:rsid w:val="00FF0636"/>
    <w:rsid w:val="00FF0C11"/>
    <w:rsid w:val="00FF12DB"/>
    <w:rsid w:val="00FF15BA"/>
    <w:rsid w:val="00FF2028"/>
    <w:rsid w:val="00FF2584"/>
    <w:rsid w:val="00FF28E3"/>
    <w:rsid w:val="00FF2A68"/>
    <w:rsid w:val="00FF2C9F"/>
    <w:rsid w:val="00FF2CF7"/>
    <w:rsid w:val="00FF302C"/>
    <w:rsid w:val="00FF335F"/>
    <w:rsid w:val="00FF360D"/>
    <w:rsid w:val="00FF38D3"/>
    <w:rsid w:val="00FF3BB6"/>
    <w:rsid w:val="00FF4E4E"/>
    <w:rsid w:val="00FF5773"/>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link w:val="Ttulo2Char"/>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link w:val="Ttulo4Char"/>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link w:val="Ttulo6Char"/>
    <w:qFormat/>
    <w:pPr>
      <w:keepNext/>
      <w:jc w:val="both"/>
      <w:outlineLvl w:val="5"/>
    </w:pPr>
    <w:rPr>
      <w:rFonts w:ascii="Arial" w:hAnsi="Arial" w:cs="Arial"/>
      <w:b/>
    </w:rPr>
  </w:style>
  <w:style w:type="paragraph" w:styleId="Ttulo7">
    <w:name w:val="heading 7"/>
    <w:basedOn w:val="Normal"/>
    <w:next w:val="Normal"/>
    <w:link w:val="Ttulo7Char"/>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link w:val="Ttulo9Char"/>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link w:val="RecuodecorpodetextoChar"/>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link w:val="Corpodetexto2Char"/>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link w:val="TextodecomentrioChar1"/>
    <w:uiPriority w:val="99"/>
    <w:semiHidden/>
  </w:style>
  <w:style w:type="paragraph" w:styleId="Corpodetexto3">
    <w:name w:val="Body Text 3"/>
    <w:basedOn w:val="Normal"/>
    <w:link w:val="Corpodetexto3Char"/>
    <w:pPr>
      <w:jc w:val="both"/>
    </w:pPr>
    <w:rPr>
      <w:color w:val="000000"/>
      <w:sz w:val="24"/>
    </w:rPr>
  </w:style>
  <w:style w:type="paragraph" w:styleId="Recuodecorpodetexto2">
    <w:name w:val="Body Text Indent 2"/>
    <w:basedOn w:val="Normal"/>
    <w:link w:val="Recuodecorpodetexto2Char"/>
    <w:pPr>
      <w:ind w:left="709" w:hanging="709"/>
      <w:jc w:val="both"/>
    </w:pPr>
    <w:rPr>
      <w:color w:val="000000"/>
      <w:sz w:val="24"/>
    </w:rPr>
  </w:style>
  <w:style w:type="paragraph" w:styleId="Recuodecorpodetexto3">
    <w:name w:val="Body Text Indent 3"/>
    <w:basedOn w:val="Normal"/>
    <w:link w:val="Recuodecorpodetexto3Char"/>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 w:type="character" w:customStyle="1" w:styleId="a">
    <w:name w:val="_"/>
    <w:basedOn w:val="Fontepargpadro"/>
    <w:rsid w:val="00606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25972308">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58411039">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50618895">
      <w:bodyDiv w:val="1"/>
      <w:marLeft w:val="0"/>
      <w:marRight w:val="0"/>
      <w:marTop w:val="0"/>
      <w:marBottom w:val="0"/>
      <w:divBdr>
        <w:top w:val="none" w:sz="0" w:space="0" w:color="auto"/>
        <w:left w:val="none" w:sz="0" w:space="0" w:color="auto"/>
        <w:bottom w:val="none" w:sz="0" w:space="0" w:color="auto"/>
        <w:right w:val="none" w:sz="0" w:space="0" w:color="auto"/>
      </w:divBdr>
    </w:div>
    <w:div w:id="1053042019">
      <w:bodyDiv w:val="1"/>
      <w:marLeft w:val="0"/>
      <w:marRight w:val="0"/>
      <w:marTop w:val="0"/>
      <w:marBottom w:val="0"/>
      <w:divBdr>
        <w:top w:val="none" w:sz="0" w:space="0" w:color="auto"/>
        <w:left w:val="none" w:sz="0" w:space="0" w:color="auto"/>
        <w:bottom w:val="none" w:sz="0" w:space="0" w:color="auto"/>
        <w:right w:val="none" w:sz="0" w:space="0" w:color="auto"/>
      </w:divBdr>
    </w:div>
    <w:div w:id="1077246118">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548908381">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62029834">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11506546">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ompras@carapicuiba.sp.gov.b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cleitonsdu@gmail.com" TargetMode="External"/><Relationship Id="rId4" Type="http://schemas.microsoft.com/office/2007/relationships/stylesWithEffects" Target="stylesWithEffects.xml"/><Relationship Id="rId9" Type="http://schemas.openxmlformats.org/officeDocument/2006/relationships/hyperlink" Target="mailto:compras@carapicuiba.sp.gov.b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25D29-547E-4ADE-819A-A7B45078F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41</Pages>
  <Words>11735</Words>
  <Characters>63370</Characters>
  <Application>Microsoft Office Word</Application>
  <DocSecurity>0</DocSecurity>
  <Lines>528</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74956</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 Vincenzo</cp:lastModifiedBy>
  <cp:revision>71</cp:revision>
  <cp:lastPrinted>2021-11-11T19:18:00Z</cp:lastPrinted>
  <dcterms:created xsi:type="dcterms:W3CDTF">2022-02-18T14:10:00Z</dcterms:created>
  <dcterms:modified xsi:type="dcterms:W3CDTF">2022-02-18T15:05:00Z</dcterms:modified>
</cp:coreProperties>
</file>