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CC0AD8">
        <w:rPr>
          <w:sz w:val="24"/>
          <w:szCs w:val="24"/>
        </w:rPr>
        <w:t xml:space="preserve">03 </w:t>
      </w:r>
      <w:r w:rsidR="001A1E12">
        <w:rPr>
          <w:sz w:val="24"/>
          <w:szCs w:val="24"/>
        </w:rPr>
        <w:t>/ 20</w:t>
      </w:r>
      <w:r w:rsidR="00DC55C3">
        <w:rPr>
          <w:sz w:val="24"/>
          <w:szCs w:val="24"/>
        </w:rPr>
        <w:t>2</w:t>
      </w:r>
      <w:r w:rsidR="0065633C">
        <w:rPr>
          <w:sz w:val="24"/>
          <w:szCs w:val="24"/>
        </w:rPr>
        <w:t>2</w:t>
      </w:r>
    </w:p>
    <w:p w:rsidR="00D41830" w:rsidRPr="006F421F" w:rsidRDefault="00D41830" w:rsidP="00D41830">
      <w:pPr>
        <w:rPr>
          <w:rFonts w:ascii="Arial" w:hAnsi="Arial" w:cs="Arial"/>
          <w:sz w:val="24"/>
          <w:szCs w:val="24"/>
        </w:rPr>
      </w:pPr>
    </w:p>
    <w:p w:rsidR="00D41830" w:rsidRDefault="00032CD0"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83.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">
            <v:textbox style="mso-next-textbox:#Text Box 8">
              <w:txbxContent>
                <w:p w:rsidR="00BE468C" w:rsidRPr="00A83F7E" w:rsidRDefault="00BE468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RECAPEAMENTO </w:t>
                  </w:r>
                  <w:r w:rsidR="002E3A16">
                    <w:rPr>
                      <w:rFonts w:ascii="Arial" w:hAnsi="Arial" w:cs="Arial"/>
                      <w:b/>
                      <w:bCs/>
                    </w:rPr>
                    <w:t>ASFÁLTICO</w:t>
                  </w:r>
                  <w:r w:rsidR="00BA1BB1">
                    <w:rPr>
                      <w:rFonts w:ascii="Arial" w:hAnsi="Arial" w:cs="Arial"/>
                      <w:b/>
                      <w:bCs/>
                    </w:rPr>
                    <w:t xml:space="preserve"> </w:t>
                  </w:r>
                  <w:r>
                    <w:rPr>
                      <w:rFonts w:ascii="Arial" w:hAnsi="Arial" w:cs="Arial"/>
                      <w:b/>
                      <w:bCs/>
                    </w:rPr>
                    <w:t>NA</w:t>
                  </w:r>
                  <w:r w:rsidR="00474CD1">
                    <w:rPr>
                      <w:rFonts w:ascii="Arial" w:hAnsi="Arial" w:cs="Arial"/>
                      <w:b/>
                      <w:bCs/>
                    </w:rPr>
                    <w:t>S</w:t>
                  </w:r>
                  <w:r w:rsidR="00063D97">
                    <w:rPr>
                      <w:rFonts w:ascii="Arial" w:hAnsi="Arial" w:cs="Arial"/>
                      <w:b/>
                      <w:bCs/>
                    </w:rPr>
                    <w:t xml:space="preserve"> </w:t>
                  </w:r>
                  <w:r>
                    <w:rPr>
                      <w:rFonts w:ascii="Arial" w:hAnsi="Arial" w:cs="Arial"/>
                      <w:b/>
                      <w:bCs/>
                    </w:rPr>
                    <w:t xml:space="preserve"> RUA</w:t>
                  </w:r>
                  <w:r w:rsidR="00474CD1">
                    <w:rPr>
                      <w:rFonts w:ascii="Arial" w:hAnsi="Arial" w:cs="Arial"/>
                      <w:b/>
                      <w:bCs/>
                    </w:rPr>
                    <w:t>S:</w:t>
                  </w:r>
                  <w:r w:rsidR="00063D97">
                    <w:rPr>
                      <w:rFonts w:ascii="Arial" w:hAnsi="Arial" w:cs="Arial"/>
                      <w:b/>
                      <w:bCs/>
                    </w:rPr>
                    <w:t xml:space="preserve"> </w:t>
                  </w:r>
                  <w:r w:rsidR="007B0D22">
                    <w:rPr>
                      <w:rFonts w:ascii="Arial" w:hAnsi="Arial" w:cs="Arial"/>
                      <w:b/>
                      <w:bCs/>
                    </w:rPr>
                    <w:t>RUA ICATU NO JARDIM LEONOR, RUA SARUTAI</w:t>
                  </w:r>
                  <w:r w:rsidR="00A11B1A">
                    <w:rPr>
                      <w:rFonts w:ascii="Arial" w:hAnsi="Arial" w:cs="Arial"/>
                      <w:b/>
                      <w:bCs/>
                    </w:rPr>
                    <w:t>A</w:t>
                  </w:r>
                  <w:r w:rsidR="007B0D22">
                    <w:rPr>
                      <w:rFonts w:ascii="Arial" w:hAnsi="Arial" w:cs="Arial"/>
                      <w:b/>
                      <w:bCs/>
                    </w:rPr>
                    <w:t xml:space="preserve"> NO JARDIM ANA ESTELA, RUA KALIL FILHO NO PARQUE SANTA TEREZA E RUAS VITAL BRASIL E ALVORADA NO JARDIM ROSA MARIA </w:t>
                  </w:r>
                  <w:r>
                    <w:rPr>
                      <w:rFonts w:ascii="Arial" w:hAnsi="Arial" w:cs="Arial"/>
                      <w:b/>
                      <w:bCs/>
                    </w:rPr>
                    <w:t>NESTE MUNICÍPIO.</w:t>
                  </w:r>
                </w:p>
                <w:p w:rsidR="00BE468C" w:rsidRDefault="00BE468C" w:rsidP="00D41830">
                  <w:pPr>
                    <w:pStyle w:val="Corpodetexto"/>
                    <w:jc w:val="center"/>
                    <w:rPr>
                      <w:rFonts w:ascii="Arial" w:hAnsi="Arial" w:cs="Arial"/>
                      <w:b/>
                      <w:sz w:val="24"/>
                    </w:rPr>
                  </w:pPr>
                </w:p>
                <w:p w:rsidR="00BE468C" w:rsidRDefault="00BE468C"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D02947" w:rsidRPr="006F421F">
        <w:rPr>
          <w:rFonts w:ascii="Arial" w:hAnsi="Arial" w:cs="Arial"/>
          <w:sz w:val="24"/>
          <w:szCs w:val="24"/>
          <w:lang w:val="pt-BR"/>
        </w:rPr>
        <w:t>o presente</w:t>
      </w:r>
      <w:r w:rsidRPr="006F421F">
        <w:rPr>
          <w:rFonts w:ascii="Arial" w:hAnsi="Arial" w:cs="Arial"/>
          <w:sz w:val="24"/>
          <w:szCs w:val="24"/>
          <w:lang w:val="pt-BR"/>
        </w:rPr>
        <w:t>, declara, por este e na melhor forma de direito, que CONFERIU E RETIROU, toda a documentação referente a</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8" w:history="1">
        <w:r w:rsidRPr="003E2803">
          <w:rPr>
            <w:rStyle w:val="Hyperlink"/>
            <w:rFonts w:ascii="Arial" w:hAnsi="Arial" w:cs="Arial"/>
            <w:sz w:val="24"/>
            <w:szCs w:val="24"/>
            <w:lang w:val="pt-BR"/>
          </w:rPr>
          <w:t>compras@carapicuiba.sp.gov.br</w:t>
        </w:r>
      </w:hyperlink>
      <w:r w:rsidRPr="006F421F">
        <w:rPr>
          <w:rFonts w:ascii="Arial" w:hAnsi="Arial" w:cs="Arial"/>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impugnações disponibilizados acerca do processo licitatório.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..................................................,................de..........................de 20</w:t>
      </w:r>
      <w:r w:rsidR="00DC55C3">
        <w:rPr>
          <w:rFonts w:ascii="Arial" w:hAnsi="Arial" w:cs="Arial"/>
          <w:sz w:val="24"/>
          <w:szCs w:val="24"/>
          <w:lang w:val="pt-BR"/>
        </w:rPr>
        <w:t>2</w:t>
      </w:r>
      <w:r w:rsidR="008939D2">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r w:rsidR="008A4FF6">
        <w:rPr>
          <w:rFonts w:ascii="Arial" w:hAnsi="Arial" w:cs="Arial"/>
          <w:b/>
          <w:sz w:val="24"/>
          <w:szCs w:val="24"/>
          <w:u w:val="single"/>
        </w:rPr>
        <w:t xml:space="preserve"> </w:t>
      </w:r>
      <w:r w:rsidR="009E1FE1">
        <w:rPr>
          <w:rFonts w:ascii="Arial" w:hAnsi="Arial" w:cs="Arial"/>
          <w:b/>
          <w:sz w:val="24"/>
          <w:szCs w:val="24"/>
          <w:u w:val="single"/>
        </w:rPr>
        <w:t xml:space="preserve"> </w:t>
      </w:r>
      <w:r>
        <w:rPr>
          <w:rFonts w:ascii="Arial" w:hAnsi="Arial" w:cs="Arial"/>
          <w:b/>
          <w:sz w:val="24"/>
          <w:szCs w:val="24"/>
          <w:u w:val="single"/>
        </w:rPr>
        <w:t xml:space="preserve">Nº. </w:t>
      </w:r>
      <w:r w:rsidR="008A4FF6">
        <w:rPr>
          <w:rFonts w:ascii="Arial" w:hAnsi="Arial" w:cs="Arial"/>
          <w:b/>
          <w:sz w:val="24"/>
          <w:szCs w:val="24"/>
          <w:u w:val="single"/>
        </w:rPr>
        <w:t xml:space="preserve"> </w:t>
      </w:r>
      <w:r w:rsidR="0070052F">
        <w:rPr>
          <w:rFonts w:ascii="Arial" w:hAnsi="Arial" w:cs="Arial"/>
          <w:b/>
          <w:sz w:val="24"/>
          <w:szCs w:val="24"/>
          <w:u w:val="single"/>
        </w:rPr>
        <w:t>03</w:t>
      </w:r>
      <w:r w:rsidR="00A1386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DD5B74">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A84545" w:rsidRDefault="00A84545"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DD5B74">
        <w:rPr>
          <w:rFonts w:ascii="Arial" w:hAnsi="Arial" w:cs="Arial"/>
          <w:b/>
          <w:bCs/>
          <w:sz w:val="24"/>
          <w:szCs w:val="24"/>
        </w:rPr>
        <w:t>65</w:t>
      </w:r>
      <w:r w:rsidR="00FD4936">
        <w:rPr>
          <w:rFonts w:ascii="Arial" w:hAnsi="Arial" w:cs="Arial"/>
          <w:b/>
          <w:bCs/>
          <w:sz w:val="24"/>
          <w:szCs w:val="24"/>
        </w:rPr>
        <w:t>7</w:t>
      </w:r>
      <w:r w:rsidR="00ED3C2E">
        <w:rPr>
          <w:rFonts w:ascii="Arial" w:hAnsi="Arial" w:cs="Arial"/>
          <w:b/>
          <w:bCs/>
          <w:sz w:val="24"/>
          <w:szCs w:val="24"/>
        </w:rPr>
        <w:t>82</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FF2028">
        <w:rPr>
          <w:rFonts w:ascii="Arial" w:hAnsi="Arial" w:cs="Arial"/>
          <w:b/>
          <w:bCs/>
          <w:sz w:val="24"/>
          <w:szCs w:val="24"/>
        </w:rPr>
        <w:t>1</w:t>
      </w:r>
    </w:p>
    <w:p w:rsidR="00044BC3" w:rsidRDefault="00044BC3"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Marcos Aurélio dos Santos Neves</w:t>
      </w:r>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5E34CE" w:rsidRPr="00A83F7E">
        <w:rPr>
          <w:rFonts w:ascii="Arial" w:hAnsi="Arial" w:cs="Arial"/>
          <w:b/>
          <w:bCs/>
        </w:rPr>
        <w:t xml:space="preserve">CONTRATAÇÃO DE EMPRESA </w:t>
      </w:r>
      <w:r w:rsidR="005E34CE">
        <w:rPr>
          <w:rFonts w:ascii="Arial" w:hAnsi="Arial" w:cs="Arial"/>
          <w:b/>
          <w:bCs/>
        </w:rPr>
        <w:t xml:space="preserve">PARA RECAPEAMENTO ASFÁLTICO NAS RUAS: </w:t>
      </w:r>
      <w:r w:rsidR="00407358">
        <w:rPr>
          <w:rFonts w:ascii="Arial" w:hAnsi="Arial" w:cs="Arial"/>
          <w:b/>
          <w:bCs/>
        </w:rPr>
        <w:t xml:space="preserve">RUA ICATU NO JARDIM LEONOR, RUA SARUTAIA NO JARDIM ANA ESTELA, RUA KALIL FILHO NO PARQUE SANTA TEREZA E RUAS VITAL BRASIL E ALVORADA NO JARDIM ROSA MARIA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4428A">
        <w:rPr>
          <w:rFonts w:ascii="Arial" w:hAnsi="Arial" w:cs="Arial"/>
        </w:rPr>
        <w:t>Desenvolvimento Urbano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r w:rsidR="00AA04D3">
        <w:rPr>
          <w:rFonts w:ascii="Arial" w:hAnsi="Arial" w:cs="Arial"/>
          <w:b/>
          <w:sz w:val="24"/>
          <w:szCs w:val="24"/>
          <w:u w:val="single"/>
          <w:lang w:val="pt-BR"/>
        </w:rPr>
        <w:t>09</w:t>
      </w:r>
      <w:r w:rsidRPr="0078734A">
        <w:rPr>
          <w:rFonts w:ascii="Arial" w:hAnsi="Arial" w:cs="Arial"/>
          <w:b/>
          <w:sz w:val="24"/>
          <w:szCs w:val="24"/>
          <w:u w:val="single"/>
          <w:lang w:val="pt-BR"/>
        </w:rPr>
        <w:t>:</w:t>
      </w:r>
      <w:r w:rsidR="00AA04D3">
        <w:rPr>
          <w:rFonts w:ascii="Arial" w:hAnsi="Arial" w:cs="Arial"/>
          <w:b/>
          <w:sz w:val="24"/>
          <w:szCs w:val="24"/>
          <w:u w:val="single"/>
          <w:lang w:val="pt-BR"/>
        </w:rPr>
        <w:t>3</w:t>
      </w:r>
      <w:r w:rsidR="007D4DD1">
        <w:rPr>
          <w:rFonts w:ascii="Arial" w:hAnsi="Arial" w:cs="Arial"/>
          <w:b/>
          <w:sz w:val="24"/>
          <w:szCs w:val="24"/>
          <w:u w:val="single"/>
          <w:lang w:val="pt-BR"/>
        </w:rPr>
        <w:t xml:space="preserve">0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AA04D3">
        <w:rPr>
          <w:rFonts w:ascii="Arial" w:hAnsi="Arial" w:cs="Arial"/>
          <w:b/>
          <w:sz w:val="24"/>
          <w:szCs w:val="24"/>
          <w:u w:val="single"/>
          <w:lang w:val="pt-BR"/>
        </w:rPr>
        <w:t>03</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B3699E">
        <w:rPr>
          <w:rFonts w:ascii="Arial" w:hAnsi="Arial" w:cs="Arial"/>
          <w:b/>
          <w:sz w:val="24"/>
          <w:szCs w:val="24"/>
          <w:u w:val="single"/>
          <w:lang w:val="pt-BR"/>
        </w:rPr>
        <w:t xml:space="preserve">   </w:t>
      </w:r>
      <w:r w:rsidR="00D72971">
        <w:rPr>
          <w:rFonts w:ascii="Arial" w:hAnsi="Arial" w:cs="Arial"/>
          <w:b/>
          <w:sz w:val="24"/>
          <w:szCs w:val="24"/>
          <w:u w:val="single"/>
          <w:lang w:val="pt-BR"/>
        </w:rPr>
        <w:t xml:space="preserve"> </w:t>
      </w:r>
      <w:r w:rsidR="00AA04D3">
        <w:rPr>
          <w:rFonts w:ascii="Arial" w:hAnsi="Arial" w:cs="Arial"/>
          <w:b/>
          <w:sz w:val="24"/>
          <w:szCs w:val="24"/>
          <w:u w:val="single"/>
          <w:lang w:val="pt-BR"/>
        </w:rPr>
        <w:t xml:space="preserve">fevereiro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8F299D">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r w:rsidR="0078394C" w:rsidRPr="0078394C">
        <w:rPr>
          <w:rFonts w:ascii="Arial" w:hAnsi="Arial" w:cs="Arial"/>
          <w:b/>
          <w:sz w:val="24"/>
          <w:szCs w:val="24"/>
          <w:u w:val="single"/>
        </w:rPr>
        <w:t>Rua Joaquim das Neves, 211 - térreo</w:t>
      </w:r>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Avenida Presidente Vargas, n° </w:t>
      </w:r>
      <w:r>
        <w:rPr>
          <w:rFonts w:ascii="Arial" w:hAnsi="Arial" w:cs="Arial"/>
          <w:b/>
          <w:sz w:val="24"/>
          <w:szCs w:val="24"/>
          <w:lang w:val="pt-BR"/>
        </w:rPr>
        <w:t>280</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xml:space="preserve">, SP,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faça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A2629E" w:rsidRPr="00A2629E">
        <w:rPr>
          <w:rFonts w:ascii="Arial" w:hAnsi="Arial" w:cs="Arial"/>
          <w:bCs/>
          <w:sz w:val="24"/>
          <w:szCs w:val="24"/>
        </w:rPr>
        <w:t xml:space="preserve">contratação de empresa para recapeamento asfáltico nas ruas: </w:t>
      </w:r>
      <w:r w:rsidR="003C07B5" w:rsidRPr="003C07B5">
        <w:rPr>
          <w:rFonts w:ascii="Arial" w:hAnsi="Arial" w:cs="Arial"/>
          <w:bCs/>
          <w:sz w:val="24"/>
          <w:szCs w:val="24"/>
        </w:rPr>
        <w:t xml:space="preserve">Rua Icatu </w:t>
      </w:r>
      <w:r w:rsidR="003C07B5">
        <w:rPr>
          <w:rFonts w:ascii="Arial" w:hAnsi="Arial" w:cs="Arial"/>
          <w:bCs/>
          <w:sz w:val="24"/>
          <w:szCs w:val="24"/>
        </w:rPr>
        <w:t>n</w:t>
      </w:r>
      <w:r w:rsidR="003C07B5" w:rsidRPr="003C07B5">
        <w:rPr>
          <w:rFonts w:ascii="Arial" w:hAnsi="Arial" w:cs="Arial"/>
          <w:bCs/>
          <w:sz w:val="24"/>
          <w:szCs w:val="24"/>
        </w:rPr>
        <w:t xml:space="preserve">o Jardim Leonor, Rua Sarutaia </w:t>
      </w:r>
      <w:r w:rsidR="003C07B5">
        <w:rPr>
          <w:rFonts w:ascii="Arial" w:hAnsi="Arial" w:cs="Arial"/>
          <w:bCs/>
          <w:sz w:val="24"/>
          <w:szCs w:val="24"/>
        </w:rPr>
        <w:t>n</w:t>
      </w:r>
      <w:r w:rsidR="003C07B5" w:rsidRPr="003C07B5">
        <w:rPr>
          <w:rFonts w:ascii="Arial" w:hAnsi="Arial" w:cs="Arial"/>
          <w:bCs/>
          <w:sz w:val="24"/>
          <w:szCs w:val="24"/>
        </w:rPr>
        <w:t xml:space="preserve">o Jardim Ana Estela, Rua Kalil Filho </w:t>
      </w:r>
      <w:r w:rsidR="003C07B5">
        <w:rPr>
          <w:rFonts w:ascii="Arial" w:hAnsi="Arial" w:cs="Arial"/>
          <w:bCs/>
          <w:sz w:val="24"/>
          <w:szCs w:val="24"/>
        </w:rPr>
        <w:t>n</w:t>
      </w:r>
      <w:r w:rsidR="003C07B5" w:rsidRPr="003C07B5">
        <w:rPr>
          <w:rFonts w:ascii="Arial" w:hAnsi="Arial" w:cs="Arial"/>
          <w:bCs/>
          <w:sz w:val="24"/>
          <w:szCs w:val="24"/>
        </w:rPr>
        <w:t xml:space="preserve">o Parque Santa Tereza </w:t>
      </w:r>
      <w:r w:rsidR="003C07B5">
        <w:rPr>
          <w:rFonts w:ascii="Arial" w:hAnsi="Arial" w:cs="Arial"/>
          <w:bCs/>
          <w:sz w:val="24"/>
          <w:szCs w:val="24"/>
        </w:rPr>
        <w:t>e</w:t>
      </w:r>
      <w:r w:rsidR="003C07B5" w:rsidRPr="003C07B5">
        <w:rPr>
          <w:rFonts w:ascii="Arial" w:hAnsi="Arial" w:cs="Arial"/>
          <w:bCs/>
          <w:sz w:val="24"/>
          <w:szCs w:val="24"/>
        </w:rPr>
        <w:t xml:space="preserve"> Ruas Vital Brasil </w:t>
      </w:r>
      <w:r w:rsidR="003C07B5">
        <w:rPr>
          <w:rFonts w:ascii="Arial" w:hAnsi="Arial" w:cs="Arial"/>
          <w:bCs/>
          <w:sz w:val="24"/>
          <w:szCs w:val="24"/>
        </w:rPr>
        <w:t>e</w:t>
      </w:r>
      <w:r w:rsidR="003C07B5" w:rsidRPr="003C07B5">
        <w:rPr>
          <w:rFonts w:ascii="Arial" w:hAnsi="Arial" w:cs="Arial"/>
          <w:bCs/>
          <w:sz w:val="24"/>
          <w:szCs w:val="24"/>
        </w:rPr>
        <w:t xml:space="preserve"> Alvorada </w:t>
      </w:r>
      <w:r w:rsidR="003C07B5">
        <w:rPr>
          <w:rFonts w:ascii="Arial" w:hAnsi="Arial" w:cs="Arial"/>
          <w:bCs/>
          <w:sz w:val="24"/>
          <w:szCs w:val="24"/>
        </w:rPr>
        <w:t>n</w:t>
      </w:r>
      <w:r w:rsidR="003C07B5" w:rsidRPr="003C07B5">
        <w:rPr>
          <w:rFonts w:ascii="Arial" w:hAnsi="Arial" w:cs="Arial"/>
          <w:bCs/>
          <w:sz w:val="24"/>
          <w:szCs w:val="24"/>
        </w:rPr>
        <w:t>o Jardim Rosa Maria</w:t>
      </w:r>
      <w:r w:rsidR="003C07B5" w:rsidRPr="00C238F2">
        <w:rPr>
          <w:rFonts w:ascii="Arial" w:hAnsi="Arial" w:cs="Arial"/>
          <w:bCs/>
          <w:sz w:val="24"/>
          <w:szCs w:val="24"/>
        </w:rPr>
        <w:t xml:space="preserve"> </w:t>
      </w:r>
      <w:r w:rsidR="00C238F2" w:rsidRPr="00C238F2">
        <w:rPr>
          <w:rFonts w:ascii="Arial" w:hAnsi="Arial" w:cs="Arial"/>
          <w:bCs/>
          <w:sz w:val="24"/>
          <w:szCs w:val="24"/>
        </w:rPr>
        <w:t>neste município</w:t>
      </w:r>
      <w:r w:rsidR="00205BDA" w:rsidRPr="00205BDA">
        <w:rPr>
          <w:rFonts w:ascii="Arial" w:hAnsi="Arial" w:cs="Arial"/>
          <w:sz w:val="24"/>
          <w:szCs w:val="24"/>
        </w:rPr>
        <w:t>,</w:t>
      </w:r>
      <w:r w:rsidRPr="00EF1E0B">
        <w:rPr>
          <w:rFonts w:ascii="Arial" w:hAnsi="Arial" w:cs="Arial"/>
          <w:sz w:val="24"/>
          <w:szCs w:val="24"/>
        </w:rPr>
        <w:t xml:space="preserve"> 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8A3645">
        <w:rPr>
          <w:rFonts w:ascii="Arial" w:hAnsi="Arial" w:cs="Arial"/>
          <w:sz w:val="24"/>
          <w:szCs w:val="24"/>
        </w:rPr>
        <w:t>global</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4651FD">
        <w:rPr>
          <w:rFonts w:ascii="Arial" w:hAnsi="Arial" w:cs="Arial"/>
          <w:sz w:val="24"/>
          <w:szCs w:val="24"/>
        </w:rPr>
        <w:t>1.385.767,70</w:t>
      </w:r>
      <w:r w:rsidR="0081290C">
        <w:rPr>
          <w:rFonts w:ascii="Arial" w:hAnsi="Arial" w:cs="Arial"/>
          <w:sz w:val="24"/>
          <w:szCs w:val="24"/>
        </w:rPr>
        <w:t xml:space="preserve"> </w:t>
      </w:r>
      <w:r w:rsidR="002867A6">
        <w:rPr>
          <w:rFonts w:ascii="Arial" w:hAnsi="Arial" w:cs="Arial"/>
          <w:sz w:val="24"/>
          <w:szCs w:val="24"/>
        </w:rPr>
        <w:t>(</w:t>
      </w:r>
      <w:r w:rsidR="001E0D7E">
        <w:rPr>
          <w:rFonts w:ascii="Arial" w:hAnsi="Arial" w:cs="Arial"/>
          <w:sz w:val="24"/>
          <w:szCs w:val="24"/>
        </w:rPr>
        <w:t>um milhão, trezentos e oitenta e cinco mil, setecentos e sessenta e sete reais e setenta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01398A">
        <w:rPr>
          <w:rFonts w:ascii="Arial" w:hAnsi="Arial" w:cs="Arial"/>
          <w:sz w:val="24"/>
          <w:szCs w:val="24"/>
        </w:rPr>
        <w:t>72</w:t>
      </w:r>
      <w:r w:rsidR="00D12914">
        <w:rPr>
          <w:rFonts w:ascii="Arial" w:hAnsi="Arial" w:cs="Arial"/>
          <w:sz w:val="24"/>
          <w:szCs w:val="24"/>
        </w:rPr>
        <w:t>0 (</w:t>
      </w:r>
      <w:r w:rsidR="0001398A">
        <w:rPr>
          <w:rFonts w:ascii="Arial" w:hAnsi="Arial" w:cs="Arial"/>
          <w:sz w:val="24"/>
          <w:szCs w:val="24"/>
        </w:rPr>
        <w:t>setecentos e vinte</w:t>
      </w:r>
      <w:r w:rsidR="00D12914">
        <w:rPr>
          <w:rFonts w:ascii="Arial" w:hAnsi="Arial" w:cs="Arial"/>
          <w:sz w:val="24"/>
          <w:szCs w:val="24"/>
        </w:rPr>
        <w:t>) dias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4.4 - Nos casos de desembolso, 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r>
        <w:rPr>
          <w:rFonts w:ascii="Arial" w:hAnsi="Arial" w:cs="Arial"/>
          <w:sz w:val="24"/>
          <w:szCs w:val="24"/>
        </w:rPr>
        <w:t>c</w:t>
      </w:r>
      <w:r w:rsidRPr="00F10C08">
        <w:rPr>
          <w:rFonts w:ascii="Arial" w:hAnsi="Arial" w:cs="Arial"/>
          <w:sz w:val="24"/>
          <w:szCs w:val="24"/>
        </w:rPr>
        <w:t>)</w:t>
      </w:r>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d</w:t>
      </w:r>
      <w:r w:rsidRPr="00F10C08">
        <w:rPr>
          <w:rFonts w:ascii="Arial" w:hAnsi="Arial" w:cs="Arial"/>
          <w:sz w:val="24"/>
          <w:szCs w:val="24"/>
        </w:rPr>
        <w:t>)</w:t>
      </w:r>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r>
        <w:rPr>
          <w:rFonts w:ascii="Arial" w:hAnsi="Arial" w:cs="Arial"/>
          <w:sz w:val="24"/>
          <w:szCs w:val="24"/>
        </w:rPr>
        <w:t>)</w:t>
      </w:r>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r w:rsidRPr="00F10C08">
        <w:rPr>
          <w:rFonts w:ascii="Arial" w:hAnsi="Arial" w:cs="Arial"/>
          <w:sz w:val="24"/>
          <w:szCs w:val="24"/>
        </w:rPr>
        <w:t>)</w:t>
      </w:r>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e</w:t>
      </w:r>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 xml:space="preserve">as obras/serviços  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4.9 - Os valores que não forem pagos no prazo previsto poderão ser acrescidos de compensação financeira de 0,5% ao mês, apurados desde a data prevista para pagamento até a data de sua efetivação, calculados” pró rata”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01027F">
        <w:rPr>
          <w:rFonts w:ascii="Arial" w:hAnsi="Arial" w:cs="Arial"/>
          <w:sz w:val="24"/>
          <w:szCs w:val="24"/>
        </w:rPr>
        <w:t>Para a</w:t>
      </w:r>
      <w:r w:rsidR="0001027F" w:rsidRPr="007F064F">
        <w:rPr>
          <w:rFonts w:ascii="Arial" w:hAnsi="Arial" w:cs="Arial"/>
          <w:sz w:val="24"/>
          <w:szCs w:val="24"/>
        </w:rPr>
        <w:t xml:space="preserve"> presente contratação não haverá reajuste dos preços</w:t>
      </w:r>
      <w:r w:rsidR="0001027F">
        <w:rPr>
          <w:rFonts w:ascii="Arial" w:hAnsi="Arial" w:cs="Arial"/>
          <w:sz w:val="24"/>
          <w:szCs w:val="24"/>
        </w:rPr>
        <w:t xml:space="preserve"> </w:t>
      </w:r>
      <w:r w:rsidR="00B7069C">
        <w:rPr>
          <w:rFonts w:ascii="Arial" w:hAnsi="Arial" w:cs="Arial"/>
          <w:sz w:val="24"/>
          <w:szCs w:val="24"/>
        </w:rPr>
        <w:t>nos primeiros</w:t>
      </w:r>
      <w:r w:rsidR="0001027F">
        <w:rPr>
          <w:rFonts w:ascii="Arial" w:hAnsi="Arial" w:cs="Arial"/>
          <w:sz w:val="24"/>
          <w:szCs w:val="24"/>
        </w:rPr>
        <w:t xml:space="preserv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w:t>
      </w:r>
      <w:r w:rsidR="00023251">
        <w:rPr>
          <w:rFonts w:ascii="Arial" w:hAnsi="Arial" w:cs="Arial"/>
          <w:sz w:val="24"/>
          <w:szCs w:val="24"/>
        </w:rPr>
        <w:t>s</w:t>
      </w:r>
      <w:r w:rsidR="0001027F">
        <w:rPr>
          <w:rFonts w:ascii="Arial" w:hAnsi="Arial" w:cs="Arial"/>
          <w:sz w:val="24"/>
          <w:szCs w:val="24"/>
        </w:rPr>
        <w:t xml:space="preserve">erão </w:t>
      </w:r>
      <w:r w:rsidR="0001027F" w:rsidRPr="00A802D3">
        <w:rPr>
          <w:rFonts w:ascii="Arial" w:hAnsi="Arial" w:cs="Arial"/>
          <w:sz w:val="24"/>
          <w:szCs w:val="24"/>
        </w:rPr>
        <w:t xml:space="preserve">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 xml:space="preserve">torização, </w:t>
      </w:r>
      <w:r w:rsidRPr="00817109">
        <w:rPr>
          <w:rFonts w:ascii="Arial" w:hAnsi="Arial" w:cs="Arial"/>
          <w:bCs/>
          <w:sz w:val="24"/>
          <w:szCs w:val="24"/>
        </w:rPr>
        <w:t>cerceará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C760E4" w:rsidRPr="00343D5A" w:rsidRDefault="00D41830" w:rsidP="00C760E4">
      <w:pPr>
        <w:jc w:val="both"/>
        <w:rPr>
          <w:rFonts w:ascii="Arial" w:hAnsi="Arial" w:cs="Arial"/>
          <w:sz w:val="24"/>
          <w:szCs w:val="24"/>
        </w:rPr>
      </w:pPr>
      <w:r>
        <w:rPr>
          <w:rFonts w:ascii="Arial" w:hAnsi="Arial" w:cs="Arial"/>
          <w:sz w:val="24"/>
          <w:szCs w:val="24"/>
        </w:rPr>
        <w:t xml:space="preserve">6.1.3. - </w:t>
      </w:r>
      <w:r w:rsidR="003A43F3" w:rsidRPr="00343D5A">
        <w:rPr>
          <w:rFonts w:ascii="Arial" w:hAnsi="Arial" w:cs="Arial"/>
          <w:sz w:val="24"/>
          <w:szCs w:val="24"/>
        </w:rPr>
        <w:t>Visitar o local d</w:t>
      </w:r>
      <w:r w:rsidR="003A43F3">
        <w:rPr>
          <w:rFonts w:ascii="Arial" w:hAnsi="Arial" w:cs="Arial"/>
          <w:sz w:val="24"/>
          <w:szCs w:val="24"/>
        </w:rPr>
        <w:t>as obras/</w:t>
      </w:r>
      <w:r w:rsidR="003A43F3" w:rsidRPr="00343D5A">
        <w:rPr>
          <w:rFonts w:ascii="Arial" w:hAnsi="Arial" w:cs="Arial"/>
          <w:sz w:val="24"/>
          <w:szCs w:val="24"/>
        </w:rPr>
        <w:t xml:space="preserve">serviços. A visita deverá ser agendada junto à Secretaria </w:t>
      </w:r>
      <w:r w:rsidR="00D92732">
        <w:rPr>
          <w:rFonts w:ascii="Arial" w:hAnsi="Arial" w:cs="Arial"/>
          <w:sz w:val="24"/>
          <w:szCs w:val="24"/>
        </w:rPr>
        <w:t>de Desenvolvimento Urbano</w:t>
      </w:r>
      <w:r w:rsidR="003A43F3">
        <w:rPr>
          <w:rFonts w:ascii="Arial" w:hAnsi="Arial" w:cs="Arial"/>
          <w:sz w:val="24"/>
          <w:szCs w:val="24"/>
        </w:rPr>
        <w:t xml:space="preserve"> </w:t>
      </w:r>
      <w:r w:rsidR="003A43F3" w:rsidRPr="007C70A6">
        <w:rPr>
          <w:rFonts w:ascii="Arial" w:hAnsi="Arial" w:cs="Arial"/>
          <w:sz w:val="24"/>
          <w:szCs w:val="24"/>
        </w:rPr>
        <w:t xml:space="preserve">com a Sra. </w:t>
      </w:r>
      <w:r w:rsidR="003A43F3">
        <w:rPr>
          <w:rFonts w:ascii="Arial" w:hAnsi="Arial" w:cs="Arial"/>
          <w:sz w:val="24"/>
          <w:szCs w:val="24"/>
        </w:rPr>
        <w:t>Elisangela</w:t>
      </w:r>
      <w:r w:rsidR="003A43F3" w:rsidRPr="007C70A6">
        <w:rPr>
          <w:rFonts w:ascii="Arial" w:hAnsi="Arial" w:cs="Arial"/>
          <w:sz w:val="24"/>
          <w:szCs w:val="24"/>
        </w:rPr>
        <w:t xml:space="preserve">, sita a </w:t>
      </w:r>
      <w:r w:rsidR="003A43F3">
        <w:rPr>
          <w:rFonts w:ascii="Arial" w:hAnsi="Arial" w:cs="Arial"/>
          <w:sz w:val="24"/>
          <w:szCs w:val="24"/>
        </w:rPr>
        <w:t>Rua Joaquim das Neves</w:t>
      </w:r>
      <w:r w:rsidR="003A43F3" w:rsidRPr="007C70A6">
        <w:rPr>
          <w:rFonts w:ascii="Arial" w:hAnsi="Arial" w:cs="Arial"/>
          <w:sz w:val="24"/>
          <w:szCs w:val="24"/>
        </w:rPr>
        <w:t>, 2</w:t>
      </w:r>
      <w:r w:rsidR="003A43F3">
        <w:rPr>
          <w:rFonts w:ascii="Arial" w:hAnsi="Arial" w:cs="Arial"/>
          <w:sz w:val="24"/>
          <w:szCs w:val="24"/>
        </w:rPr>
        <w:t>11</w:t>
      </w:r>
      <w:r w:rsidR="003A43F3" w:rsidRPr="007C70A6">
        <w:rPr>
          <w:rFonts w:ascii="Arial" w:hAnsi="Arial" w:cs="Arial"/>
          <w:sz w:val="24"/>
          <w:szCs w:val="24"/>
        </w:rPr>
        <w:t>, Vila Caldas, Carapicuíba – telefone: (11) 4164.5500 - Ramal 5</w:t>
      </w:r>
      <w:r w:rsidR="000C3999">
        <w:rPr>
          <w:rFonts w:ascii="Arial" w:hAnsi="Arial" w:cs="Arial"/>
          <w:sz w:val="24"/>
          <w:szCs w:val="24"/>
        </w:rPr>
        <w:t>31</w:t>
      </w:r>
      <w:r w:rsidR="00DD2343">
        <w:rPr>
          <w:rFonts w:ascii="Arial" w:hAnsi="Arial" w:cs="Arial"/>
          <w:sz w:val="24"/>
          <w:szCs w:val="24"/>
        </w:rPr>
        <w:t>2</w:t>
      </w:r>
      <w:r w:rsidR="003A43F3">
        <w:rPr>
          <w:rFonts w:ascii="Arial" w:hAnsi="Arial" w:cs="Arial"/>
          <w:sz w:val="24"/>
          <w:szCs w:val="24"/>
        </w:rPr>
        <w:t xml:space="preserve">, ou através do e-mail: </w:t>
      </w:r>
      <w:hyperlink r:id="rId9" w:history="1">
        <w:r w:rsidR="00DD2343" w:rsidRPr="00F61200">
          <w:rPr>
            <w:rStyle w:val="Hyperlink"/>
            <w:rFonts w:ascii="Arial" w:hAnsi="Arial" w:cs="Arial"/>
            <w:sz w:val="24"/>
            <w:szCs w:val="24"/>
          </w:rPr>
          <w:t>cleitonsdu@gmail.com</w:t>
        </w:r>
      </w:hyperlink>
      <w:r w:rsidR="003A43F3">
        <w:rPr>
          <w:rFonts w:ascii="Arial" w:hAnsi="Arial" w:cs="Arial"/>
          <w:sz w:val="24"/>
          <w:szCs w:val="24"/>
        </w:rPr>
        <w:t xml:space="preserve">.  </w:t>
      </w:r>
      <w:r w:rsidR="003A43F3" w:rsidRPr="00343D5A">
        <w:rPr>
          <w:rFonts w:ascii="Arial" w:hAnsi="Arial" w:cs="Arial"/>
          <w:sz w:val="24"/>
          <w:szCs w:val="24"/>
        </w:rPr>
        <w:t>A Secretaria d</w:t>
      </w:r>
      <w:r w:rsidR="00D92732">
        <w:rPr>
          <w:rFonts w:ascii="Arial" w:hAnsi="Arial" w:cs="Arial"/>
          <w:sz w:val="24"/>
          <w:szCs w:val="24"/>
        </w:rPr>
        <w:t>e</w:t>
      </w:r>
      <w:r w:rsidR="003A43F3" w:rsidRPr="00343D5A">
        <w:rPr>
          <w:rFonts w:ascii="Arial" w:hAnsi="Arial" w:cs="Arial"/>
          <w:sz w:val="24"/>
          <w:szCs w:val="24"/>
        </w:rPr>
        <w:t xml:space="preserve"> </w:t>
      </w:r>
      <w:r w:rsidR="00D92732">
        <w:rPr>
          <w:rFonts w:ascii="Arial" w:hAnsi="Arial" w:cs="Arial"/>
          <w:sz w:val="24"/>
          <w:szCs w:val="24"/>
        </w:rPr>
        <w:t>Desenvolvimento Urbano</w:t>
      </w:r>
      <w:r w:rsidR="003A43F3" w:rsidRPr="00343D5A">
        <w:rPr>
          <w:rFonts w:ascii="Arial" w:hAnsi="Arial" w:cs="Arial"/>
          <w:sz w:val="24"/>
          <w:szCs w:val="24"/>
        </w:rPr>
        <w:t xml:space="preserve">, através de responsável fornecerá </w:t>
      </w:r>
      <w:r w:rsidR="003A43F3">
        <w:rPr>
          <w:rFonts w:ascii="Arial" w:hAnsi="Arial" w:cs="Arial"/>
          <w:sz w:val="24"/>
          <w:szCs w:val="24"/>
        </w:rPr>
        <w:t xml:space="preserve">o </w:t>
      </w:r>
      <w:r w:rsidR="003A43F3" w:rsidRPr="00343D5A">
        <w:rPr>
          <w:rFonts w:ascii="Arial" w:hAnsi="Arial" w:cs="Arial"/>
          <w:sz w:val="24"/>
          <w:szCs w:val="24"/>
        </w:rPr>
        <w:t>Atestado de Visita em nome da empresa e indicando o representante da licitante interessada que participa da visita.</w:t>
      </w:r>
    </w:p>
    <w:p w:rsidR="005E13B5" w:rsidRPr="00343D5A" w:rsidRDefault="005E13B5"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F839C8">
        <w:rPr>
          <w:rFonts w:ascii="Arial" w:hAnsi="Arial" w:cs="Arial"/>
          <w:sz w:val="24"/>
          <w:szCs w:val="24"/>
        </w:rPr>
        <w:t>13.857,67</w:t>
      </w:r>
      <w:r w:rsidR="00AE60AB">
        <w:rPr>
          <w:rFonts w:ascii="Arial" w:hAnsi="Arial" w:cs="Arial"/>
          <w:sz w:val="24"/>
          <w:szCs w:val="24"/>
        </w:rPr>
        <w:t xml:space="preserve"> </w:t>
      </w:r>
      <w:r w:rsidR="00174DED" w:rsidRPr="00A1129D">
        <w:rPr>
          <w:rFonts w:ascii="Arial" w:hAnsi="Arial" w:cs="Arial"/>
          <w:sz w:val="24"/>
          <w:szCs w:val="24"/>
        </w:rPr>
        <w:t>(</w:t>
      </w:r>
      <w:r w:rsidR="00F839C8">
        <w:rPr>
          <w:rFonts w:ascii="Arial" w:hAnsi="Arial" w:cs="Arial"/>
          <w:sz w:val="24"/>
          <w:szCs w:val="24"/>
        </w:rPr>
        <w:t>treze</w:t>
      </w:r>
      <w:r w:rsidR="00AE60AB">
        <w:rPr>
          <w:rFonts w:ascii="Arial" w:hAnsi="Arial" w:cs="Arial"/>
          <w:sz w:val="24"/>
          <w:szCs w:val="24"/>
        </w:rPr>
        <w:t xml:space="preserve"> mil, </w:t>
      </w:r>
      <w:r w:rsidR="00F839C8">
        <w:rPr>
          <w:rFonts w:ascii="Arial" w:hAnsi="Arial" w:cs="Arial"/>
          <w:sz w:val="24"/>
          <w:szCs w:val="24"/>
        </w:rPr>
        <w:t>oitoc</w:t>
      </w:r>
      <w:r w:rsidR="00EF4341">
        <w:rPr>
          <w:rFonts w:ascii="Arial" w:hAnsi="Arial" w:cs="Arial"/>
          <w:sz w:val="24"/>
          <w:szCs w:val="24"/>
        </w:rPr>
        <w:t>entos</w:t>
      </w:r>
      <w:r w:rsidR="00512715">
        <w:rPr>
          <w:rFonts w:ascii="Arial" w:hAnsi="Arial" w:cs="Arial"/>
          <w:sz w:val="24"/>
          <w:szCs w:val="24"/>
        </w:rPr>
        <w:t xml:space="preserve"> e </w:t>
      </w:r>
      <w:r w:rsidR="0096346B">
        <w:rPr>
          <w:rFonts w:ascii="Arial" w:hAnsi="Arial" w:cs="Arial"/>
          <w:sz w:val="24"/>
          <w:szCs w:val="24"/>
        </w:rPr>
        <w:t>cinquenta</w:t>
      </w:r>
      <w:r w:rsidR="00512715">
        <w:rPr>
          <w:rFonts w:ascii="Arial" w:hAnsi="Arial" w:cs="Arial"/>
          <w:sz w:val="24"/>
          <w:szCs w:val="24"/>
        </w:rPr>
        <w:t xml:space="preserve"> e </w:t>
      </w:r>
      <w:r w:rsidR="00F839C8">
        <w:rPr>
          <w:rFonts w:ascii="Arial" w:hAnsi="Arial" w:cs="Arial"/>
          <w:sz w:val="24"/>
          <w:szCs w:val="24"/>
        </w:rPr>
        <w:t>sete</w:t>
      </w:r>
      <w:r w:rsidR="00EF4341">
        <w:rPr>
          <w:rFonts w:ascii="Arial" w:hAnsi="Arial" w:cs="Arial"/>
          <w:sz w:val="24"/>
          <w:szCs w:val="24"/>
        </w:rPr>
        <w:t xml:space="preserve"> </w:t>
      </w:r>
      <w:r w:rsidR="00537809">
        <w:rPr>
          <w:rFonts w:ascii="Arial" w:hAnsi="Arial" w:cs="Arial"/>
          <w:sz w:val="24"/>
          <w:szCs w:val="24"/>
        </w:rPr>
        <w:t>reais</w:t>
      </w:r>
      <w:r w:rsidR="00AE60AB">
        <w:rPr>
          <w:rFonts w:ascii="Arial" w:hAnsi="Arial" w:cs="Arial"/>
          <w:sz w:val="24"/>
          <w:szCs w:val="24"/>
        </w:rPr>
        <w:t xml:space="preserve"> e </w:t>
      </w:r>
      <w:r w:rsidR="00F839C8">
        <w:rPr>
          <w:rFonts w:ascii="Arial" w:hAnsi="Arial" w:cs="Arial"/>
          <w:sz w:val="24"/>
          <w:szCs w:val="24"/>
        </w:rPr>
        <w:t>sess</w:t>
      </w:r>
      <w:r w:rsidR="00E20934">
        <w:rPr>
          <w:rFonts w:ascii="Arial" w:hAnsi="Arial" w:cs="Arial"/>
          <w:sz w:val="24"/>
          <w:szCs w:val="24"/>
        </w:rPr>
        <w:t xml:space="preserve">enta e </w:t>
      </w:r>
      <w:r w:rsidR="00F839C8">
        <w:rPr>
          <w:rFonts w:ascii="Arial" w:hAnsi="Arial" w:cs="Arial"/>
          <w:sz w:val="24"/>
          <w:szCs w:val="24"/>
        </w:rPr>
        <w:t>sete</w:t>
      </w:r>
      <w:r w:rsidR="00980989">
        <w:rPr>
          <w:rFonts w:ascii="Arial" w:hAnsi="Arial" w:cs="Arial"/>
          <w:sz w:val="24"/>
          <w:szCs w:val="24"/>
        </w:rPr>
        <w:t xml:space="preserve"> </w:t>
      </w:r>
      <w:r w:rsidR="00AE60AB">
        <w:rPr>
          <w:rFonts w:ascii="Arial" w:hAnsi="Arial" w:cs="Arial"/>
          <w:sz w:val="24"/>
          <w:szCs w:val="24"/>
        </w:rPr>
        <w:t>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  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3E6302" w:rsidRDefault="003E6302" w:rsidP="00D41830">
      <w:pPr>
        <w:jc w:val="both"/>
        <w:rPr>
          <w:rFonts w:ascii="Arial" w:hAnsi="Arial" w:cs="Arial"/>
          <w:sz w:val="24"/>
          <w:szCs w:val="24"/>
        </w:rPr>
      </w:pP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753521">
        <w:rPr>
          <w:rFonts w:ascii="Arial" w:hAnsi="Arial" w:cs="Arial"/>
          <w:b/>
          <w:bCs/>
          <w:sz w:val="24"/>
          <w:szCs w:val="24"/>
        </w:rPr>
        <w:t>657</w:t>
      </w:r>
      <w:r w:rsidR="00F31FF6">
        <w:rPr>
          <w:rFonts w:ascii="Arial" w:hAnsi="Arial" w:cs="Arial"/>
          <w:b/>
          <w:bCs/>
          <w:sz w:val="24"/>
          <w:szCs w:val="24"/>
        </w:rPr>
        <w:t>82</w:t>
      </w:r>
      <w:r w:rsidR="008E2CE7">
        <w:rPr>
          <w:rFonts w:ascii="Arial" w:hAnsi="Arial" w:cs="Arial"/>
          <w:b/>
          <w:bCs/>
          <w:sz w:val="24"/>
          <w:szCs w:val="24"/>
        </w:rPr>
        <w:t xml:space="preserve"> /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87292E">
        <w:rPr>
          <w:rFonts w:ascii="Arial" w:hAnsi="Arial" w:cs="Arial"/>
          <w:b/>
          <w:bCs/>
          <w:sz w:val="24"/>
          <w:szCs w:val="24"/>
        </w:rPr>
        <w:t xml:space="preserve"> </w:t>
      </w:r>
      <w:r w:rsidR="00C87498">
        <w:rPr>
          <w:rFonts w:ascii="Arial" w:hAnsi="Arial" w:cs="Arial"/>
          <w:b/>
          <w:bCs/>
          <w:sz w:val="24"/>
          <w:szCs w:val="24"/>
        </w:rPr>
        <w:t>03</w:t>
      </w:r>
      <w:r w:rsidR="00B31391">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8F299D">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753521">
        <w:rPr>
          <w:rFonts w:ascii="Arial" w:hAnsi="Arial" w:cs="Arial"/>
          <w:b/>
          <w:bCs/>
          <w:sz w:val="24"/>
          <w:szCs w:val="24"/>
        </w:rPr>
        <w:t>657</w:t>
      </w:r>
      <w:r w:rsidR="00F31FF6">
        <w:rPr>
          <w:rFonts w:ascii="Arial" w:hAnsi="Arial" w:cs="Arial"/>
          <w:b/>
          <w:bCs/>
          <w:sz w:val="24"/>
          <w:szCs w:val="24"/>
        </w:rPr>
        <w:t>82</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C87498">
        <w:rPr>
          <w:rFonts w:ascii="Arial" w:hAnsi="Arial" w:cs="Arial"/>
          <w:b/>
          <w:bCs/>
          <w:sz w:val="24"/>
          <w:szCs w:val="24"/>
        </w:rPr>
        <w:t>03</w:t>
      </w:r>
      <w:r w:rsidR="00B31391">
        <w:rPr>
          <w:rFonts w:ascii="Arial" w:hAnsi="Arial" w:cs="Arial"/>
          <w:b/>
          <w:bCs/>
          <w:sz w:val="24"/>
          <w:szCs w:val="24"/>
        </w:rPr>
        <w:t xml:space="preserve">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B745E2">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 que deverão vir contidos no "ENVELOPE Nº 01 - DOCUMENTAÇÃO", em uma via cada, no original ou em cópia, os quais, após rubricados, serão entranhados nos autos, passando a fazer parte integrante do processo da presente licitação. Todas as folhas deverão ser numeradas, seq</w:t>
      </w:r>
      <w:r w:rsidR="00624030">
        <w:rPr>
          <w:rFonts w:ascii="Arial" w:hAnsi="Arial" w:cs="Arial"/>
          <w:sz w:val="24"/>
          <w:szCs w:val="24"/>
        </w:rPr>
        <w:t>ü</w:t>
      </w:r>
      <w:r w:rsidRPr="00125A3A">
        <w:rPr>
          <w:rFonts w:ascii="Arial" w:hAnsi="Arial" w:cs="Arial"/>
          <w:sz w:val="24"/>
          <w:szCs w:val="24"/>
        </w:rPr>
        <w:t xml:space="preserve">encialmente,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3E6302" w:rsidRDefault="003E6302"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Execução de pavimento com aplicação de concreto asfáltico, camada de rolamento – exclusive carga e transporte. AF_11/2019;</w:t>
      </w:r>
    </w:p>
    <w:p w:rsidR="003A4AA7" w:rsidRDefault="003A4AA7" w:rsidP="003A4AA7">
      <w:pPr>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Fresagem de pavimento asfáltico (profundidade até 0,5 cm) – exclusive carga e transporte. AF_11/2019;</w:t>
      </w:r>
    </w:p>
    <w:p w:rsidR="000A46AA" w:rsidRDefault="000A46AA" w:rsidP="004E6A93">
      <w:pPr>
        <w:jc w:val="both"/>
        <w:rPr>
          <w:rFonts w:ascii="Arial" w:hAnsi="Arial" w:cs="Arial"/>
          <w:sz w:val="24"/>
          <w:szCs w:val="24"/>
        </w:rPr>
      </w:pPr>
    </w:p>
    <w:p w:rsidR="000A46AA" w:rsidRDefault="000A46AA" w:rsidP="004E6A9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r w:rsidR="002541DE">
        <w:rPr>
          <w:rFonts w:ascii="Arial" w:hAnsi="Arial" w:cs="Arial"/>
          <w:sz w:val="24"/>
          <w:szCs w:val="24"/>
        </w:rPr>
        <w:t xml:space="preserve">  </w:t>
      </w:r>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Pr="003F13A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892FFF">
        <w:rPr>
          <w:rFonts w:ascii="Arial" w:hAnsi="Arial" w:cs="Arial"/>
          <w:sz w:val="24"/>
          <w:szCs w:val="24"/>
        </w:rPr>
        <w:t>,</w:t>
      </w:r>
      <w:r w:rsidR="00892FFF" w:rsidRPr="00892FFF">
        <w:rPr>
          <w:rFonts w:ascii="Arial" w:hAnsi="Arial" w:cs="Arial"/>
          <w:sz w:val="24"/>
          <w:szCs w:val="24"/>
        </w:rPr>
        <w:t xml:space="preserve"> </w:t>
      </w:r>
      <w:r w:rsidR="00892FFF" w:rsidRPr="00F3153C">
        <w:rPr>
          <w:rFonts w:ascii="Arial" w:hAnsi="Arial" w:cs="Arial"/>
          <w:sz w:val="24"/>
          <w:szCs w:val="24"/>
        </w:rPr>
        <w:t>ou entidade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892FFF" w:rsidRPr="00892FFF">
        <w:rPr>
          <w:rFonts w:ascii="Arial" w:hAnsi="Arial" w:cs="Arial"/>
          <w:sz w:val="24"/>
          <w:szCs w:val="24"/>
        </w:rPr>
        <w:t xml:space="preserve"> </w:t>
      </w:r>
      <w:r w:rsidR="00892FFF" w:rsidRPr="00F3153C">
        <w:rPr>
          <w:rFonts w:ascii="Arial" w:hAnsi="Arial" w:cs="Arial"/>
          <w:sz w:val="24"/>
          <w:szCs w:val="24"/>
        </w:rPr>
        <w:t>ou entidade profissional competente</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Execução de pavimento com aplicação de concreto asfáltico, camada de rolamento – exclusive carga e transporte. AF_11/2019</w:t>
      </w:r>
      <w:r w:rsidR="005E767C">
        <w:rPr>
          <w:rFonts w:ascii="Arial" w:hAnsi="Arial" w:cs="Arial"/>
          <w:sz w:val="24"/>
          <w:szCs w:val="24"/>
        </w:rPr>
        <w:t xml:space="preserve"> – </w:t>
      </w:r>
      <w:r w:rsidR="001D2F1B">
        <w:rPr>
          <w:rFonts w:ascii="Arial" w:hAnsi="Arial" w:cs="Arial"/>
          <w:sz w:val="24"/>
          <w:szCs w:val="24"/>
        </w:rPr>
        <w:t>443</w:t>
      </w:r>
      <w:r w:rsidR="005E767C">
        <w:rPr>
          <w:rFonts w:ascii="Arial" w:hAnsi="Arial" w:cs="Arial"/>
          <w:sz w:val="24"/>
          <w:szCs w:val="24"/>
        </w:rPr>
        <w:t xml:space="preserve"> m³</w:t>
      </w:r>
      <w:r>
        <w:rPr>
          <w:rFonts w:ascii="Arial" w:hAnsi="Arial" w:cs="Arial"/>
          <w:sz w:val="24"/>
          <w:szCs w:val="24"/>
        </w:rPr>
        <w:t>;</w:t>
      </w:r>
    </w:p>
    <w:p w:rsidR="003A4AA7" w:rsidRDefault="003A4AA7" w:rsidP="003A4AA7">
      <w:pPr>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Fresagem de pavimento asfáltico (profundidade até 0,5 cm) – exclusive carga e transporte. AF_11/2019</w:t>
      </w:r>
      <w:r w:rsidR="005E767C">
        <w:rPr>
          <w:rFonts w:ascii="Arial" w:hAnsi="Arial" w:cs="Arial"/>
          <w:sz w:val="24"/>
          <w:szCs w:val="24"/>
        </w:rPr>
        <w:t xml:space="preserve"> – </w:t>
      </w:r>
      <w:r w:rsidR="00F73B35">
        <w:rPr>
          <w:rFonts w:ascii="Arial" w:hAnsi="Arial" w:cs="Arial"/>
          <w:sz w:val="24"/>
          <w:szCs w:val="24"/>
        </w:rPr>
        <w:t>8.875</w:t>
      </w:r>
      <w:r w:rsidR="005E767C">
        <w:rPr>
          <w:rFonts w:ascii="Arial" w:hAnsi="Arial" w:cs="Arial"/>
          <w:sz w:val="24"/>
          <w:szCs w:val="24"/>
        </w:rPr>
        <w:t xml:space="preserve"> m²</w:t>
      </w:r>
      <w:r>
        <w:rPr>
          <w:rFonts w:ascii="Arial" w:hAnsi="Arial" w:cs="Arial"/>
          <w:sz w:val="24"/>
          <w:szCs w:val="24"/>
        </w:rPr>
        <w:t>;</w:t>
      </w:r>
    </w:p>
    <w:p w:rsidR="005C3E14" w:rsidRDefault="005C3E14" w:rsidP="00A005A8">
      <w:pPr>
        <w:tabs>
          <w:tab w:val="left" w:pos="2241"/>
        </w:tabs>
        <w:jc w:val="both"/>
        <w:rPr>
          <w:rFonts w:ascii="Arial" w:hAnsi="Arial" w:cs="Arial"/>
          <w:sz w:val="24"/>
          <w:szCs w:val="24"/>
        </w:rPr>
      </w:pPr>
    </w:p>
    <w:p w:rsidR="00961A70" w:rsidRDefault="00961A70" w:rsidP="00A005A8">
      <w:pPr>
        <w:tabs>
          <w:tab w:val="left" w:pos="2241"/>
        </w:tabs>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9.4.3.1. As quantidades dos itens dos atestados solicitados deverão ser destacados com marcador de textos, em cores vivas,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lastRenderedPageBreak/>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que proponente vistoriou o local das obras/serviços. (modelo 7).</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O licitante que estiver em recuperação judicial, deverá apresentar o Plano de Recuperação já homologado pelo juízo competente em pleno vigor,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D22696">
        <w:rPr>
          <w:rFonts w:ascii="Arial" w:hAnsi="Arial" w:cs="Arial"/>
          <w:sz w:val="24"/>
          <w:szCs w:val="24"/>
        </w:rPr>
        <w:t>138.576,77</w:t>
      </w:r>
      <w:r w:rsidR="005C7E93">
        <w:rPr>
          <w:rFonts w:ascii="Arial" w:hAnsi="Arial" w:cs="Arial"/>
          <w:sz w:val="24"/>
          <w:szCs w:val="24"/>
        </w:rPr>
        <w:t xml:space="preserve"> (</w:t>
      </w:r>
      <w:r w:rsidR="00D22696">
        <w:rPr>
          <w:rFonts w:ascii="Arial" w:hAnsi="Arial" w:cs="Arial"/>
          <w:sz w:val="24"/>
          <w:szCs w:val="24"/>
        </w:rPr>
        <w:t>cento e trinta e oito</w:t>
      </w:r>
      <w:r w:rsidR="00881B69">
        <w:rPr>
          <w:rFonts w:ascii="Arial" w:hAnsi="Arial" w:cs="Arial"/>
          <w:sz w:val="24"/>
          <w:szCs w:val="24"/>
        </w:rPr>
        <w:t xml:space="preserve"> mil, </w:t>
      </w:r>
      <w:r w:rsidR="007E7922">
        <w:rPr>
          <w:rFonts w:ascii="Arial" w:hAnsi="Arial" w:cs="Arial"/>
          <w:sz w:val="24"/>
          <w:szCs w:val="24"/>
        </w:rPr>
        <w:t>qu</w:t>
      </w:r>
      <w:r w:rsidR="00033E8E">
        <w:rPr>
          <w:rFonts w:ascii="Arial" w:hAnsi="Arial" w:cs="Arial"/>
          <w:sz w:val="24"/>
          <w:szCs w:val="24"/>
        </w:rPr>
        <w:t>inh</w:t>
      </w:r>
      <w:r w:rsidR="00881B69">
        <w:rPr>
          <w:rFonts w:ascii="Arial" w:hAnsi="Arial" w:cs="Arial"/>
          <w:sz w:val="24"/>
          <w:szCs w:val="24"/>
        </w:rPr>
        <w:t xml:space="preserve">entos e </w:t>
      </w:r>
      <w:r w:rsidR="00D22696">
        <w:rPr>
          <w:rFonts w:ascii="Arial" w:hAnsi="Arial" w:cs="Arial"/>
          <w:sz w:val="24"/>
          <w:szCs w:val="24"/>
        </w:rPr>
        <w:t>set</w:t>
      </w:r>
      <w:r w:rsidR="00033E8E">
        <w:rPr>
          <w:rFonts w:ascii="Arial" w:hAnsi="Arial" w:cs="Arial"/>
          <w:sz w:val="24"/>
          <w:szCs w:val="24"/>
        </w:rPr>
        <w:t xml:space="preserve">enta e </w:t>
      </w:r>
      <w:r w:rsidR="00D22696">
        <w:rPr>
          <w:rFonts w:ascii="Arial" w:hAnsi="Arial" w:cs="Arial"/>
          <w:sz w:val="24"/>
          <w:szCs w:val="24"/>
        </w:rPr>
        <w:t>seis</w:t>
      </w:r>
      <w:r w:rsidR="00881B69">
        <w:rPr>
          <w:rFonts w:ascii="Arial" w:hAnsi="Arial" w:cs="Arial"/>
          <w:sz w:val="24"/>
          <w:szCs w:val="24"/>
        </w:rPr>
        <w:t xml:space="preserve"> reais e </w:t>
      </w:r>
      <w:r w:rsidR="00D22696">
        <w:rPr>
          <w:rFonts w:ascii="Arial" w:hAnsi="Arial" w:cs="Arial"/>
          <w:sz w:val="24"/>
          <w:szCs w:val="24"/>
        </w:rPr>
        <w:t>set</w:t>
      </w:r>
      <w:r w:rsidR="00033E8E">
        <w:rPr>
          <w:rFonts w:ascii="Arial" w:hAnsi="Arial" w:cs="Arial"/>
          <w:sz w:val="24"/>
          <w:szCs w:val="24"/>
        </w:rPr>
        <w:t>enta</w:t>
      </w:r>
      <w:r w:rsidR="00881B69">
        <w:rPr>
          <w:rFonts w:ascii="Arial" w:hAnsi="Arial" w:cs="Arial"/>
          <w:sz w:val="24"/>
          <w:szCs w:val="24"/>
        </w:rPr>
        <w:t xml:space="preserve"> e se</w:t>
      </w:r>
      <w:r w:rsidR="00033E8E">
        <w:rPr>
          <w:rFonts w:ascii="Arial" w:hAnsi="Arial" w:cs="Arial"/>
          <w:sz w:val="24"/>
          <w:szCs w:val="24"/>
        </w:rPr>
        <w:t>te</w:t>
      </w:r>
      <w:r w:rsidR="00881B69">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095EF7" w:rsidRPr="00A1129D">
        <w:rPr>
          <w:rFonts w:ascii="Arial" w:hAnsi="Arial" w:cs="Arial"/>
          <w:sz w:val="24"/>
          <w:szCs w:val="24"/>
        </w:rPr>
        <w:t>R$</w:t>
      </w:r>
      <w:r w:rsidR="00095EF7">
        <w:rPr>
          <w:rFonts w:ascii="Arial" w:hAnsi="Arial" w:cs="Arial"/>
          <w:sz w:val="24"/>
          <w:szCs w:val="24"/>
        </w:rPr>
        <w:t xml:space="preserve"> 13.857,67 </w:t>
      </w:r>
      <w:r w:rsidR="00095EF7" w:rsidRPr="00A1129D">
        <w:rPr>
          <w:rFonts w:ascii="Arial" w:hAnsi="Arial" w:cs="Arial"/>
          <w:sz w:val="24"/>
          <w:szCs w:val="24"/>
        </w:rPr>
        <w:t>(</w:t>
      </w:r>
      <w:r w:rsidR="00095EF7">
        <w:rPr>
          <w:rFonts w:ascii="Arial" w:hAnsi="Arial" w:cs="Arial"/>
          <w:sz w:val="24"/>
          <w:szCs w:val="24"/>
        </w:rPr>
        <w:t>treze mil, oitocentos e cinquenta e sete reais e sessenta e sete centavos</w:t>
      </w:r>
      <w:r w:rsidR="00095EF7"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apresentar,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lastRenderedPageBreak/>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r w:rsidRPr="00125A3A">
        <w:rPr>
          <w:rFonts w:ascii="Arial" w:hAnsi="Arial" w:cs="Arial"/>
          <w:sz w:val="24"/>
          <w:szCs w:val="24"/>
        </w:rPr>
        <w:t>Sob pena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r w:rsidR="008A3FEE" w:rsidRPr="008A3FEE">
        <w:rPr>
          <w:rFonts w:ascii="Arial" w:hAnsi="Arial"/>
          <w:sz w:val="24"/>
          <w:szCs w:val="24"/>
          <w:u w:val="single"/>
        </w:rPr>
        <w:t>sob pena de desclassificação</w:t>
      </w:r>
      <w:r w:rsidRPr="00125A3A">
        <w:rPr>
          <w:rFonts w:ascii="Arial" w:hAnsi="Arial" w:cs="Arial"/>
          <w:sz w:val="24"/>
          <w:szCs w:val="24"/>
        </w:rPr>
        <w:t>;</w:t>
      </w:r>
      <w:r>
        <w:rPr>
          <w:rFonts w:ascii="Arial" w:hAnsi="Arial" w:cs="Arial"/>
          <w:sz w:val="24"/>
          <w:szCs w:val="24"/>
        </w:rPr>
        <w:t xml:space="preserve"> (modelo 1). </w:t>
      </w:r>
    </w:p>
    <w:p w:rsidR="00D41830" w:rsidRDefault="00D41830" w:rsidP="00D41830">
      <w:pPr>
        <w:jc w:val="both"/>
        <w:rPr>
          <w:rFonts w:ascii="Arial" w:hAnsi="Arial" w:cs="Arial"/>
          <w:sz w:val="24"/>
          <w:szCs w:val="24"/>
        </w:rPr>
      </w:pPr>
    </w:p>
    <w:p w:rsidR="00C10251" w:rsidRDefault="00D41830" w:rsidP="00C10251">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Composição do BDI adotado no orçamento juntamente com a composição dos preços unitários</w:t>
      </w:r>
      <w:r w:rsidR="002A262F">
        <w:rPr>
          <w:rFonts w:ascii="Arial" w:hAnsi="Arial" w:cs="Arial"/>
          <w:sz w:val="24"/>
          <w:szCs w:val="24"/>
        </w:rPr>
        <w:t>,</w:t>
      </w:r>
      <w:r w:rsidR="00C141ED" w:rsidRPr="00C141ED">
        <w:rPr>
          <w:rFonts w:ascii="Arial" w:hAnsi="Arial"/>
          <w:sz w:val="24"/>
          <w:szCs w:val="24"/>
        </w:rPr>
        <w:t xml:space="preserve"> </w:t>
      </w:r>
      <w:r w:rsidR="00C141ED" w:rsidRPr="008A3FEE">
        <w:rPr>
          <w:rFonts w:ascii="Arial" w:hAnsi="Arial"/>
          <w:sz w:val="24"/>
          <w:szCs w:val="24"/>
          <w:u w:val="single"/>
        </w:rPr>
        <w:t xml:space="preserve">sob pena de </w:t>
      </w:r>
      <w:r w:rsidR="008A3FEE" w:rsidRPr="008A3FEE">
        <w:rPr>
          <w:rFonts w:ascii="Arial" w:hAnsi="Arial"/>
          <w:sz w:val="24"/>
          <w:szCs w:val="24"/>
          <w:u w:val="single"/>
        </w:rPr>
        <w:t>desclassificação</w:t>
      </w:r>
      <w:r w:rsidR="008A3FEE">
        <w:rPr>
          <w:rFonts w:ascii="Arial" w:hAnsi="Arial" w:cs="Arial"/>
          <w:sz w:val="24"/>
          <w:szCs w:val="24"/>
        </w:rPr>
        <w:t>;</w:t>
      </w:r>
    </w:p>
    <w:p w:rsidR="00C141ED" w:rsidRDefault="00C141ED" w:rsidP="00C141ED">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10.5 - </w:t>
      </w:r>
      <w:r w:rsidRPr="00125A3A">
        <w:rPr>
          <w:rFonts w:ascii="Arial" w:hAnsi="Arial" w:cs="Arial"/>
          <w:sz w:val="24"/>
          <w:szCs w:val="24"/>
        </w:rPr>
        <w:t>Data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r>
        <w:rPr>
          <w:rFonts w:ascii="Arial" w:hAnsi="Arial" w:cs="Arial"/>
          <w:sz w:val="24"/>
          <w:szCs w:val="24"/>
        </w:rPr>
        <w:t>Sr</w:t>
      </w:r>
      <w:r w:rsidR="00125691">
        <w:rPr>
          <w:rFonts w:ascii="Arial" w:hAnsi="Arial" w:cs="Arial"/>
          <w:sz w:val="24"/>
          <w:szCs w:val="24"/>
        </w:rPr>
        <w:t>a</w:t>
      </w:r>
      <w:r>
        <w:rPr>
          <w:rFonts w:ascii="Arial" w:hAnsi="Arial" w:cs="Arial"/>
          <w:sz w:val="24"/>
          <w:szCs w:val="24"/>
        </w:rPr>
        <w:t>.</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w:t>
      </w:r>
      <w:r>
        <w:rPr>
          <w:rFonts w:ascii="Arial" w:hAnsi="Arial" w:cs="Arial"/>
          <w:sz w:val="24"/>
          <w:szCs w:val="24"/>
        </w:rPr>
        <w:lastRenderedPageBreak/>
        <w:t>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sendo facultado à</w:t>
      </w:r>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Contenha preço excessivo ou manifestamente inexeq</w:t>
      </w:r>
      <w:r w:rsidR="00D44F51">
        <w:rPr>
          <w:rFonts w:ascii="Arial" w:hAnsi="Arial" w:cs="Arial"/>
          <w:sz w:val="24"/>
          <w:szCs w:val="24"/>
        </w:rPr>
        <w:t>ü</w:t>
      </w:r>
      <w:r w:rsidRPr="00125A3A">
        <w:rPr>
          <w:rFonts w:ascii="Arial" w:hAnsi="Arial" w:cs="Arial"/>
          <w:sz w:val="24"/>
          <w:szCs w:val="24"/>
        </w:rPr>
        <w:t>ível.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após a aplicação do critério de desempate, se for o caso, desde que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D41830" w:rsidRDefault="00D41830" w:rsidP="00D41830">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r w:rsidR="00797610">
        <w:rPr>
          <w:rFonts w:ascii="Arial" w:hAnsi="Arial" w:cs="Arial"/>
          <w:sz w:val="24"/>
          <w:szCs w:val="24"/>
        </w:rPr>
        <w:t xml:space="preserve"> </w:t>
      </w:r>
      <w:r>
        <w:rPr>
          <w:rFonts w:ascii="Arial" w:hAnsi="Arial" w:cs="Arial"/>
          <w:sz w:val="24"/>
          <w:szCs w:val="24"/>
        </w:rPr>
        <w:t xml:space="preserve"> 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Avenida Presidente Vargas, nº. </w:t>
      </w:r>
      <w:r>
        <w:rPr>
          <w:rFonts w:ascii="Arial" w:hAnsi="Arial" w:cs="Arial"/>
          <w:sz w:val="24"/>
          <w:szCs w:val="24"/>
        </w:rPr>
        <w:t>280–Vila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91D4F" w:rsidRDefault="00E91D4F"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517395" w:rsidRDefault="0051739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517395" w:rsidRDefault="00517395"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lastRenderedPageBreak/>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nº</w:t>
      </w:r>
      <w:r w:rsidR="000C0DF5" w:rsidRPr="000F6E17">
        <w:rPr>
          <w:rFonts w:ascii="Arial" w:hAnsi="Arial" w:cs="Arial"/>
          <w:sz w:val="24"/>
          <w:szCs w:val="24"/>
          <w:lang w:val="pt-BR"/>
        </w:rPr>
        <w:t>s</w:t>
      </w:r>
      <w:r w:rsidRPr="000F6E17">
        <w:rPr>
          <w:rFonts w:ascii="Arial" w:hAnsi="Arial" w:cs="Arial"/>
          <w:sz w:val="24"/>
          <w:szCs w:val="24"/>
          <w:lang w:val="pt-BR"/>
        </w:rPr>
        <w:t xml:space="preserve">. </w:t>
      </w:r>
      <w:r w:rsidR="006B5352">
        <w:rPr>
          <w:rFonts w:ascii="Arial" w:hAnsi="Arial" w:cs="Arial"/>
          <w:sz w:val="24"/>
          <w:szCs w:val="24"/>
          <w:lang w:val="pt-BR"/>
        </w:rPr>
        <w:t>1</w:t>
      </w:r>
      <w:r w:rsidR="004B284C">
        <w:rPr>
          <w:rFonts w:ascii="Arial" w:hAnsi="Arial" w:cs="Arial"/>
          <w:sz w:val="24"/>
          <w:szCs w:val="24"/>
          <w:lang w:val="pt-BR"/>
        </w:rPr>
        <w:t>2</w:t>
      </w:r>
      <w:r w:rsidR="006B5352">
        <w:rPr>
          <w:rFonts w:ascii="Arial" w:hAnsi="Arial" w:cs="Arial"/>
          <w:sz w:val="24"/>
          <w:szCs w:val="24"/>
          <w:lang w:val="pt-BR"/>
        </w:rPr>
        <w:t>.0</w:t>
      </w:r>
      <w:r w:rsidR="004B284C">
        <w:rPr>
          <w:rFonts w:ascii="Arial" w:hAnsi="Arial" w:cs="Arial"/>
          <w:sz w:val="24"/>
          <w:szCs w:val="24"/>
          <w:lang w:val="pt-BR"/>
        </w:rPr>
        <w:t>1</w:t>
      </w:r>
      <w:r w:rsidR="006B5352">
        <w:rPr>
          <w:rFonts w:ascii="Arial" w:hAnsi="Arial" w:cs="Arial"/>
          <w:sz w:val="24"/>
          <w:szCs w:val="24"/>
          <w:lang w:val="pt-BR"/>
        </w:rPr>
        <w:t>.1</w:t>
      </w:r>
      <w:r w:rsidR="004B284C">
        <w:rPr>
          <w:rFonts w:ascii="Arial" w:hAnsi="Arial" w:cs="Arial"/>
          <w:sz w:val="24"/>
          <w:szCs w:val="24"/>
          <w:lang w:val="pt-BR"/>
        </w:rPr>
        <w:t>5</w:t>
      </w:r>
      <w:r w:rsidR="006B5352">
        <w:rPr>
          <w:rFonts w:ascii="Arial" w:hAnsi="Arial" w:cs="Arial"/>
          <w:sz w:val="24"/>
          <w:szCs w:val="24"/>
          <w:lang w:val="pt-BR"/>
        </w:rPr>
        <w:t>.</w:t>
      </w:r>
      <w:r w:rsidR="004B284C">
        <w:rPr>
          <w:rFonts w:ascii="Arial" w:hAnsi="Arial" w:cs="Arial"/>
          <w:sz w:val="24"/>
          <w:szCs w:val="24"/>
          <w:lang w:val="pt-BR"/>
        </w:rPr>
        <w:t>451</w:t>
      </w:r>
      <w:r w:rsidR="006B5352">
        <w:rPr>
          <w:rFonts w:ascii="Arial" w:hAnsi="Arial" w:cs="Arial"/>
          <w:sz w:val="24"/>
          <w:szCs w:val="24"/>
          <w:lang w:val="pt-BR"/>
        </w:rPr>
        <w:t>.0006</w:t>
      </w:r>
      <w:r w:rsidR="00ED7BE1">
        <w:rPr>
          <w:rFonts w:ascii="Arial" w:hAnsi="Arial" w:cs="Arial"/>
          <w:sz w:val="24"/>
          <w:szCs w:val="24"/>
          <w:lang w:val="pt-BR"/>
        </w:rPr>
        <w:t>.2</w:t>
      </w:r>
      <w:r w:rsidR="00604CBB">
        <w:rPr>
          <w:rFonts w:ascii="Arial" w:hAnsi="Arial" w:cs="Arial"/>
          <w:sz w:val="24"/>
          <w:szCs w:val="24"/>
          <w:lang w:val="pt-BR"/>
        </w:rPr>
        <w:t>.</w:t>
      </w:r>
      <w:r w:rsidR="00ED7BE1">
        <w:rPr>
          <w:rFonts w:ascii="Arial" w:hAnsi="Arial" w:cs="Arial"/>
          <w:sz w:val="24"/>
          <w:szCs w:val="24"/>
          <w:lang w:val="pt-BR"/>
        </w:rPr>
        <w:t>011</w:t>
      </w:r>
      <w:r w:rsidR="006B5352">
        <w:rPr>
          <w:rFonts w:ascii="Arial" w:hAnsi="Arial" w:cs="Arial"/>
          <w:sz w:val="24"/>
          <w:szCs w:val="24"/>
          <w:lang w:val="pt-BR"/>
        </w:rPr>
        <w:t>-4.4.90.51-</w:t>
      </w:r>
      <w:r w:rsidR="00ED7BE1">
        <w:rPr>
          <w:rFonts w:ascii="Arial" w:hAnsi="Arial" w:cs="Arial"/>
          <w:sz w:val="24"/>
          <w:szCs w:val="24"/>
          <w:lang w:val="pt-BR"/>
        </w:rPr>
        <w:t>02</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844EA6">
        <w:rPr>
          <w:rFonts w:ascii="Arial" w:hAnsi="Arial" w:cs="Arial"/>
          <w:sz w:val="24"/>
          <w:szCs w:val="24"/>
          <w:lang w:val="pt-BR"/>
        </w:rPr>
        <w:t>estaduais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170809">
        <w:rPr>
          <w:rFonts w:ascii="Arial" w:hAnsi="Arial" w:cs="Arial"/>
          <w:sz w:val="24"/>
          <w:szCs w:val="24"/>
          <w:lang w:val="pt-BR"/>
        </w:rPr>
        <w:t>1</w:t>
      </w:r>
      <w:r w:rsidR="005572EA">
        <w:rPr>
          <w:rFonts w:ascii="Arial" w:hAnsi="Arial" w:cs="Arial"/>
          <w:sz w:val="24"/>
          <w:szCs w:val="24"/>
          <w:lang w:val="pt-BR"/>
        </w:rPr>
        <w:t>2</w:t>
      </w:r>
      <w:r w:rsidR="00170809">
        <w:rPr>
          <w:rFonts w:ascii="Arial" w:hAnsi="Arial" w:cs="Arial"/>
          <w:sz w:val="24"/>
          <w:szCs w:val="24"/>
          <w:lang w:val="pt-BR"/>
        </w:rPr>
        <w:t>.0</w:t>
      </w:r>
      <w:r w:rsidR="005572EA">
        <w:rPr>
          <w:rFonts w:ascii="Arial" w:hAnsi="Arial" w:cs="Arial"/>
          <w:sz w:val="24"/>
          <w:szCs w:val="24"/>
          <w:lang w:val="pt-BR"/>
        </w:rPr>
        <w:t>1</w:t>
      </w:r>
      <w:r w:rsidR="00170809">
        <w:rPr>
          <w:rFonts w:ascii="Arial" w:hAnsi="Arial" w:cs="Arial"/>
          <w:sz w:val="24"/>
          <w:szCs w:val="24"/>
          <w:lang w:val="pt-BR"/>
        </w:rPr>
        <w:t>.1</w:t>
      </w:r>
      <w:r w:rsidR="005572EA">
        <w:rPr>
          <w:rFonts w:ascii="Arial" w:hAnsi="Arial" w:cs="Arial"/>
          <w:sz w:val="24"/>
          <w:szCs w:val="24"/>
          <w:lang w:val="pt-BR"/>
        </w:rPr>
        <w:t>5</w:t>
      </w:r>
      <w:r w:rsidR="00170809">
        <w:rPr>
          <w:rFonts w:ascii="Arial" w:hAnsi="Arial" w:cs="Arial"/>
          <w:sz w:val="24"/>
          <w:szCs w:val="24"/>
          <w:lang w:val="pt-BR"/>
        </w:rPr>
        <w:t>.</w:t>
      </w:r>
      <w:r w:rsidR="005572EA">
        <w:rPr>
          <w:rFonts w:ascii="Arial" w:hAnsi="Arial" w:cs="Arial"/>
          <w:sz w:val="24"/>
          <w:szCs w:val="24"/>
          <w:lang w:val="pt-BR"/>
        </w:rPr>
        <w:t>451</w:t>
      </w:r>
      <w:r w:rsidR="00170809">
        <w:rPr>
          <w:rFonts w:ascii="Arial" w:hAnsi="Arial" w:cs="Arial"/>
          <w:sz w:val="24"/>
          <w:szCs w:val="24"/>
          <w:lang w:val="pt-BR"/>
        </w:rPr>
        <w:t>.0006</w:t>
      </w:r>
      <w:r w:rsidR="00ED7BE1">
        <w:rPr>
          <w:rFonts w:ascii="Arial" w:hAnsi="Arial" w:cs="Arial"/>
          <w:sz w:val="24"/>
          <w:szCs w:val="24"/>
          <w:lang w:val="pt-BR"/>
        </w:rPr>
        <w:t>.2</w:t>
      </w:r>
      <w:r w:rsidR="00604CBB">
        <w:rPr>
          <w:rFonts w:ascii="Arial" w:hAnsi="Arial" w:cs="Arial"/>
          <w:sz w:val="24"/>
          <w:szCs w:val="24"/>
          <w:lang w:val="pt-BR"/>
        </w:rPr>
        <w:t>.</w:t>
      </w:r>
      <w:r w:rsidR="00ED7BE1">
        <w:rPr>
          <w:rFonts w:ascii="Arial" w:hAnsi="Arial" w:cs="Arial"/>
          <w:sz w:val="24"/>
          <w:szCs w:val="24"/>
          <w:lang w:val="pt-BR"/>
        </w:rPr>
        <w:t>011</w:t>
      </w:r>
      <w:r w:rsidR="00170809">
        <w:rPr>
          <w:rFonts w:ascii="Arial" w:hAnsi="Arial" w:cs="Arial"/>
          <w:sz w:val="24"/>
          <w:szCs w:val="24"/>
          <w:lang w:val="pt-BR"/>
        </w:rPr>
        <w:t>-4.4.90.51</w:t>
      </w:r>
      <w:r w:rsidR="000E1EAF">
        <w:rPr>
          <w:rFonts w:ascii="Arial" w:hAnsi="Arial" w:cs="Arial"/>
          <w:sz w:val="24"/>
          <w:szCs w:val="24"/>
          <w:lang w:val="pt-BR"/>
        </w:rPr>
        <w:t>-</w:t>
      </w:r>
      <w:r w:rsidR="00ED7BE1">
        <w:rPr>
          <w:rFonts w:ascii="Arial" w:hAnsi="Arial" w:cs="Arial"/>
          <w:sz w:val="24"/>
          <w:szCs w:val="24"/>
          <w:lang w:val="pt-BR"/>
        </w:rPr>
        <w:t>01</w:t>
      </w:r>
      <w:r w:rsidR="000E1EAF">
        <w:rPr>
          <w:rFonts w:ascii="Arial" w:hAnsi="Arial" w:cs="Arial"/>
          <w:sz w:val="24"/>
          <w:szCs w:val="24"/>
          <w:lang w:val="pt-BR"/>
        </w:rPr>
        <w:t xml:space="preserve"> (</w:t>
      </w:r>
      <w:r w:rsidR="005572EA">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0"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F437A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Pr="00125A3A" w:rsidRDefault="00C758E9"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416D56" w:rsidRDefault="00416D56"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416D56" w:rsidRDefault="00416D56" w:rsidP="00416D56">
      <w:pPr>
        <w:jc w:val="both"/>
        <w:rPr>
          <w:rFonts w:ascii="Arial" w:hAnsi="Arial" w:cs="Arial"/>
          <w:sz w:val="24"/>
          <w:szCs w:val="24"/>
        </w:rPr>
      </w:pPr>
      <w:r>
        <w:rPr>
          <w:rFonts w:ascii="Arial" w:hAnsi="Arial" w:cs="Arial"/>
          <w:sz w:val="24"/>
          <w:szCs w:val="24"/>
        </w:rPr>
        <w:t xml:space="preserve">20.1.9 - Qualquer documento, tanto do Credenciamento,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 xml:space="preserve">deverão estar acompanhados do </w:t>
      </w:r>
      <w:r w:rsidR="00705CD3">
        <w:rPr>
          <w:rFonts w:ascii="Arial" w:hAnsi="Arial" w:cs="Arial"/>
          <w:sz w:val="24"/>
          <w:szCs w:val="24"/>
          <w:u w:val="single"/>
        </w:rPr>
        <w:t>original</w:t>
      </w:r>
      <w:r w:rsidR="00705CD3">
        <w:rPr>
          <w:rFonts w:ascii="Arial" w:hAnsi="Arial" w:cs="Arial"/>
          <w:sz w:val="24"/>
          <w:szCs w:val="24"/>
        </w:rPr>
        <w:t>,</w:t>
      </w:r>
      <w:r>
        <w:rPr>
          <w:rFonts w:ascii="Arial" w:hAnsi="Arial" w:cs="Arial"/>
          <w:sz w:val="24"/>
          <w:szCs w:val="24"/>
        </w:rPr>
        <w:t xml:space="preserve"> para serem autenticados pela Comissão de Licitação ou funcionário público autorizado, conforme disposto na Lei nº 8.666/93 em seu artigo 32, sob pena de desclassificação.</w:t>
      </w:r>
    </w:p>
    <w:p w:rsidR="00416D56" w:rsidRDefault="00416D56"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517395" w:rsidRDefault="00517395"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 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416D56" w:rsidRDefault="00416D56"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A250B0">
        <w:rPr>
          <w:rFonts w:ascii="Arial" w:hAnsi="Arial" w:cs="Arial"/>
          <w:sz w:val="24"/>
          <w:szCs w:val="24"/>
        </w:rPr>
        <w:t xml:space="preserve"> </w:t>
      </w:r>
      <w:r w:rsidR="00645798">
        <w:rPr>
          <w:rFonts w:ascii="Arial" w:hAnsi="Arial" w:cs="Arial"/>
          <w:sz w:val="24"/>
          <w:szCs w:val="24"/>
        </w:rPr>
        <w:t>11</w:t>
      </w:r>
      <w:r w:rsidR="00EF35B6">
        <w:rPr>
          <w:rFonts w:ascii="Arial" w:hAnsi="Arial" w:cs="Arial"/>
          <w:sz w:val="24"/>
          <w:szCs w:val="24"/>
        </w:rPr>
        <w:t xml:space="preserve"> </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1C7BAE">
        <w:rPr>
          <w:rFonts w:ascii="Arial" w:hAnsi="Arial" w:cs="Arial"/>
          <w:sz w:val="24"/>
          <w:szCs w:val="24"/>
        </w:rPr>
        <w:t xml:space="preserve"> </w:t>
      </w:r>
      <w:r w:rsidR="00645798">
        <w:rPr>
          <w:rFonts w:ascii="Arial" w:hAnsi="Arial" w:cs="Arial"/>
          <w:sz w:val="24"/>
          <w:szCs w:val="24"/>
        </w:rPr>
        <w:t xml:space="preserve">janeiro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465348">
        <w:rPr>
          <w:rFonts w:ascii="Arial" w:hAnsi="Arial" w:cs="Arial"/>
          <w:sz w:val="24"/>
          <w:szCs w:val="24"/>
        </w:rPr>
        <w:t>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517395" w:rsidRPr="00517395" w:rsidRDefault="00517395" w:rsidP="00517395"/>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3D4CED" w:rsidRDefault="003D4CED" w:rsidP="00D41830">
      <w:pPr>
        <w:pStyle w:val="Cabealho"/>
        <w:tabs>
          <w:tab w:val="left" w:pos="0"/>
        </w:tabs>
        <w:jc w:val="both"/>
        <w:rPr>
          <w:rFonts w:ascii="Arial" w:hAnsi="Arial" w:cs="Arial"/>
          <w:sz w:val="24"/>
          <w:szCs w:val="24"/>
          <w:lang w:val="pt-BR"/>
        </w:rPr>
      </w:pPr>
    </w:p>
    <w:p w:rsidR="00A15DBB" w:rsidRPr="00E4145A" w:rsidRDefault="00A15DBB" w:rsidP="00A15DBB">
      <w:pPr>
        <w:pStyle w:val="Ttulo2"/>
        <w:numPr>
          <w:ilvl w:val="1"/>
          <w:numId w:val="9"/>
        </w:numPr>
        <w:suppressAutoHyphens/>
        <w:spacing w:line="360" w:lineRule="auto"/>
        <w:jc w:val="left"/>
        <w:rPr>
          <w:rFonts w:ascii="Arial" w:hAnsi="Arial" w:cs="Arial"/>
          <w:b w:val="0"/>
          <w:bCs w:val="0"/>
          <w:sz w:val="24"/>
          <w:szCs w:val="24"/>
        </w:rPr>
      </w:pPr>
      <w:r w:rsidRPr="00721957">
        <w:rPr>
          <w:rFonts w:ascii="Arial" w:hAnsi="Arial" w:cs="Arial"/>
          <w:b w:val="0"/>
          <w:sz w:val="24"/>
          <w:szCs w:val="24"/>
        </w:rPr>
        <w:t>Leydiane Ferreira dos Santos</w:t>
      </w:r>
      <w:r w:rsidRPr="00E4145A">
        <w:rPr>
          <w:rFonts w:ascii="Arial" w:hAnsi="Arial" w:cs="Arial"/>
          <w:b w:val="0"/>
          <w:sz w:val="24"/>
          <w:szCs w:val="24"/>
        </w:rPr>
        <w:t xml:space="preserve"> </w:t>
      </w:r>
      <w:r>
        <w:rPr>
          <w:rFonts w:ascii="Arial" w:hAnsi="Arial" w:cs="Arial"/>
          <w:b w:val="0"/>
          <w:sz w:val="24"/>
          <w:szCs w:val="24"/>
        </w:rPr>
        <w:t>–</w:t>
      </w:r>
      <w:r w:rsidRPr="00E4145A">
        <w:rPr>
          <w:rFonts w:ascii="Arial" w:hAnsi="Arial" w:cs="Arial"/>
          <w:b w:val="0"/>
          <w:sz w:val="24"/>
          <w:szCs w:val="24"/>
        </w:rPr>
        <w:t xml:space="preserve"> Presidente</w:t>
      </w:r>
      <w:r>
        <w:rPr>
          <w:rFonts w:ascii="Arial" w:hAnsi="Arial" w:cs="Arial"/>
          <w:b w:val="0"/>
          <w:sz w:val="24"/>
          <w:szCs w:val="24"/>
        </w:rPr>
        <w:t xml:space="preserve"> </w:t>
      </w:r>
    </w:p>
    <w:p w:rsidR="00A15DBB" w:rsidRDefault="00A15DBB" w:rsidP="00A15DBB">
      <w:pPr>
        <w:spacing w:line="360" w:lineRule="auto"/>
        <w:jc w:val="both"/>
        <w:rPr>
          <w:rFonts w:ascii="Arial" w:hAnsi="Arial" w:cs="Arial"/>
          <w:sz w:val="24"/>
          <w:szCs w:val="24"/>
        </w:rPr>
      </w:pPr>
    </w:p>
    <w:p w:rsidR="003D4CED" w:rsidRDefault="003D4CED" w:rsidP="00A15DBB">
      <w:pPr>
        <w:spacing w:line="360" w:lineRule="auto"/>
        <w:jc w:val="both"/>
        <w:rPr>
          <w:rFonts w:ascii="Arial" w:hAnsi="Arial" w:cs="Arial"/>
          <w:sz w:val="24"/>
          <w:szCs w:val="24"/>
        </w:rPr>
      </w:pPr>
    </w:p>
    <w:p w:rsidR="00A15DBB" w:rsidRDefault="00A15DBB" w:rsidP="00A15DBB">
      <w:pPr>
        <w:spacing w:line="360" w:lineRule="auto"/>
        <w:jc w:val="both"/>
        <w:rPr>
          <w:rFonts w:ascii="Arial" w:hAnsi="Arial" w:cs="Arial"/>
          <w:sz w:val="24"/>
          <w:szCs w:val="24"/>
        </w:rPr>
      </w:pPr>
      <w:r w:rsidRPr="00A5728A">
        <w:rPr>
          <w:rFonts w:ascii="Arial" w:hAnsi="Arial" w:cs="Arial"/>
          <w:sz w:val="24"/>
          <w:szCs w:val="24"/>
        </w:rPr>
        <w:t>Eliana dos Santos Soares Santana</w:t>
      </w:r>
      <w:r w:rsidRPr="00E4145A">
        <w:rPr>
          <w:rFonts w:ascii="Arial" w:hAnsi="Arial" w:cs="Arial"/>
          <w:sz w:val="24"/>
          <w:szCs w:val="24"/>
        </w:rPr>
        <w:t xml:space="preserve"> –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3D4CED" w:rsidRDefault="003D4CED"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 xml:space="preserve">Ivana Lopes </w:t>
      </w:r>
      <w:r>
        <w:rPr>
          <w:rFonts w:ascii="Arial" w:hAnsi="Arial" w:cs="Arial"/>
          <w:sz w:val="24"/>
          <w:szCs w:val="24"/>
        </w:rPr>
        <w:t>–</w:t>
      </w:r>
      <w:r w:rsidRPr="00E4145A">
        <w:rPr>
          <w:rFonts w:ascii="Arial" w:hAnsi="Arial" w:cs="Arial"/>
          <w:sz w:val="24"/>
          <w:szCs w:val="24"/>
        </w:rPr>
        <w:t xml:space="preserve">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3D4CED" w:rsidRDefault="003D4CED"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Guilherme Moreira de Oliveira – Membro</w:t>
      </w:r>
      <w:r>
        <w:rPr>
          <w:rFonts w:ascii="Arial" w:hAnsi="Arial" w:cs="Arial"/>
          <w:sz w:val="24"/>
          <w:szCs w:val="24"/>
        </w:rPr>
        <w:t xml:space="preserve"> </w:t>
      </w:r>
    </w:p>
    <w:p w:rsidR="00A15DBB" w:rsidRDefault="00A15DBB" w:rsidP="00A15DBB">
      <w:pPr>
        <w:jc w:val="center"/>
        <w:rPr>
          <w:rFonts w:ascii="Arial" w:hAnsi="Arial" w:cs="Arial"/>
          <w:b/>
          <w:bCs/>
          <w:sz w:val="36"/>
          <w:szCs w:val="36"/>
        </w:rPr>
      </w:pPr>
    </w:p>
    <w:p w:rsidR="003D4CED" w:rsidRDefault="003D4CED" w:rsidP="00A15DBB">
      <w:pPr>
        <w:jc w:val="center"/>
        <w:rPr>
          <w:rFonts w:ascii="Arial" w:hAnsi="Arial" w:cs="Arial"/>
          <w:b/>
          <w:bCs/>
          <w:sz w:val="36"/>
          <w:szCs w:val="36"/>
        </w:rPr>
      </w:pPr>
    </w:p>
    <w:p w:rsidR="00A15DBB" w:rsidRPr="00E4145A" w:rsidRDefault="00A15DBB" w:rsidP="00A15DBB">
      <w:pPr>
        <w:spacing w:line="360" w:lineRule="auto"/>
        <w:jc w:val="both"/>
        <w:rPr>
          <w:rFonts w:ascii="Arial" w:hAnsi="Arial" w:cs="Arial"/>
          <w:sz w:val="24"/>
          <w:szCs w:val="24"/>
        </w:rPr>
      </w:pPr>
      <w:r w:rsidRPr="00E4145A">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Local,       de                   de</w:t>
      </w:r>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DD0ED6" w:rsidRPr="00DD0ED6">
        <w:rPr>
          <w:rFonts w:ascii="Arial" w:hAnsi="Arial" w:cs="Arial"/>
          <w:bCs/>
          <w:sz w:val="24"/>
          <w:szCs w:val="24"/>
        </w:rPr>
        <w:t>657</w:t>
      </w:r>
      <w:r w:rsidR="00A21233">
        <w:rPr>
          <w:rFonts w:ascii="Arial" w:hAnsi="Arial" w:cs="Arial"/>
          <w:bCs/>
          <w:sz w:val="24"/>
          <w:szCs w:val="24"/>
        </w:rPr>
        <w:t>82</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C06F3F">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FA0521">
        <w:rPr>
          <w:rFonts w:ascii="Arial" w:hAnsi="Arial"/>
          <w:sz w:val="24"/>
          <w:szCs w:val="24"/>
        </w:rPr>
        <w:t xml:space="preserve">03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0D7E2B">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3D4CED">
        <w:rPr>
          <w:rFonts w:ascii="Arial" w:hAnsi="Arial" w:cs="Arial"/>
          <w:bCs/>
          <w:sz w:val="24"/>
          <w:szCs w:val="24"/>
        </w:rPr>
        <w:t>C</w:t>
      </w:r>
      <w:r w:rsidR="003D4CED" w:rsidRPr="00A2629E">
        <w:rPr>
          <w:rFonts w:ascii="Arial" w:hAnsi="Arial" w:cs="Arial"/>
          <w:bCs/>
          <w:sz w:val="24"/>
          <w:szCs w:val="24"/>
        </w:rPr>
        <w:t xml:space="preserve">ontratação de empresa para recapeamento asfáltico nas ruas: </w:t>
      </w:r>
      <w:r w:rsidR="00905995" w:rsidRPr="003C07B5">
        <w:rPr>
          <w:rFonts w:ascii="Arial" w:hAnsi="Arial" w:cs="Arial"/>
          <w:bCs/>
          <w:sz w:val="24"/>
          <w:szCs w:val="24"/>
        </w:rPr>
        <w:t xml:space="preserve">Rua Icatu </w:t>
      </w:r>
      <w:r w:rsidR="00905995">
        <w:rPr>
          <w:rFonts w:ascii="Arial" w:hAnsi="Arial" w:cs="Arial"/>
          <w:bCs/>
          <w:sz w:val="24"/>
          <w:szCs w:val="24"/>
        </w:rPr>
        <w:t>n</w:t>
      </w:r>
      <w:r w:rsidR="00905995" w:rsidRPr="003C07B5">
        <w:rPr>
          <w:rFonts w:ascii="Arial" w:hAnsi="Arial" w:cs="Arial"/>
          <w:bCs/>
          <w:sz w:val="24"/>
          <w:szCs w:val="24"/>
        </w:rPr>
        <w:t xml:space="preserve">o Jardim Leonor, Rua Sarutaia </w:t>
      </w:r>
      <w:r w:rsidR="00905995">
        <w:rPr>
          <w:rFonts w:ascii="Arial" w:hAnsi="Arial" w:cs="Arial"/>
          <w:bCs/>
          <w:sz w:val="24"/>
          <w:szCs w:val="24"/>
        </w:rPr>
        <w:t>n</w:t>
      </w:r>
      <w:r w:rsidR="00905995" w:rsidRPr="003C07B5">
        <w:rPr>
          <w:rFonts w:ascii="Arial" w:hAnsi="Arial" w:cs="Arial"/>
          <w:bCs/>
          <w:sz w:val="24"/>
          <w:szCs w:val="24"/>
        </w:rPr>
        <w:t xml:space="preserve">o Jardim Ana Estela, Rua Kalil Filho </w:t>
      </w:r>
      <w:r w:rsidR="00905995">
        <w:rPr>
          <w:rFonts w:ascii="Arial" w:hAnsi="Arial" w:cs="Arial"/>
          <w:bCs/>
          <w:sz w:val="24"/>
          <w:szCs w:val="24"/>
        </w:rPr>
        <w:t>n</w:t>
      </w:r>
      <w:r w:rsidR="00905995" w:rsidRPr="003C07B5">
        <w:rPr>
          <w:rFonts w:ascii="Arial" w:hAnsi="Arial" w:cs="Arial"/>
          <w:bCs/>
          <w:sz w:val="24"/>
          <w:szCs w:val="24"/>
        </w:rPr>
        <w:t xml:space="preserve">o Parque Santa Tereza </w:t>
      </w:r>
      <w:r w:rsidR="00905995">
        <w:rPr>
          <w:rFonts w:ascii="Arial" w:hAnsi="Arial" w:cs="Arial"/>
          <w:bCs/>
          <w:sz w:val="24"/>
          <w:szCs w:val="24"/>
        </w:rPr>
        <w:t>e</w:t>
      </w:r>
      <w:r w:rsidR="00905995" w:rsidRPr="003C07B5">
        <w:rPr>
          <w:rFonts w:ascii="Arial" w:hAnsi="Arial" w:cs="Arial"/>
          <w:bCs/>
          <w:sz w:val="24"/>
          <w:szCs w:val="24"/>
        </w:rPr>
        <w:t xml:space="preserve"> Ruas Vital Brasil </w:t>
      </w:r>
      <w:r w:rsidR="00905995">
        <w:rPr>
          <w:rFonts w:ascii="Arial" w:hAnsi="Arial" w:cs="Arial"/>
          <w:bCs/>
          <w:sz w:val="24"/>
          <w:szCs w:val="24"/>
        </w:rPr>
        <w:t>e</w:t>
      </w:r>
      <w:r w:rsidR="00905995" w:rsidRPr="003C07B5">
        <w:rPr>
          <w:rFonts w:ascii="Arial" w:hAnsi="Arial" w:cs="Arial"/>
          <w:bCs/>
          <w:sz w:val="24"/>
          <w:szCs w:val="24"/>
        </w:rPr>
        <w:t xml:space="preserve"> Alvorada </w:t>
      </w:r>
      <w:r w:rsidR="00905995">
        <w:rPr>
          <w:rFonts w:ascii="Arial" w:hAnsi="Arial" w:cs="Arial"/>
          <w:bCs/>
          <w:sz w:val="24"/>
          <w:szCs w:val="24"/>
        </w:rPr>
        <w:t>n</w:t>
      </w:r>
      <w:r w:rsidR="00905995" w:rsidRPr="003C07B5">
        <w:rPr>
          <w:rFonts w:ascii="Arial" w:hAnsi="Arial" w:cs="Arial"/>
          <w:bCs/>
          <w:sz w:val="24"/>
          <w:szCs w:val="24"/>
        </w:rPr>
        <w:t>o Jardim Rosa Maria</w:t>
      </w:r>
      <w:r w:rsidR="00701A12">
        <w:rPr>
          <w:rFonts w:ascii="Arial" w:hAnsi="Arial" w:cs="Arial"/>
          <w:bCs/>
          <w:sz w:val="24"/>
          <w:szCs w:val="24"/>
        </w:rPr>
        <w:t xml:space="preserve"> </w:t>
      </w:r>
      <w:r w:rsidR="005B4A8C">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Apresentamos e submetemos à apreciação de Vªs</w:t>
      </w:r>
      <w:r w:rsidR="00383433">
        <w:rPr>
          <w:rFonts w:ascii="Arial" w:hAnsi="Arial"/>
          <w:sz w:val="24"/>
          <w:szCs w:val="24"/>
        </w:rPr>
        <w:t xml:space="preserve">. </w:t>
      </w:r>
      <w:r w:rsidRPr="00AC1C15">
        <w:rPr>
          <w:rFonts w:ascii="Arial" w:hAnsi="Arial"/>
          <w:sz w:val="24"/>
          <w:szCs w:val="24"/>
        </w:rPr>
        <w:t>Sªs</w:t>
      </w:r>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F826C2">
        <w:rPr>
          <w:rFonts w:ascii="Arial" w:hAnsi="Arial" w:cs="Arial"/>
          <w:sz w:val="24"/>
          <w:szCs w:val="24"/>
        </w:rPr>
        <w:t>72</w:t>
      </w:r>
      <w:r w:rsidR="00394732">
        <w:rPr>
          <w:rFonts w:ascii="Arial" w:hAnsi="Arial" w:cs="Arial"/>
          <w:sz w:val="24"/>
          <w:szCs w:val="24"/>
        </w:rPr>
        <w:t>0 (</w:t>
      </w:r>
      <w:r w:rsidR="00F826C2">
        <w:rPr>
          <w:rFonts w:ascii="Arial" w:hAnsi="Arial" w:cs="Arial"/>
          <w:sz w:val="24"/>
          <w:szCs w:val="24"/>
        </w:rPr>
        <w:t>setecentos e vinte</w:t>
      </w:r>
      <w:r w:rsidR="00394732">
        <w:rPr>
          <w:rFonts w:ascii="Arial" w:hAnsi="Arial" w:cs="Arial"/>
          <w:sz w:val="24"/>
          <w:szCs w:val="24"/>
        </w:rPr>
        <w:t>) 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8B2F00" w:rsidRDefault="008B2F00" w:rsidP="008B2F00">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DD0ED6" w:rsidRPr="00DD0ED6">
        <w:rPr>
          <w:rFonts w:ascii="Arial" w:hAnsi="Arial" w:cs="Arial"/>
          <w:bCs/>
          <w:sz w:val="24"/>
          <w:szCs w:val="24"/>
        </w:rPr>
        <w:t>657</w:t>
      </w:r>
      <w:r w:rsidR="00DF047F">
        <w:rPr>
          <w:rFonts w:ascii="Arial" w:hAnsi="Arial" w:cs="Arial"/>
          <w:bCs/>
          <w:sz w:val="24"/>
          <w:szCs w:val="24"/>
        </w:rPr>
        <w:t>82</w:t>
      </w:r>
      <w:r w:rsidR="00997FF5" w:rsidRPr="00997FF5">
        <w:rPr>
          <w:rFonts w:ascii="Arial" w:hAnsi="Arial" w:cs="Arial"/>
          <w:bCs/>
          <w:sz w:val="24"/>
          <w:szCs w:val="24"/>
        </w:rPr>
        <w:t xml:space="preserve"> / 20</w:t>
      </w:r>
      <w:r w:rsidR="007C6785">
        <w:rPr>
          <w:rFonts w:ascii="Arial" w:hAnsi="Arial" w:cs="Arial"/>
          <w:bCs/>
          <w:sz w:val="24"/>
          <w:szCs w:val="24"/>
        </w:rPr>
        <w:t>2</w:t>
      </w:r>
      <w:r w:rsidR="005166F1">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EE1A89">
        <w:rPr>
          <w:rFonts w:ascii="Arial" w:hAnsi="Arial"/>
          <w:sz w:val="24"/>
          <w:szCs w:val="24"/>
        </w:rPr>
        <w:t xml:space="preserve">  </w:t>
      </w:r>
      <w:r w:rsidR="00734068">
        <w:rPr>
          <w:rFonts w:ascii="Arial" w:hAnsi="Arial"/>
          <w:sz w:val="24"/>
          <w:szCs w:val="24"/>
        </w:rPr>
        <w:t xml:space="preserve"> </w:t>
      </w:r>
      <w:r w:rsidR="00224416">
        <w:rPr>
          <w:rFonts w:ascii="Arial" w:hAnsi="Arial"/>
          <w:sz w:val="24"/>
          <w:szCs w:val="24"/>
        </w:rPr>
        <w:t>03</w:t>
      </w:r>
      <w:r w:rsidR="003869DA">
        <w:rPr>
          <w:rFonts w:ascii="Arial" w:hAnsi="Arial"/>
          <w:sz w:val="24"/>
          <w:szCs w:val="24"/>
        </w:rPr>
        <w:t xml:space="preserve">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34068">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E154E5"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DF047F">
        <w:rPr>
          <w:rFonts w:ascii="Arial" w:hAnsi="Arial" w:cs="Arial"/>
          <w:bCs/>
          <w:sz w:val="24"/>
          <w:szCs w:val="24"/>
        </w:rPr>
        <w:t>C</w:t>
      </w:r>
      <w:r w:rsidR="00DF047F" w:rsidRPr="00A2629E">
        <w:rPr>
          <w:rFonts w:ascii="Arial" w:hAnsi="Arial" w:cs="Arial"/>
          <w:bCs/>
          <w:sz w:val="24"/>
          <w:szCs w:val="24"/>
        </w:rPr>
        <w:t xml:space="preserve">ontratação de empresa para recapeamento asfáltico nas ruas: </w:t>
      </w:r>
      <w:r w:rsidR="00DF047F" w:rsidRPr="003C07B5">
        <w:rPr>
          <w:rFonts w:ascii="Arial" w:hAnsi="Arial" w:cs="Arial"/>
          <w:bCs/>
          <w:sz w:val="24"/>
          <w:szCs w:val="24"/>
        </w:rPr>
        <w:t xml:space="preserve">Rua Icatu </w:t>
      </w:r>
      <w:r w:rsidR="00DF047F">
        <w:rPr>
          <w:rFonts w:ascii="Arial" w:hAnsi="Arial" w:cs="Arial"/>
          <w:bCs/>
          <w:sz w:val="24"/>
          <w:szCs w:val="24"/>
        </w:rPr>
        <w:t>n</w:t>
      </w:r>
      <w:r w:rsidR="00DF047F" w:rsidRPr="003C07B5">
        <w:rPr>
          <w:rFonts w:ascii="Arial" w:hAnsi="Arial" w:cs="Arial"/>
          <w:bCs/>
          <w:sz w:val="24"/>
          <w:szCs w:val="24"/>
        </w:rPr>
        <w:t xml:space="preserve">o Jardim Leonor, Rua Sarutaia </w:t>
      </w:r>
      <w:r w:rsidR="00DF047F">
        <w:rPr>
          <w:rFonts w:ascii="Arial" w:hAnsi="Arial" w:cs="Arial"/>
          <w:bCs/>
          <w:sz w:val="24"/>
          <w:szCs w:val="24"/>
        </w:rPr>
        <w:t>n</w:t>
      </w:r>
      <w:r w:rsidR="00DF047F" w:rsidRPr="003C07B5">
        <w:rPr>
          <w:rFonts w:ascii="Arial" w:hAnsi="Arial" w:cs="Arial"/>
          <w:bCs/>
          <w:sz w:val="24"/>
          <w:szCs w:val="24"/>
        </w:rPr>
        <w:t xml:space="preserve">o Jardim Ana Estela, Rua Kalil Filho </w:t>
      </w:r>
      <w:r w:rsidR="00DF047F">
        <w:rPr>
          <w:rFonts w:ascii="Arial" w:hAnsi="Arial" w:cs="Arial"/>
          <w:bCs/>
          <w:sz w:val="24"/>
          <w:szCs w:val="24"/>
        </w:rPr>
        <w:t>n</w:t>
      </w:r>
      <w:r w:rsidR="00DF047F" w:rsidRPr="003C07B5">
        <w:rPr>
          <w:rFonts w:ascii="Arial" w:hAnsi="Arial" w:cs="Arial"/>
          <w:bCs/>
          <w:sz w:val="24"/>
          <w:szCs w:val="24"/>
        </w:rPr>
        <w:t xml:space="preserve">o Parque Santa Tereza </w:t>
      </w:r>
      <w:r w:rsidR="00DF047F">
        <w:rPr>
          <w:rFonts w:ascii="Arial" w:hAnsi="Arial" w:cs="Arial"/>
          <w:bCs/>
          <w:sz w:val="24"/>
          <w:szCs w:val="24"/>
        </w:rPr>
        <w:t>e</w:t>
      </w:r>
      <w:r w:rsidR="00DF047F" w:rsidRPr="003C07B5">
        <w:rPr>
          <w:rFonts w:ascii="Arial" w:hAnsi="Arial" w:cs="Arial"/>
          <w:bCs/>
          <w:sz w:val="24"/>
          <w:szCs w:val="24"/>
        </w:rPr>
        <w:t xml:space="preserve"> Ruas Vital Brasil </w:t>
      </w:r>
      <w:r w:rsidR="00DF047F">
        <w:rPr>
          <w:rFonts w:ascii="Arial" w:hAnsi="Arial" w:cs="Arial"/>
          <w:bCs/>
          <w:sz w:val="24"/>
          <w:szCs w:val="24"/>
        </w:rPr>
        <w:t>e</w:t>
      </w:r>
      <w:r w:rsidR="00DF047F" w:rsidRPr="003C07B5">
        <w:rPr>
          <w:rFonts w:ascii="Arial" w:hAnsi="Arial" w:cs="Arial"/>
          <w:bCs/>
          <w:sz w:val="24"/>
          <w:szCs w:val="24"/>
        </w:rPr>
        <w:t xml:space="preserve"> Alvorada </w:t>
      </w:r>
      <w:r w:rsidR="00DF047F">
        <w:rPr>
          <w:rFonts w:ascii="Arial" w:hAnsi="Arial" w:cs="Arial"/>
          <w:bCs/>
          <w:sz w:val="24"/>
          <w:szCs w:val="24"/>
        </w:rPr>
        <w:t>n</w:t>
      </w:r>
      <w:r w:rsidR="00DF047F" w:rsidRPr="003C07B5">
        <w:rPr>
          <w:rFonts w:ascii="Arial" w:hAnsi="Arial" w:cs="Arial"/>
          <w:bCs/>
          <w:sz w:val="24"/>
          <w:szCs w:val="24"/>
        </w:rPr>
        <w:t>o Jardim Rosa Maria</w:t>
      </w:r>
      <w:r w:rsidR="00DF047F">
        <w:rPr>
          <w:rFonts w:ascii="Arial" w:hAnsi="Arial" w:cs="Arial"/>
          <w:bCs/>
          <w:sz w:val="24"/>
          <w:szCs w:val="24"/>
        </w:rPr>
        <w:t xml:space="preserve"> no</w:t>
      </w:r>
      <w:r w:rsidR="00DF047F" w:rsidRPr="000D0979">
        <w:rPr>
          <w:rFonts w:ascii="Arial" w:hAnsi="Arial" w:cs="Arial"/>
          <w:bCs/>
          <w:sz w:val="24"/>
          <w:szCs w:val="24"/>
        </w:rPr>
        <w:t xml:space="preserve"> município</w:t>
      </w:r>
      <w:r w:rsidR="00DF047F">
        <w:rPr>
          <w:rFonts w:ascii="Arial" w:hAnsi="Arial" w:cs="Arial"/>
          <w:bCs/>
          <w:sz w:val="24"/>
          <w:szCs w:val="24"/>
        </w:rPr>
        <w:t xml:space="preserve"> de Carapicuíba.</w:t>
      </w:r>
    </w:p>
    <w:p w:rsidR="00E154E5" w:rsidRPr="008B570E" w:rsidRDefault="00E154E5" w:rsidP="00D41830">
      <w:pPr>
        <w:pStyle w:val="Corpodetexto"/>
        <w:jc w:val="both"/>
      </w:pPr>
    </w:p>
    <w:p w:rsidR="00D41830" w:rsidRDefault="00D41830" w:rsidP="00D41830">
      <w:pPr>
        <w:pStyle w:val="Corpodetexto"/>
        <w:jc w:val="both"/>
        <w:rPr>
          <w:rFonts w:ascii="Arial" w:hAnsi="Arial"/>
          <w:sz w:val="24"/>
          <w:szCs w:val="24"/>
        </w:rPr>
      </w:pPr>
    </w:p>
    <w:p w:rsidR="0006586C" w:rsidRPr="00845323" w:rsidRDefault="0006586C"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41830" w:rsidRDefault="00D41830" w:rsidP="00D41830">
      <w:pPr>
        <w:spacing w:after="120"/>
        <w:ind w:right="227"/>
        <w:jc w:val="center"/>
      </w:pPr>
    </w:p>
    <w:p w:rsidR="0006586C" w:rsidRDefault="0006586C" w:rsidP="00D41830">
      <w:pPr>
        <w:spacing w:after="120"/>
        <w:ind w:right="227"/>
        <w:jc w:val="center"/>
      </w:pPr>
    </w:p>
    <w:p w:rsidR="00D41830" w:rsidRDefault="00D41830"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DD0ED6" w:rsidRPr="00DD0ED6">
        <w:rPr>
          <w:rFonts w:ascii="Arial" w:hAnsi="Arial" w:cs="Arial"/>
          <w:bCs/>
          <w:sz w:val="24"/>
          <w:szCs w:val="24"/>
        </w:rPr>
        <w:t>657</w:t>
      </w:r>
      <w:r w:rsidR="0006586C">
        <w:rPr>
          <w:rFonts w:ascii="Arial" w:hAnsi="Arial" w:cs="Arial"/>
          <w:bCs/>
          <w:sz w:val="24"/>
          <w:szCs w:val="24"/>
        </w:rPr>
        <w:t>82</w:t>
      </w:r>
      <w:r w:rsidR="00997FF5" w:rsidRPr="00997FF5">
        <w:rPr>
          <w:rFonts w:ascii="Arial" w:hAnsi="Arial" w:cs="Arial"/>
          <w:bCs/>
          <w:sz w:val="24"/>
          <w:szCs w:val="24"/>
        </w:rPr>
        <w:t xml:space="preserve"> / 20</w:t>
      </w:r>
      <w:r w:rsidR="005218BC">
        <w:rPr>
          <w:rFonts w:ascii="Arial" w:hAnsi="Arial" w:cs="Arial"/>
          <w:bCs/>
          <w:sz w:val="24"/>
          <w:szCs w:val="24"/>
        </w:rPr>
        <w:t>2</w:t>
      </w:r>
      <w:r w:rsidR="008F199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B72EF9">
        <w:rPr>
          <w:rFonts w:ascii="Arial" w:hAnsi="Arial"/>
          <w:sz w:val="24"/>
          <w:szCs w:val="24"/>
        </w:rPr>
        <w:t>03</w:t>
      </w:r>
      <w:r w:rsidR="00FB2DC9">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A3008C">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D41830"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412211">
        <w:rPr>
          <w:rFonts w:ascii="Arial" w:hAnsi="Arial" w:cs="Arial"/>
          <w:sz w:val="24"/>
          <w:szCs w:val="24"/>
        </w:rPr>
        <w:t xml:space="preserve"> </w:t>
      </w:r>
      <w:r w:rsidR="0006586C">
        <w:rPr>
          <w:rFonts w:ascii="Arial" w:hAnsi="Arial" w:cs="Arial"/>
          <w:bCs/>
          <w:sz w:val="24"/>
          <w:szCs w:val="24"/>
        </w:rPr>
        <w:t>C</w:t>
      </w:r>
      <w:r w:rsidR="0006586C" w:rsidRPr="00A2629E">
        <w:rPr>
          <w:rFonts w:ascii="Arial" w:hAnsi="Arial" w:cs="Arial"/>
          <w:bCs/>
          <w:sz w:val="24"/>
          <w:szCs w:val="24"/>
        </w:rPr>
        <w:t xml:space="preserve">ontratação de empresa para recapeamento asfáltico nas ruas: </w:t>
      </w:r>
      <w:r w:rsidR="0006586C" w:rsidRPr="003C07B5">
        <w:rPr>
          <w:rFonts w:ascii="Arial" w:hAnsi="Arial" w:cs="Arial"/>
          <w:bCs/>
          <w:sz w:val="24"/>
          <w:szCs w:val="24"/>
        </w:rPr>
        <w:t xml:space="preserve">Rua Icatu </w:t>
      </w:r>
      <w:r w:rsidR="0006586C">
        <w:rPr>
          <w:rFonts w:ascii="Arial" w:hAnsi="Arial" w:cs="Arial"/>
          <w:bCs/>
          <w:sz w:val="24"/>
          <w:szCs w:val="24"/>
        </w:rPr>
        <w:t>n</w:t>
      </w:r>
      <w:r w:rsidR="0006586C" w:rsidRPr="003C07B5">
        <w:rPr>
          <w:rFonts w:ascii="Arial" w:hAnsi="Arial" w:cs="Arial"/>
          <w:bCs/>
          <w:sz w:val="24"/>
          <w:szCs w:val="24"/>
        </w:rPr>
        <w:t xml:space="preserve">o Jardim Leonor, Rua Sarutaia </w:t>
      </w:r>
      <w:r w:rsidR="0006586C">
        <w:rPr>
          <w:rFonts w:ascii="Arial" w:hAnsi="Arial" w:cs="Arial"/>
          <w:bCs/>
          <w:sz w:val="24"/>
          <w:szCs w:val="24"/>
        </w:rPr>
        <w:t>n</w:t>
      </w:r>
      <w:r w:rsidR="0006586C" w:rsidRPr="003C07B5">
        <w:rPr>
          <w:rFonts w:ascii="Arial" w:hAnsi="Arial" w:cs="Arial"/>
          <w:bCs/>
          <w:sz w:val="24"/>
          <w:szCs w:val="24"/>
        </w:rPr>
        <w:t xml:space="preserve">o Jardim Ana Estela, Rua Kalil Filho </w:t>
      </w:r>
      <w:r w:rsidR="0006586C">
        <w:rPr>
          <w:rFonts w:ascii="Arial" w:hAnsi="Arial" w:cs="Arial"/>
          <w:bCs/>
          <w:sz w:val="24"/>
          <w:szCs w:val="24"/>
        </w:rPr>
        <w:t>n</w:t>
      </w:r>
      <w:r w:rsidR="0006586C" w:rsidRPr="003C07B5">
        <w:rPr>
          <w:rFonts w:ascii="Arial" w:hAnsi="Arial" w:cs="Arial"/>
          <w:bCs/>
          <w:sz w:val="24"/>
          <w:szCs w:val="24"/>
        </w:rPr>
        <w:t xml:space="preserve">o Parque Santa Tereza </w:t>
      </w:r>
      <w:r w:rsidR="0006586C">
        <w:rPr>
          <w:rFonts w:ascii="Arial" w:hAnsi="Arial" w:cs="Arial"/>
          <w:bCs/>
          <w:sz w:val="24"/>
          <w:szCs w:val="24"/>
        </w:rPr>
        <w:t>e</w:t>
      </w:r>
      <w:r w:rsidR="0006586C" w:rsidRPr="003C07B5">
        <w:rPr>
          <w:rFonts w:ascii="Arial" w:hAnsi="Arial" w:cs="Arial"/>
          <w:bCs/>
          <w:sz w:val="24"/>
          <w:szCs w:val="24"/>
        </w:rPr>
        <w:t xml:space="preserve"> Ruas Vital Brasil </w:t>
      </w:r>
      <w:r w:rsidR="0006586C">
        <w:rPr>
          <w:rFonts w:ascii="Arial" w:hAnsi="Arial" w:cs="Arial"/>
          <w:bCs/>
          <w:sz w:val="24"/>
          <w:szCs w:val="24"/>
        </w:rPr>
        <w:t>e</w:t>
      </w:r>
      <w:r w:rsidR="0006586C" w:rsidRPr="003C07B5">
        <w:rPr>
          <w:rFonts w:ascii="Arial" w:hAnsi="Arial" w:cs="Arial"/>
          <w:bCs/>
          <w:sz w:val="24"/>
          <w:szCs w:val="24"/>
        </w:rPr>
        <w:t xml:space="preserve"> Alvorada </w:t>
      </w:r>
      <w:r w:rsidR="0006586C">
        <w:rPr>
          <w:rFonts w:ascii="Arial" w:hAnsi="Arial" w:cs="Arial"/>
          <w:bCs/>
          <w:sz w:val="24"/>
          <w:szCs w:val="24"/>
        </w:rPr>
        <w:t>n</w:t>
      </w:r>
      <w:r w:rsidR="0006586C" w:rsidRPr="003C07B5">
        <w:rPr>
          <w:rFonts w:ascii="Arial" w:hAnsi="Arial" w:cs="Arial"/>
          <w:bCs/>
          <w:sz w:val="24"/>
          <w:szCs w:val="24"/>
        </w:rPr>
        <w:t>o Jardim Rosa Maria</w:t>
      </w:r>
      <w:r w:rsidR="0006586C">
        <w:rPr>
          <w:rFonts w:ascii="Arial" w:hAnsi="Arial" w:cs="Arial"/>
          <w:bCs/>
          <w:sz w:val="24"/>
          <w:szCs w:val="24"/>
        </w:rPr>
        <w:t xml:space="preserve"> no</w:t>
      </w:r>
      <w:r w:rsidR="0006586C" w:rsidRPr="000D0979">
        <w:rPr>
          <w:rFonts w:ascii="Arial" w:hAnsi="Arial" w:cs="Arial"/>
          <w:bCs/>
          <w:sz w:val="24"/>
          <w:szCs w:val="24"/>
        </w:rPr>
        <w:t xml:space="preserve"> município</w:t>
      </w:r>
      <w:r w:rsidR="0006586C">
        <w:rPr>
          <w:rFonts w:ascii="Arial" w:hAnsi="Arial" w:cs="Arial"/>
          <w:bCs/>
          <w:sz w:val="24"/>
          <w:szCs w:val="24"/>
        </w:rPr>
        <w:t xml:space="preserve"> de Carapicuíba.</w:t>
      </w:r>
    </w:p>
    <w:p w:rsidR="0006586C" w:rsidRPr="007904F1" w:rsidRDefault="0006586C"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de                  de  20</w:t>
      </w:r>
      <w:r w:rsidR="00047018">
        <w:rPr>
          <w:rFonts w:ascii="Arial" w:hAnsi="Arial"/>
          <w:sz w:val="24"/>
          <w:szCs w:val="24"/>
        </w:rPr>
        <w:t>2</w:t>
      </w:r>
      <w:r w:rsidR="00BF045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DD0ED6" w:rsidRPr="00DD0ED6">
        <w:rPr>
          <w:rFonts w:ascii="Arial" w:hAnsi="Arial" w:cs="Arial"/>
          <w:bCs/>
          <w:sz w:val="24"/>
          <w:szCs w:val="24"/>
        </w:rPr>
        <w:t>657</w:t>
      </w:r>
      <w:r w:rsidR="002A2965">
        <w:rPr>
          <w:rFonts w:ascii="Arial" w:hAnsi="Arial" w:cs="Arial"/>
          <w:bCs/>
          <w:sz w:val="24"/>
          <w:szCs w:val="24"/>
        </w:rPr>
        <w:t>82</w:t>
      </w:r>
      <w:r w:rsidR="00EB3C72" w:rsidRPr="00997FF5">
        <w:rPr>
          <w:rFonts w:ascii="Arial" w:hAnsi="Arial" w:cs="Arial"/>
          <w:bCs/>
          <w:sz w:val="24"/>
          <w:szCs w:val="24"/>
        </w:rPr>
        <w:t xml:space="preserve"> / 20</w:t>
      </w:r>
      <w:r w:rsidR="009B530C">
        <w:rPr>
          <w:rFonts w:ascii="Arial" w:hAnsi="Arial" w:cs="Arial"/>
          <w:bCs/>
          <w:sz w:val="24"/>
          <w:szCs w:val="24"/>
        </w:rPr>
        <w:t>2</w:t>
      </w:r>
      <w:r w:rsidR="00D21BF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B72EF9">
        <w:rPr>
          <w:rFonts w:ascii="Arial" w:hAnsi="Arial"/>
          <w:sz w:val="24"/>
          <w:szCs w:val="24"/>
        </w:rPr>
        <w:t>03</w:t>
      </w:r>
      <w:r w:rsidR="00544EC9">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864EE2">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D41830"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3C263B">
        <w:rPr>
          <w:rFonts w:ascii="Arial" w:hAnsi="Arial" w:cs="Arial"/>
          <w:sz w:val="24"/>
          <w:szCs w:val="24"/>
        </w:rPr>
        <w:t xml:space="preserve"> </w:t>
      </w:r>
      <w:r w:rsidR="002A2965">
        <w:rPr>
          <w:rFonts w:ascii="Arial" w:hAnsi="Arial" w:cs="Arial"/>
          <w:bCs/>
          <w:sz w:val="24"/>
          <w:szCs w:val="24"/>
        </w:rPr>
        <w:t>C</w:t>
      </w:r>
      <w:r w:rsidR="002A2965" w:rsidRPr="00A2629E">
        <w:rPr>
          <w:rFonts w:ascii="Arial" w:hAnsi="Arial" w:cs="Arial"/>
          <w:bCs/>
          <w:sz w:val="24"/>
          <w:szCs w:val="24"/>
        </w:rPr>
        <w:t xml:space="preserve">ontratação de empresa para recapeamento asfáltico nas ruas: </w:t>
      </w:r>
      <w:r w:rsidR="002A2965" w:rsidRPr="003C07B5">
        <w:rPr>
          <w:rFonts w:ascii="Arial" w:hAnsi="Arial" w:cs="Arial"/>
          <w:bCs/>
          <w:sz w:val="24"/>
          <w:szCs w:val="24"/>
        </w:rPr>
        <w:t xml:space="preserve">Rua Icatu </w:t>
      </w:r>
      <w:r w:rsidR="002A2965">
        <w:rPr>
          <w:rFonts w:ascii="Arial" w:hAnsi="Arial" w:cs="Arial"/>
          <w:bCs/>
          <w:sz w:val="24"/>
          <w:szCs w:val="24"/>
        </w:rPr>
        <w:t>n</w:t>
      </w:r>
      <w:r w:rsidR="002A2965" w:rsidRPr="003C07B5">
        <w:rPr>
          <w:rFonts w:ascii="Arial" w:hAnsi="Arial" w:cs="Arial"/>
          <w:bCs/>
          <w:sz w:val="24"/>
          <w:szCs w:val="24"/>
        </w:rPr>
        <w:t xml:space="preserve">o Jardim Leonor, Rua Sarutaia </w:t>
      </w:r>
      <w:r w:rsidR="002A2965">
        <w:rPr>
          <w:rFonts w:ascii="Arial" w:hAnsi="Arial" w:cs="Arial"/>
          <w:bCs/>
          <w:sz w:val="24"/>
          <w:szCs w:val="24"/>
        </w:rPr>
        <w:t>n</w:t>
      </w:r>
      <w:r w:rsidR="002A2965" w:rsidRPr="003C07B5">
        <w:rPr>
          <w:rFonts w:ascii="Arial" w:hAnsi="Arial" w:cs="Arial"/>
          <w:bCs/>
          <w:sz w:val="24"/>
          <w:szCs w:val="24"/>
        </w:rPr>
        <w:t xml:space="preserve">o Jardim Ana Estela, Rua Kalil Filho </w:t>
      </w:r>
      <w:r w:rsidR="002A2965">
        <w:rPr>
          <w:rFonts w:ascii="Arial" w:hAnsi="Arial" w:cs="Arial"/>
          <w:bCs/>
          <w:sz w:val="24"/>
          <w:szCs w:val="24"/>
        </w:rPr>
        <w:t>n</w:t>
      </w:r>
      <w:r w:rsidR="002A2965" w:rsidRPr="003C07B5">
        <w:rPr>
          <w:rFonts w:ascii="Arial" w:hAnsi="Arial" w:cs="Arial"/>
          <w:bCs/>
          <w:sz w:val="24"/>
          <w:szCs w:val="24"/>
        </w:rPr>
        <w:t xml:space="preserve">o Parque Santa Tereza </w:t>
      </w:r>
      <w:r w:rsidR="002A2965">
        <w:rPr>
          <w:rFonts w:ascii="Arial" w:hAnsi="Arial" w:cs="Arial"/>
          <w:bCs/>
          <w:sz w:val="24"/>
          <w:szCs w:val="24"/>
        </w:rPr>
        <w:t>e</w:t>
      </w:r>
      <w:r w:rsidR="002A2965" w:rsidRPr="003C07B5">
        <w:rPr>
          <w:rFonts w:ascii="Arial" w:hAnsi="Arial" w:cs="Arial"/>
          <w:bCs/>
          <w:sz w:val="24"/>
          <w:szCs w:val="24"/>
        </w:rPr>
        <w:t xml:space="preserve"> Ruas Vital Brasil </w:t>
      </w:r>
      <w:r w:rsidR="002A2965">
        <w:rPr>
          <w:rFonts w:ascii="Arial" w:hAnsi="Arial" w:cs="Arial"/>
          <w:bCs/>
          <w:sz w:val="24"/>
          <w:szCs w:val="24"/>
        </w:rPr>
        <w:t>e</w:t>
      </w:r>
      <w:r w:rsidR="002A2965" w:rsidRPr="003C07B5">
        <w:rPr>
          <w:rFonts w:ascii="Arial" w:hAnsi="Arial" w:cs="Arial"/>
          <w:bCs/>
          <w:sz w:val="24"/>
          <w:szCs w:val="24"/>
        </w:rPr>
        <w:t xml:space="preserve"> Alvorada </w:t>
      </w:r>
      <w:r w:rsidR="002A2965">
        <w:rPr>
          <w:rFonts w:ascii="Arial" w:hAnsi="Arial" w:cs="Arial"/>
          <w:bCs/>
          <w:sz w:val="24"/>
          <w:szCs w:val="24"/>
        </w:rPr>
        <w:t>n</w:t>
      </w:r>
      <w:r w:rsidR="002A2965" w:rsidRPr="003C07B5">
        <w:rPr>
          <w:rFonts w:ascii="Arial" w:hAnsi="Arial" w:cs="Arial"/>
          <w:bCs/>
          <w:sz w:val="24"/>
          <w:szCs w:val="24"/>
        </w:rPr>
        <w:t>o Jardim Rosa Maria</w:t>
      </w:r>
      <w:r w:rsidR="002A2965">
        <w:rPr>
          <w:rFonts w:ascii="Arial" w:hAnsi="Arial" w:cs="Arial"/>
          <w:bCs/>
          <w:sz w:val="24"/>
          <w:szCs w:val="24"/>
        </w:rPr>
        <w:t xml:space="preserve"> no</w:t>
      </w:r>
      <w:r w:rsidR="002A2965" w:rsidRPr="000D0979">
        <w:rPr>
          <w:rFonts w:ascii="Arial" w:hAnsi="Arial" w:cs="Arial"/>
          <w:bCs/>
          <w:sz w:val="24"/>
          <w:szCs w:val="24"/>
        </w:rPr>
        <w:t xml:space="preserve"> município</w:t>
      </w:r>
      <w:r w:rsidR="002A2965">
        <w:rPr>
          <w:rFonts w:ascii="Arial" w:hAnsi="Arial" w:cs="Arial"/>
          <w:bCs/>
          <w:sz w:val="24"/>
          <w:szCs w:val="24"/>
        </w:rPr>
        <w:t xml:space="preserve"> de Carapicuíba.</w:t>
      </w: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3A3B79" w:rsidRDefault="003A3B79"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DD0ED6" w:rsidRPr="00DD0ED6">
        <w:rPr>
          <w:rFonts w:ascii="Arial" w:hAnsi="Arial" w:cs="Arial"/>
          <w:bCs/>
          <w:sz w:val="24"/>
          <w:szCs w:val="24"/>
        </w:rPr>
        <w:t>657</w:t>
      </w:r>
      <w:r w:rsidR="003A3B79">
        <w:rPr>
          <w:rFonts w:ascii="Arial" w:hAnsi="Arial" w:cs="Arial"/>
          <w:bCs/>
          <w:sz w:val="24"/>
          <w:szCs w:val="24"/>
        </w:rPr>
        <w:t>82</w:t>
      </w:r>
      <w:r w:rsidR="00CF3765" w:rsidRPr="00997FF5">
        <w:rPr>
          <w:rFonts w:ascii="Arial" w:hAnsi="Arial" w:cs="Arial"/>
          <w:bCs/>
          <w:sz w:val="24"/>
          <w:szCs w:val="24"/>
        </w:rPr>
        <w:t xml:space="preserve"> / 20</w:t>
      </w:r>
      <w:r w:rsidR="000A0B34">
        <w:rPr>
          <w:rFonts w:ascii="Arial" w:hAnsi="Arial" w:cs="Arial"/>
          <w:bCs/>
          <w:sz w:val="24"/>
          <w:szCs w:val="24"/>
        </w:rPr>
        <w:t>2</w:t>
      </w:r>
      <w:r w:rsidR="00BE3FD6">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A72FD6">
        <w:rPr>
          <w:rFonts w:ascii="Arial" w:hAnsi="Arial"/>
          <w:sz w:val="24"/>
          <w:szCs w:val="24"/>
        </w:rPr>
        <w:t xml:space="preserve"> </w:t>
      </w:r>
      <w:r w:rsidR="00C1352D">
        <w:rPr>
          <w:rFonts w:ascii="Arial" w:hAnsi="Arial"/>
          <w:sz w:val="24"/>
          <w:szCs w:val="24"/>
        </w:rPr>
        <w:t>03</w:t>
      </w:r>
      <w:r w:rsidR="00A5429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525D56">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601D45"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936289">
        <w:rPr>
          <w:rFonts w:ascii="Arial" w:hAnsi="Arial" w:cs="Arial"/>
          <w:sz w:val="24"/>
          <w:szCs w:val="24"/>
        </w:rPr>
        <w:t xml:space="preserve"> </w:t>
      </w:r>
      <w:r w:rsidR="003A3B79">
        <w:rPr>
          <w:rFonts w:ascii="Arial" w:hAnsi="Arial" w:cs="Arial"/>
          <w:bCs/>
          <w:sz w:val="24"/>
          <w:szCs w:val="24"/>
        </w:rPr>
        <w:t>C</w:t>
      </w:r>
      <w:r w:rsidR="003A3B79" w:rsidRPr="00A2629E">
        <w:rPr>
          <w:rFonts w:ascii="Arial" w:hAnsi="Arial" w:cs="Arial"/>
          <w:bCs/>
          <w:sz w:val="24"/>
          <w:szCs w:val="24"/>
        </w:rPr>
        <w:t xml:space="preserve">ontratação de empresa para recapeamento asfáltico nas ruas: </w:t>
      </w:r>
      <w:r w:rsidR="003A3B79" w:rsidRPr="003C07B5">
        <w:rPr>
          <w:rFonts w:ascii="Arial" w:hAnsi="Arial" w:cs="Arial"/>
          <w:bCs/>
          <w:sz w:val="24"/>
          <w:szCs w:val="24"/>
        </w:rPr>
        <w:t xml:space="preserve">Rua Icatu </w:t>
      </w:r>
      <w:r w:rsidR="003A3B79">
        <w:rPr>
          <w:rFonts w:ascii="Arial" w:hAnsi="Arial" w:cs="Arial"/>
          <w:bCs/>
          <w:sz w:val="24"/>
          <w:szCs w:val="24"/>
        </w:rPr>
        <w:t>n</w:t>
      </w:r>
      <w:r w:rsidR="003A3B79" w:rsidRPr="003C07B5">
        <w:rPr>
          <w:rFonts w:ascii="Arial" w:hAnsi="Arial" w:cs="Arial"/>
          <w:bCs/>
          <w:sz w:val="24"/>
          <w:szCs w:val="24"/>
        </w:rPr>
        <w:t xml:space="preserve">o Jardim Leonor, Rua Sarutaia </w:t>
      </w:r>
      <w:r w:rsidR="003A3B79">
        <w:rPr>
          <w:rFonts w:ascii="Arial" w:hAnsi="Arial" w:cs="Arial"/>
          <w:bCs/>
          <w:sz w:val="24"/>
          <w:szCs w:val="24"/>
        </w:rPr>
        <w:t>n</w:t>
      </w:r>
      <w:r w:rsidR="003A3B79" w:rsidRPr="003C07B5">
        <w:rPr>
          <w:rFonts w:ascii="Arial" w:hAnsi="Arial" w:cs="Arial"/>
          <w:bCs/>
          <w:sz w:val="24"/>
          <w:szCs w:val="24"/>
        </w:rPr>
        <w:t xml:space="preserve">o Jardim Ana Estela, Rua Kalil Filho </w:t>
      </w:r>
      <w:r w:rsidR="003A3B79">
        <w:rPr>
          <w:rFonts w:ascii="Arial" w:hAnsi="Arial" w:cs="Arial"/>
          <w:bCs/>
          <w:sz w:val="24"/>
          <w:szCs w:val="24"/>
        </w:rPr>
        <w:t>n</w:t>
      </w:r>
      <w:r w:rsidR="003A3B79" w:rsidRPr="003C07B5">
        <w:rPr>
          <w:rFonts w:ascii="Arial" w:hAnsi="Arial" w:cs="Arial"/>
          <w:bCs/>
          <w:sz w:val="24"/>
          <w:szCs w:val="24"/>
        </w:rPr>
        <w:t xml:space="preserve">o Parque Santa Tereza </w:t>
      </w:r>
      <w:r w:rsidR="003A3B79">
        <w:rPr>
          <w:rFonts w:ascii="Arial" w:hAnsi="Arial" w:cs="Arial"/>
          <w:bCs/>
          <w:sz w:val="24"/>
          <w:szCs w:val="24"/>
        </w:rPr>
        <w:t>e</w:t>
      </w:r>
      <w:r w:rsidR="003A3B79" w:rsidRPr="003C07B5">
        <w:rPr>
          <w:rFonts w:ascii="Arial" w:hAnsi="Arial" w:cs="Arial"/>
          <w:bCs/>
          <w:sz w:val="24"/>
          <w:szCs w:val="24"/>
        </w:rPr>
        <w:t xml:space="preserve"> Ruas Vital Brasil </w:t>
      </w:r>
      <w:r w:rsidR="003A3B79">
        <w:rPr>
          <w:rFonts w:ascii="Arial" w:hAnsi="Arial" w:cs="Arial"/>
          <w:bCs/>
          <w:sz w:val="24"/>
          <w:szCs w:val="24"/>
        </w:rPr>
        <w:t>e</w:t>
      </w:r>
      <w:r w:rsidR="003A3B79" w:rsidRPr="003C07B5">
        <w:rPr>
          <w:rFonts w:ascii="Arial" w:hAnsi="Arial" w:cs="Arial"/>
          <w:bCs/>
          <w:sz w:val="24"/>
          <w:szCs w:val="24"/>
        </w:rPr>
        <w:t xml:space="preserve"> Alvorada </w:t>
      </w:r>
      <w:r w:rsidR="003A3B79">
        <w:rPr>
          <w:rFonts w:ascii="Arial" w:hAnsi="Arial" w:cs="Arial"/>
          <w:bCs/>
          <w:sz w:val="24"/>
          <w:szCs w:val="24"/>
        </w:rPr>
        <w:t>n</w:t>
      </w:r>
      <w:r w:rsidR="003A3B79" w:rsidRPr="003C07B5">
        <w:rPr>
          <w:rFonts w:ascii="Arial" w:hAnsi="Arial" w:cs="Arial"/>
          <w:bCs/>
          <w:sz w:val="24"/>
          <w:szCs w:val="24"/>
        </w:rPr>
        <w:t>o Jardim Rosa Maria</w:t>
      </w:r>
      <w:r w:rsidR="003A3B79">
        <w:rPr>
          <w:rFonts w:ascii="Arial" w:hAnsi="Arial" w:cs="Arial"/>
          <w:bCs/>
          <w:sz w:val="24"/>
          <w:szCs w:val="24"/>
        </w:rPr>
        <w:t xml:space="preserve"> no</w:t>
      </w:r>
      <w:r w:rsidR="003A3B79" w:rsidRPr="000D0979">
        <w:rPr>
          <w:rFonts w:ascii="Arial" w:hAnsi="Arial" w:cs="Arial"/>
          <w:bCs/>
          <w:sz w:val="24"/>
          <w:szCs w:val="24"/>
        </w:rPr>
        <w:t xml:space="preserve"> município</w:t>
      </w:r>
      <w:r w:rsidR="003A3B79">
        <w:rPr>
          <w:rFonts w:ascii="Arial" w:hAnsi="Arial" w:cs="Arial"/>
          <w:bCs/>
          <w:sz w:val="24"/>
          <w:szCs w:val="24"/>
        </w:rPr>
        <w:t xml:space="preserve"> de Carapicuíba.</w:t>
      </w:r>
    </w:p>
    <w:p w:rsidR="003A3B79" w:rsidRDefault="003A3B79" w:rsidP="00D41830">
      <w:pPr>
        <w:pStyle w:val="Corpodetexto"/>
        <w:jc w:val="both"/>
        <w:rPr>
          <w:rFonts w:ascii="Arial" w:hAnsi="Arial" w:cs="Arial"/>
          <w:bCs/>
          <w:sz w:val="24"/>
          <w:szCs w:val="24"/>
        </w:rPr>
      </w:pPr>
    </w:p>
    <w:p w:rsidR="003A3B79" w:rsidRDefault="003A3B79" w:rsidP="00D41830">
      <w:pPr>
        <w:pStyle w:val="Corpodetexto"/>
        <w:jc w:val="both"/>
        <w:rPr>
          <w:rFonts w:ascii="Arial" w:hAnsi="Arial" w:cs="Arial"/>
          <w:bCs/>
          <w:sz w:val="24"/>
          <w:szCs w:val="24"/>
        </w:rPr>
      </w:pPr>
    </w:p>
    <w:p w:rsidR="003A3B79" w:rsidRDefault="003A3B79"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BD0335">
        <w:rPr>
          <w:rFonts w:ascii="Arial" w:hAnsi="Arial" w:cs="Arial"/>
          <w:bCs/>
          <w:sz w:val="24"/>
          <w:szCs w:val="24"/>
        </w:rPr>
        <w:t>657</w:t>
      </w:r>
      <w:r w:rsidR="004512C5">
        <w:rPr>
          <w:rFonts w:ascii="Arial" w:hAnsi="Arial" w:cs="Arial"/>
          <w:bCs/>
          <w:sz w:val="24"/>
          <w:szCs w:val="24"/>
        </w:rPr>
        <w:t>82</w:t>
      </w:r>
      <w:r w:rsidR="003F14D0" w:rsidRPr="00997FF5">
        <w:rPr>
          <w:rFonts w:ascii="Arial" w:hAnsi="Arial" w:cs="Arial"/>
          <w:bCs/>
          <w:sz w:val="24"/>
          <w:szCs w:val="24"/>
        </w:rPr>
        <w:t xml:space="preserve"> / 20</w:t>
      </w:r>
      <w:r w:rsidR="006A2CCF">
        <w:rPr>
          <w:rFonts w:ascii="Arial" w:hAnsi="Arial" w:cs="Arial"/>
          <w:bCs/>
          <w:sz w:val="24"/>
          <w:szCs w:val="24"/>
        </w:rPr>
        <w:t>2</w:t>
      </w:r>
      <w:r w:rsidR="00073CCA">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C2697D">
        <w:rPr>
          <w:rFonts w:ascii="Arial" w:hAnsi="Arial"/>
          <w:sz w:val="24"/>
          <w:szCs w:val="24"/>
        </w:rPr>
        <w:t xml:space="preserve"> </w:t>
      </w:r>
      <w:r w:rsidR="00D82FC1">
        <w:rPr>
          <w:rFonts w:ascii="Arial" w:hAnsi="Arial"/>
          <w:sz w:val="24"/>
          <w:szCs w:val="24"/>
        </w:rPr>
        <w:t xml:space="preserve"> </w:t>
      </w:r>
      <w:r w:rsidR="00E75776">
        <w:rPr>
          <w:rFonts w:ascii="Arial" w:hAnsi="Arial"/>
          <w:sz w:val="24"/>
          <w:szCs w:val="24"/>
        </w:rPr>
        <w:t>03</w:t>
      </w:r>
      <w:r w:rsidR="00DB6F62">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94694">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F22D5C"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E70A31">
        <w:rPr>
          <w:rFonts w:ascii="Arial" w:hAnsi="Arial" w:cs="Arial"/>
          <w:sz w:val="24"/>
          <w:szCs w:val="24"/>
        </w:rPr>
        <w:t xml:space="preserve"> </w:t>
      </w:r>
      <w:r w:rsidR="004512C5">
        <w:rPr>
          <w:rFonts w:ascii="Arial" w:hAnsi="Arial" w:cs="Arial"/>
          <w:bCs/>
          <w:sz w:val="24"/>
          <w:szCs w:val="24"/>
        </w:rPr>
        <w:t>C</w:t>
      </w:r>
      <w:r w:rsidR="004512C5" w:rsidRPr="00A2629E">
        <w:rPr>
          <w:rFonts w:ascii="Arial" w:hAnsi="Arial" w:cs="Arial"/>
          <w:bCs/>
          <w:sz w:val="24"/>
          <w:szCs w:val="24"/>
        </w:rPr>
        <w:t xml:space="preserve">ontratação de empresa para recapeamento asfáltico nas ruas: </w:t>
      </w:r>
      <w:r w:rsidR="004512C5" w:rsidRPr="003C07B5">
        <w:rPr>
          <w:rFonts w:ascii="Arial" w:hAnsi="Arial" w:cs="Arial"/>
          <w:bCs/>
          <w:sz w:val="24"/>
          <w:szCs w:val="24"/>
        </w:rPr>
        <w:t xml:space="preserve">Rua Icatu </w:t>
      </w:r>
      <w:r w:rsidR="004512C5">
        <w:rPr>
          <w:rFonts w:ascii="Arial" w:hAnsi="Arial" w:cs="Arial"/>
          <w:bCs/>
          <w:sz w:val="24"/>
          <w:szCs w:val="24"/>
        </w:rPr>
        <w:t>n</w:t>
      </w:r>
      <w:r w:rsidR="004512C5" w:rsidRPr="003C07B5">
        <w:rPr>
          <w:rFonts w:ascii="Arial" w:hAnsi="Arial" w:cs="Arial"/>
          <w:bCs/>
          <w:sz w:val="24"/>
          <w:szCs w:val="24"/>
        </w:rPr>
        <w:t xml:space="preserve">o Jardim Leonor, Rua Sarutaia </w:t>
      </w:r>
      <w:r w:rsidR="004512C5">
        <w:rPr>
          <w:rFonts w:ascii="Arial" w:hAnsi="Arial" w:cs="Arial"/>
          <w:bCs/>
          <w:sz w:val="24"/>
          <w:szCs w:val="24"/>
        </w:rPr>
        <w:t>n</w:t>
      </w:r>
      <w:r w:rsidR="004512C5" w:rsidRPr="003C07B5">
        <w:rPr>
          <w:rFonts w:ascii="Arial" w:hAnsi="Arial" w:cs="Arial"/>
          <w:bCs/>
          <w:sz w:val="24"/>
          <w:szCs w:val="24"/>
        </w:rPr>
        <w:t xml:space="preserve">o Jardim Ana Estela, Rua Kalil Filho </w:t>
      </w:r>
      <w:r w:rsidR="004512C5">
        <w:rPr>
          <w:rFonts w:ascii="Arial" w:hAnsi="Arial" w:cs="Arial"/>
          <w:bCs/>
          <w:sz w:val="24"/>
          <w:szCs w:val="24"/>
        </w:rPr>
        <w:t>n</w:t>
      </w:r>
      <w:r w:rsidR="004512C5" w:rsidRPr="003C07B5">
        <w:rPr>
          <w:rFonts w:ascii="Arial" w:hAnsi="Arial" w:cs="Arial"/>
          <w:bCs/>
          <w:sz w:val="24"/>
          <w:szCs w:val="24"/>
        </w:rPr>
        <w:t xml:space="preserve">o Parque Santa Tereza </w:t>
      </w:r>
      <w:r w:rsidR="004512C5">
        <w:rPr>
          <w:rFonts w:ascii="Arial" w:hAnsi="Arial" w:cs="Arial"/>
          <w:bCs/>
          <w:sz w:val="24"/>
          <w:szCs w:val="24"/>
        </w:rPr>
        <w:t>e</w:t>
      </w:r>
      <w:r w:rsidR="004512C5" w:rsidRPr="003C07B5">
        <w:rPr>
          <w:rFonts w:ascii="Arial" w:hAnsi="Arial" w:cs="Arial"/>
          <w:bCs/>
          <w:sz w:val="24"/>
          <w:szCs w:val="24"/>
        </w:rPr>
        <w:t xml:space="preserve"> Ruas Vital Brasil </w:t>
      </w:r>
      <w:r w:rsidR="004512C5">
        <w:rPr>
          <w:rFonts w:ascii="Arial" w:hAnsi="Arial" w:cs="Arial"/>
          <w:bCs/>
          <w:sz w:val="24"/>
          <w:szCs w:val="24"/>
        </w:rPr>
        <w:t>e</w:t>
      </w:r>
      <w:r w:rsidR="004512C5" w:rsidRPr="003C07B5">
        <w:rPr>
          <w:rFonts w:ascii="Arial" w:hAnsi="Arial" w:cs="Arial"/>
          <w:bCs/>
          <w:sz w:val="24"/>
          <w:szCs w:val="24"/>
        </w:rPr>
        <w:t xml:space="preserve"> Alvorada </w:t>
      </w:r>
      <w:r w:rsidR="004512C5">
        <w:rPr>
          <w:rFonts w:ascii="Arial" w:hAnsi="Arial" w:cs="Arial"/>
          <w:bCs/>
          <w:sz w:val="24"/>
          <w:szCs w:val="24"/>
        </w:rPr>
        <w:t>n</w:t>
      </w:r>
      <w:r w:rsidR="004512C5" w:rsidRPr="003C07B5">
        <w:rPr>
          <w:rFonts w:ascii="Arial" w:hAnsi="Arial" w:cs="Arial"/>
          <w:bCs/>
          <w:sz w:val="24"/>
          <w:szCs w:val="24"/>
        </w:rPr>
        <w:t>o Jardim Rosa Maria</w:t>
      </w:r>
      <w:r w:rsidR="004512C5">
        <w:rPr>
          <w:rFonts w:ascii="Arial" w:hAnsi="Arial" w:cs="Arial"/>
          <w:bCs/>
          <w:sz w:val="24"/>
          <w:szCs w:val="24"/>
        </w:rPr>
        <w:t xml:space="preserve"> no</w:t>
      </w:r>
      <w:r w:rsidR="004512C5" w:rsidRPr="000D0979">
        <w:rPr>
          <w:rFonts w:ascii="Arial" w:hAnsi="Arial" w:cs="Arial"/>
          <w:bCs/>
          <w:sz w:val="24"/>
          <w:szCs w:val="24"/>
        </w:rPr>
        <w:t xml:space="preserve"> município</w:t>
      </w:r>
      <w:r w:rsidR="004512C5">
        <w:rPr>
          <w:rFonts w:ascii="Arial" w:hAnsi="Arial" w:cs="Arial"/>
          <w:bCs/>
          <w:sz w:val="24"/>
          <w:szCs w:val="24"/>
        </w:rPr>
        <w:t xml:space="preserve"> de Carapicuíba.</w:t>
      </w:r>
    </w:p>
    <w:p w:rsidR="004512C5" w:rsidRDefault="004512C5" w:rsidP="00D41830">
      <w:pPr>
        <w:pStyle w:val="Corpodetexto"/>
        <w:jc w:val="both"/>
        <w:rPr>
          <w:rFonts w:ascii="Arial" w:hAnsi="Arial" w:cs="Arial"/>
          <w:bCs/>
          <w:sz w:val="24"/>
          <w:szCs w:val="24"/>
        </w:rPr>
      </w:pPr>
    </w:p>
    <w:p w:rsidR="004512C5" w:rsidRDefault="004512C5"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189" w:rsidRDefault="00D41189"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1748EB">
        <w:rPr>
          <w:rFonts w:ascii="Arial" w:hAnsi="Arial" w:cs="Arial"/>
          <w:bCs/>
          <w:sz w:val="24"/>
          <w:szCs w:val="24"/>
        </w:rPr>
        <w:t>657</w:t>
      </w:r>
      <w:r w:rsidR="003067F4">
        <w:rPr>
          <w:rFonts w:ascii="Arial" w:hAnsi="Arial" w:cs="Arial"/>
          <w:bCs/>
          <w:sz w:val="24"/>
          <w:szCs w:val="24"/>
        </w:rPr>
        <w:t>82</w:t>
      </w:r>
      <w:r w:rsidR="00EC1A86" w:rsidRPr="00997FF5">
        <w:rPr>
          <w:rFonts w:ascii="Arial" w:hAnsi="Arial" w:cs="Arial"/>
          <w:bCs/>
          <w:sz w:val="24"/>
          <w:szCs w:val="24"/>
        </w:rPr>
        <w:t xml:space="preserve"> / 20</w:t>
      </w:r>
      <w:r w:rsidR="00284FB9">
        <w:rPr>
          <w:rFonts w:ascii="Arial" w:hAnsi="Arial" w:cs="Arial"/>
          <w:bCs/>
          <w:sz w:val="24"/>
          <w:szCs w:val="24"/>
        </w:rPr>
        <w:t>2</w:t>
      </w:r>
      <w:r w:rsidR="00DE6692">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766A19">
        <w:rPr>
          <w:rFonts w:ascii="Arial" w:hAnsi="Arial"/>
          <w:sz w:val="24"/>
          <w:szCs w:val="24"/>
        </w:rPr>
        <w:t>03</w:t>
      </w:r>
      <w:r w:rsidR="00E87F06">
        <w:rPr>
          <w:rFonts w:ascii="Arial" w:hAnsi="Arial"/>
          <w:sz w:val="24"/>
          <w:szCs w:val="24"/>
        </w:rPr>
        <w:t xml:space="preserve">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7E3781">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5A2ECC"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B13B87">
        <w:rPr>
          <w:rFonts w:ascii="Arial" w:hAnsi="Arial" w:cs="Arial"/>
          <w:sz w:val="24"/>
          <w:szCs w:val="24"/>
        </w:rPr>
        <w:t xml:space="preserve"> </w:t>
      </w:r>
      <w:r w:rsidR="003067F4">
        <w:rPr>
          <w:rFonts w:ascii="Arial" w:hAnsi="Arial" w:cs="Arial"/>
          <w:bCs/>
          <w:sz w:val="24"/>
          <w:szCs w:val="24"/>
        </w:rPr>
        <w:t>C</w:t>
      </w:r>
      <w:r w:rsidR="003067F4" w:rsidRPr="00A2629E">
        <w:rPr>
          <w:rFonts w:ascii="Arial" w:hAnsi="Arial" w:cs="Arial"/>
          <w:bCs/>
          <w:sz w:val="24"/>
          <w:szCs w:val="24"/>
        </w:rPr>
        <w:t xml:space="preserve">ontratação de empresa para recapeamento asfáltico nas ruas: </w:t>
      </w:r>
      <w:r w:rsidR="003067F4" w:rsidRPr="003C07B5">
        <w:rPr>
          <w:rFonts w:ascii="Arial" w:hAnsi="Arial" w:cs="Arial"/>
          <w:bCs/>
          <w:sz w:val="24"/>
          <w:szCs w:val="24"/>
        </w:rPr>
        <w:t xml:space="preserve">Rua Icatu </w:t>
      </w:r>
      <w:r w:rsidR="003067F4">
        <w:rPr>
          <w:rFonts w:ascii="Arial" w:hAnsi="Arial" w:cs="Arial"/>
          <w:bCs/>
          <w:sz w:val="24"/>
          <w:szCs w:val="24"/>
        </w:rPr>
        <w:t>n</w:t>
      </w:r>
      <w:r w:rsidR="003067F4" w:rsidRPr="003C07B5">
        <w:rPr>
          <w:rFonts w:ascii="Arial" w:hAnsi="Arial" w:cs="Arial"/>
          <w:bCs/>
          <w:sz w:val="24"/>
          <w:szCs w:val="24"/>
        </w:rPr>
        <w:t xml:space="preserve">o Jardim Leonor, Rua Sarutaia </w:t>
      </w:r>
      <w:r w:rsidR="003067F4">
        <w:rPr>
          <w:rFonts w:ascii="Arial" w:hAnsi="Arial" w:cs="Arial"/>
          <w:bCs/>
          <w:sz w:val="24"/>
          <w:szCs w:val="24"/>
        </w:rPr>
        <w:t>n</w:t>
      </w:r>
      <w:r w:rsidR="003067F4" w:rsidRPr="003C07B5">
        <w:rPr>
          <w:rFonts w:ascii="Arial" w:hAnsi="Arial" w:cs="Arial"/>
          <w:bCs/>
          <w:sz w:val="24"/>
          <w:szCs w:val="24"/>
        </w:rPr>
        <w:t xml:space="preserve">o Jardim Ana Estela, Rua Kalil Filho </w:t>
      </w:r>
      <w:r w:rsidR="003067F4">
        <w:rPr>
          <w:rFonts w:ascii="Arial" w:hAnsi="Arial" w:cs="Arial"/>
          <w:bCs/>
          <w:sz w:val="24"/>
          <w:szCs w:val="24"/>
        </w:rPr>
        <w:t>n</w:t>
      </w:r>
      <w:r w:rsidR="003067F4" w:rsidRPr="003C07B5">
        <w:rPr>
          <w:rFonts w:ascii="Arial" w:hAnsi="Arial" w:cs="Arial"/>
          <w:bCs/>
          <w:sz w:val="24"/>
          <w:szCs w:val="24"/>
        </w:rPr>
        <w:t xml:space="preserve">o Parque Santa Tereza </w:t>
      </w:r>
      <w:r w:rsidR="003067F4">
        <w:rPr>
          <w:rFonts w:ascii="Arial" w:hAnsi="Arial" w:cs="Arial"/>
          <w:bCs/>
          <w:sz w:val="24"/>
          <w:szCs w:val="24"/>
        </w:rPr>
        <w:t>e</w:t>
      </w:r>
      <w:r w:rsidR="003067F4" w:rsidRPr="003C07B5">
        <w:rPr>
          <w:rFonts w:ascii="Arial" w:hAnsi="Arial" w:cs="Arial"/>
          <w:bCs/>
          <w:sz w:val="24"/>
          <w:szCs w:val="24"/>
        </w:rPr>
        <w:t xml:space="preserve"> Ruas Vital Brasil </w:t>
      </w:r>
      <w:r w:rsidR="003067F4">
        <w:rPr>
          <w:rFonts w:ascii="Arial" w:hAnsi="Arial" w:cs="Arial"/>
          <w:bCs/>
          <w:sz w:val="24"/>
          <w:szCs w:val="24"/>
        </w:rPr>
        <w:t>e</w:t>
      </w:r>
      <w:r w:rsidR="003067F4" w:rsidRPr="003C07B5">
        <w:rPr>
          <w:rFonts w:ascii="Arial" w:hAnsi="Arial" w:cs="Arial"/>
          <w:bCs/>
          <w:sz w:val="24"/>
          <w:szCs w:val="24"/>
        </w:rPr>
        <w:t xml:space="preserve"> Alvorada </w:t>
      </w:r>
      <w:r w:rsidR="003067F4">
        <w:rPr>
          <w:rFonts w:ascii="Arial" w:hAnsi="Arial" w:cs="Arial"/>
          <w:bCs/>
          <w:sz w:val="24"/>
          <w:szCs w:val="24"/>
        </w:rPr>
        <w:t>n</w:t>
      </w:r>
      <w:r w:rsidR="003067F4" w:rsidRPr="003C07B5">
        <w:rPr>
          <w:rFonts w:ascii="Arial" w:hAnsi="Arial" w:cs="Arial"/>
          <w:bCs/>
          <w:sz w:val="24"/>
          <w:szCs w:val="24"/>
        </w:rPr>
        <w:t>o Jardim Rosa Maria</w:t>
      </w:r>
      <w:r w:rsidR="003067F4">
        <w:rPr>
          <w:rFonts w:ascii="Arial" w:hAnsi="Arial" w:cs="Arial"/>
          <w:bCs/>
          <w:sz w:val="24"/>
          <w:szCs w:val="24"/>
        </w:rPr>
        <w:t xml:space="preserve"> no</w:t>
      </w:r>
      <w:r w:rsidR="003067F4" w:rsidRPr="000D0979">
        <w:rPr>
          <w:rFonts w:ascii="Arial" w:hAnsi="Arial" w:cs="Arial"/>
          <w:bCs/>
          <w:sz w:val="24"/>
          <w:szCs w:val="24"/>
        </w:rPr>
        <w:t xml:space="preserve"> município</w:t>
      </w:r>
      <w:r w:rsidR="003067F4">
        <w:rPr>
          <w:rFonts w:ascii="Arial" w:hAnsi="Arial" w:cs="Arial"/>
          <w:bCs/>
          <w:sz w:val="24"/>
          <w:szCs w:val="24"/>
        </w:rPr>
        <w:t xml:space="preserve"> de Carapicuíba.</w:t>
      </w:r>
    </w:p>
    <w:p w:rsidR="003067F4" w:rsidRDefault="003067F4"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r w:rsidR="00106221">
        <w:rPr>
          <w:rFonts w:ascii="Arial" w:hAnsi="Arial"/>
          <w:sz w:val="24"/>
          <w:szCs w:val="24"/>
        </w:rPr>
        <w:t>de    20</w:t>
      </w:r>
      <w:r w:rsidR="00C05B54">
        <w:rPr>
          <w:rFonts w:ascii="Arial" w:hAnsi="Arial"/>
          <w:sz w:val="24"/>
          <w:szCs w:val="24"/>
        </w:rPr>
        <w:t>2</w:t>
      </w:r>
      <w:r w:rsidR="00AC37C4">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3C51FD" w:rsidRDefault="003C51FD" w:rsidP="00D41830">
      <w:pPr>
        <w:spacing w:after="120"/>
        <w:ind w:left="284"/>
        <w:jc w:val="center"/>
        <w:rPr>
          <w:rFonts w:ascii="Arial" w:hAnsi="Arial"/>
          <w:sz w:val="24"/>
          <w:szCs w:val="24"/>
        </w:rPr>
      </w:pPr>
    </w:p>
    <w:p w:rsidR="001C1E78" w:rsidRDefault="001C1E78"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1748EB">
        <w:rPr>
          <w:rFonts w:ascii="Arial" w:hAnsi="Arial" w:cs="Arial"/>
          <w:bCs/>
          <w:sz w:val="24"/>
          <w:szCs w:val="24"/>
        </w:rPr>
        <w:t>657</w:t>
      </w:r>
      <w:r w:rsidR="00C85371">
        <w:rPr>
          <w:rFonts w:ascii="Arial" w:hAnsi="Arial" w:cs="Arial"/>
          <w:bCs/>
          <w:sz w:val="24"/>
          <w:szCs w:val="24"/>
        </w:rPr>
        <w:t>82</w:t>
      </w:r>
      <w:r w:rsidR="00AC24F4" w:rsidRPr="00997FF5">
        <w:rPr>
          <w:rFonts w:ascii="Arial" w:hAnsi="Arial" w:cs="Arial"/>
          <w:bCs/>
          <w:sz w:val="24"/>
          <w:szCs w:val="24"/>
        </w:rPr>
        <w:t xml:space="preserve"> / 20</w:t>
      </w:r>
      <w:r w:rsidR="004D5480">
        <w:rPr>
          <w:rFonts w:ascii="Arial" w:hAnsi="Arial" w:cs="Arial"/>
          <w:bCs/>
          <w:sz w:val="24"/>
          <w:szCs w:val="24"/>
        </w:rPr>
        <w:t>2</w:t>
      </w:r>
      <w:r w:rsidR="00705FCC">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4F1B14">
        <w:rPr>
          <w:rFonts w:ascii="Arial" w:hAnsi="Arial"/>
          <w:sz w:val="24"/>
          <w:szCs w:val="24"/>
        </w:rPr>
        <w:t xml:space="preserve">03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B451F">
        <w:rPr>
          <w:rFonts w:ascii="Arial" w:hAnsi="Arial"/>
          <w:sz w:val="24"/>
          <w:szCs w:val="24"/>
        </w:rPr>
        <w:t>2</w:t>
      </w:r>
    </w:p>
    <w:p w:rsidR="00D41830" w:rsidRDefault="00D41830" w:rsidP="00D41830">
      <w:pPr>
        <w:spacing w:after="120"/>
        <w:ind w:right="227"/>
        <w:jc w:val="both"/>
        <w:rPr>
          <w:rFonts w:ascii="Arial" w:hAnsi="Arial"/>
          <w:sz w:val="24"/>
          <w:szCs w:val="24"/>
        </w:rPr>
      </w:pPr>
    </w:p>
    <w:p w:rsidR="0059554D" w:rsidRDefault="00D41830" w:rsidP="00C85371">
      <w:pPr>
        <w:pStyle w:val="Corpodetexto"/>
        <w:jc w:val="both"/>
        <w:rPr>
          <w:rFonts w:ascii="Arial" w:hAnsi="Arial" w:cs="Arial"/>
          <w:bCs/>
          <w:sz w:val="24"/>
          <w:szCs w:val="24"/>
        </w:rPr>
      </w:pPr>
      <w:r w:rsidRPr="00CD1417">
        <w:rPr>
          <w:rFonts w:ascii="Arial" w:hAnsi="Arial" w:cs="Arial"/>
          <w:sz w:val="24"/>
          <w:szCs w:val="24"/>
        </w:rPr>
        <w:t>Objeto:</w:t>
      </w:r>
      <w:r w:rsidR="005A2ECC">
        <w:rPr>
          <w:rFonts w:ascii="Arial" w:hAnsi="Arial" w:cs="Arial"/>
          <w:sz w:val="24"/>
          <w:szCs w:val="24"/>
        </w:rPr>
        <w:t xml:space="preserve"> </w:t>
      </w:r>
      <w:r w:rsidR="00C85371">
        <w:rPr>
          <w:rFonts w:ascii="Arial" w:hAnsi="Arial" w:cs="Arial"/>
          <w:bCs/>
          <w:sz w:val="24"/>
          <w:szCs w:val="24"/>
        </w:rPr>
        <w:t>C</w:t>
      </w:r>
      <w:r w:rsidR="00C85371" w:rsidRPr="00A2629E">
        <w:rPr>
          <w:rFonts w:ascii="Arial" w:hAnsi="Arial" w:cs="Arial"/>
          <w:bCs/>
          <w:sz w:val="24"/>
          <w:szCs w:val="24"/>
        </w:rPr>
        <w:t xml:space="preserve">ontratação de empresa para recapeamento asfáltico nas ruas: </w:t>
      </w:r>
      <w:r w:rsidR="00C85371" w:rsidRPr="003C07B5">
        <w:rPr>
          <w:rFonts w:ascii="Arial" w:hAnsi="Arial" w:cs="Arial"/>
          <w:bCs/>
          <w:sz w:val="24"/>
          <w:szCs w:val="24"/>
        </w:rPr>
        <w:t xml:space="preserve">Rua Icatu </w:t>
      </w:r>
      <w:r w:rsidR="00C85371">
        <w:rPr>
          <w:rFonts w:ascii="Arial" w:hAnsi="Arial" w:cs="Arial"/>
          <w:bCs/>
          <w:sz w:val="24"/>
          <w:szCs w:val="24"/>
        </w:rPr>
        <w:t>n</w:t>
      </w:r>
      <w:r w:rsidR="00C85371" w:rsidRPr="003C07B5">
        <w:rPr>
          <w:rFonts w:ascii="Arial" w:hAnsi="Arial" w:cs="Arial"/>
          <w:bCs/>
          <w:sz w:val="24"/>
          <w:szCs w:val="24"/>
        </w:rPr>
        <w:t xml:space="preserve">o Jardim Leonor, Rua Sarutaia </w:t>
      </w:r>
      <w:r w:rsidR="00C85371">
        <w:rPr>
          <w:rFonts w:ascii="Arial" w:hAnsi="Arial" w:cs="Arial"/>
          <w:bCs/>
          <w:sz w:val="24"/>
          <w:szCs w:val="24"/>
        </w:rPr>
        <w:t>n</w:t>
      </w:r>
      <w:r w:rsidR="00C85371" w:rsidRPr="003C07B5">
        <w:rPr>
          <w:rFonts w:ascii="Arial" w:hAnsi="Arial" w:cs="Arial"/>
          <w:bCs/>
          <w:sz w:val="24"/>
          <w:szCs w:val="24"/>
        </w:rPr>
        <w:t xml:space="preserve">o Jardim Ana Estela, Rua Kalil Filho </w:t>
      </w:r>
      <w:r w:rsidR="00C85371">
        <w:rPr>
          <w:rFonts w:ascii="Arial" w:hAnsi="Arial" w:cs="Arial"/>
          <w:bCs/>
          <w:sz w:val="24"/>
          <w:szCs w:val="24"/>
        </w:rPr>
        <w:t>n</w:t>
      </w:r>
      <w:r w:rsidR="00C85371" w:rsidRPr="003C07B5">
        <w:rPr>
          <w:rFonts w:ascii="Arial" w:hAnsi="Arial" w:cs="Arial"/>
          <w:bCs/>
          <w:sz w:val="24"/>
          <w:szCs w:val="24"/>
        </w:rPr>
        <w:t xml:space="preserve">o Parque Santa Tereza </w:t>
      </w:r>
      <w:r w:rsidR="00C85371">
        <w:rPr>
          <w:rFonts w:ascii="Arial" w:hAnsi="Arial" w:cs="Arial"/>
          <w:bCs/>
          <w:sz w:val="24"/>
          <w:szCs w:val="24"/>
        </w:rPr>
        <w:t>e</w:t>
      </w:r>
      <w:r w:rsidR="00C85371" w:rsidRPr="003C07B5">
        <w:rPr>
          <w:rFonts w:ascii="Arial" w:hAnsi="Arial" w:cs="Arial"/>
          <w:bCs/>
          <w:sz w:val="24"/>
          <w:szCs w:val="24"/>
        </w:rPr>
        <w:t xml:space="preserve"> Ruas Vital Brasil </w:t>
      </w:r>
      <w:r w:rsidR="00C85371">
        <w:rPr>
          <w:rFonts w:ascii="Arial" w:hAnsi="Arial" w:cs="Arial"/>
          <w:bCs/>
          <w:sz w:val="24"/>
          <w:szCs w:val="24"/>
        </w:rPr>
        <w:t>e</w:t>
      </w:r>
      <w:r w:rsidR="00C85371" w:rsidRPr="003C07B5">
        <w:rPr>
          <w:rFonts w:ascii="Arial" w:hAnsi="Arial" w:cs="Arial"/>
          <w:bCs/>
          <w:sz w:val="24"/>
          <w:szCs w:val="24"/>
        </w:rPr>
        <w:t xml:space="preserve"> Alvorada </w:t>
      </w:r>
      <w:r w:rsidR="00C85371">
        <w:rPr>
          <w:rFonts w:ascii="Arial" w:hAnsi="Arial" w:cs="Arial"/>
          <w:bCs/>
          <w:sz w:val="24"/>
          <w:szCs w:val="24"/>
        </w:rPr>
        <w:t>n</w:t>
      </w:r>
      <w:r w:rsidR="00C85371" w:rsidRPr="003C07B5">
        <w:rPr>
          <w:rFonts w:ascii="Arial" w:hAnsi="Arial" w:cs="Arial"/>
          <w:bCs/>
          <w:sz w:val="24"/>
          <w:szCs w:val="24"/>
        </w:rPr>
        <w:t>o Jardim Rosa Maria</w:t>
      </w:r>
      <w:r w:rsidR="00C85371">
        <w:rPr>
          <w:rFonts w:ascii="Arial" w:hAnsi="Arial" w:cs="Arial"/>
          <w:bCs/>
          <w:sz w:val="24"/>
          <w:szCs w:val="24"/>
        </w:rPr>
        <w:t xml:space="preserve"> no</w:t>
      </w:r>
      <w:r w:rsidR="00C85371" w:rsidRPr="000D0979">
        <w:rPr>
          <w:rFonts w:ascii="Arial" w:hAnsi="Arial" w:cs="Arial"/>
          <w:bCs/>
          <w:sz w:val="24"/>
          <w:szCs w:val="24"/>
        </w:rPr>
        <w:t xml:space="preserve"> município</w:t>
      </w:r>
      <w:r w:rsidR="00C85371">
        <w:rPr>
          <w:rFonts w:ascii="Arial" w:hAnsi="Arial" w:cs="Arial"/>
          <w:bCs/>
          <w:sz w:val="24"/>
          <w:szCs w:val="24"/>
        </w:rPr>
        <w:t xml:space="preserve"> de Carapicuíba.</w:t>
      </w:r>
    </w:p>
    <w:p w:rsidR="00C85371" w:rsidRDefault="00C85371" w:rsidP="00C85371">
      <w:pPr>
        <w:pStyle w:val="Corpodetexto"/>
        <w:jc w:val="both"/>
        <w:rPr>
          <w:rFonts w:ascii="Arial" w:hAnsi="Arial" w:cs="Arial"/>
          <w:bCs/>
          <w:sz w:val="24"/>
          <w:szCs w:val="24"/>
        </w:rPr>
      </w:pPr>
    </w:p>
    <w:p w:rsidR="00C85371" w:rsidRDefault="00C85371" w:rsidP="00C85371">
      <w:pPr>
        <w:pStyle w:val="Corpodetexto"/>
        <w:jc w:val="both"/>
        <w:rPr>
          <w:rFonts w:ascii="Arial" w:hAnsi="Arial" w:cs="Arial"/>
          <w:bCs/>
          <w:sz w:val="24"/>
          <w:szCs w:val="24"/>
        </w:rPr>
      </w:pPr>
    </w:p>
    <w:p w:rsidR="00C85371" w:rsidRPr="00474881" w:rsidRDefault="00C85371" w:rsidP="00C85371">
      <w:pPr>
        <w:pStyle w:val="Corpodetexto"/>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353856">
        <w:rPr>
          <w:rFonts w:ascii="Arial" w:hAnsi="Arial"/>
          <w:sz w:val="24"/>
          <w:szCs w:val="24"/>
        </w:rPr>
        <w:t>1</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C402BD">
        <w:rPr>
          <w:rFonts w:ascii="Arial" w:hAnsi="Arial" w:cs="Arial"/>
          <w:b/>
          <w:sz w:val="24"/>
          <w:szCs w:val="24"/>
        </w:rPr>
        <w:t xml:space="preserve"> </w:t>
      </w:r>
      <w:r w:rsidR="003C5626">
        <w:rPr>
          <w:rFonts w:ascii="Arial" w:hAnsi="Arial" w:cs="Arial"/>
          <w:b/>
          <w:sz w:val="24"/>
          <w:szCs w:val="24"/>
        </w:rPr>
        <w:t>03</w:t>
      </w:r>
      <w:r w:rsidR="000B0EF8">
        <w:rPr>
          <w:rFonts w:ascii="Arial" w:hAnsi="Arial" w:cs="Arial"/>
          <w:b/>
          <w:sz w:val="24"/>
          <w:szCs w:val="24"/>
        </w:rPr>
        <w:t xml:space="preserve">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48026D">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 de pel</w:t>
      </w:r>
      <w:bookmarkStart w:id="0" w:name="_GoBack"/>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bookmarkEnd w:id="0"/>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r w:rsidR="00414E83" w:rsidRPr="00DF3947">
        <w:rPr>
          <w:rFonts w:ascii="Arial" w:hAnsi="Arial" w:cs="Arial"/>
          <w:sz w:val="24"/>
          <w:szCs w:val="24"/>
        </w:rPr>
        <w:t>xxxxxx</w:t>
      </w:r>
      <w:r w:rsidRPr="00DF3947">
        <w:rPr>
          <w:rFonts w:ascii="Arial" w:hAnsi="Arial" w:cs="Arial"/>
          <w:sz w:val="24"/>
          <w:szCs w:val="24"/>
        </w:rPr>
        <w:t xml:space="preserve"> e do CPF nº. </w:t>
      </w:r>
      <w:r w:rsidR="00414E83" w:rsidRPr="00DF3947">
        <w:rPr>
          <w:rFonts w:ascii="Arial" w:hAnsi="Arial" w:cs="Arial"/>
          <w:sz w:val="24"/>
          <w:szCs w:val="24"/>
        </w:rPr>
        <w:t>xxxxxx</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execução de</w:t>
      </w:r>
      <w:r w:rsidR="00C356F3" w:rsidRPr="00A0515C">
        <w:rPr>
          <w:rFonts w:ascii="Arial" w:hAnsi="Arial" w:cs="Arial"/>
          <w:bCs/>
          <w:sz w:val="24"/>
          <w:szCs w:val="24"/>
        </w:rPr>
        <w:t xml:space="preserve"> </w:t>
      </w:r>
      <w:r w:rsidR="00B50A92" w:rsidRPr="00B0469C">
        <w:rPr>
          <w:rFonts w:ascii="Arial" w:hAnsi="Arial" w:cs="Arial"/>
          <w:bCs/>
          <w:sz w:val="24"/>
          <w:szCs w:val="24"/>
        </w:rPr>
        <w:t xml:space="preserve">recapeamento </w:t>
      </w:r>
      <w:r w:rsidR="00B50A92">
        <w:rPr>
          <w:rFonts w:ascii="Arial" w:hAnsi="Arial" w:cs="Arial"/>
          <w:bCs/>
          <w:sz w:val="24"/>
          <w:szCs w:val="24"/>
        </w:rPr>
        <w:t>asfáltico</w:t>
      </w:r>
      <w:r w:rsidR="00B50A92" w:rsidRPr="00B0469C">
        <w:rPr>
          <w:rFonts w:ascii="Arial" w:hAnsi="Arial" w:cs="Arial"/>
          <w:bCs/>
          <w:sz w:val="24"/>
          <w:szCs w:val="24"/>
        </w:rPr>
        <w:t xml:space="preserve"> </w:t>
      </w:r>
      <w:r w:rsidR="001F6AF3" w:rsidRPr="00C238F2">
        <w:rPr>
          <w:rFonts w:ascii="Arial" w:hAnsi="Arial" w:cs="Arial"/>
          <w:bCs/>
          <w:sz w:val="24"/>
          <w:szCs w:val="24"/>
        </w:rPr>
        <w:t xml:space="preserve">nas ruas: </w:t>
      </w:r>
      <w:r w:rsidR="00312807" w:rsidRPr="003C07B5">
        <w:rPr>
          <w:rFonts w:ascii="Arial" w:hAnsi="Arial" w:cs="Arial"/>
          <w:bCs/>
          <w:sz w:val="24"/>
          <w:szCs w:val="24"/>
        </w:rPr>
        <w:t xml:space="preserve">Rua Icatu </w:t>
      </w:r>
      <w:r w:rsidR="00312807">
        <w:rPr>
          <w:rFonts w:ascii="Arial" w:hAnsi="Arial" w:cs="Arial"/>
          <w:bCs/>
          <w:sz w:val="24"/>
          <w:szCs w:val="24"/>
        </w:rPr>
        <w:t>n</w:t>
      </w:r>
      <w:r w:rsidR="00312807" w:rsidRPr="003C07B5">
        <w:rPr>
          <w:rFonts w:ascii="Arial" w:hAnsi="Arial" w:cs="Arial"/>
          <w:bCs/>
          <w:sz w:val="24"/>
          <w:szCs w:val="24"/>
        </w:rPr>
        <w:t xml:space="preserve">o Jardim Leonor, Rua Sarutaia </w:t>
      </w:r>
      <w:r w:rsidR="00312807">
        <w:rPr>
          <w:rFonts w:ascii="Arial" w:hAnsi="Arial" w:cs="Arial"/>
          <w:bCs/>
          <w:sz w:val="24"/>
          <w:szCs w:val="24"/>
        </w:rPr>
        <w:t>n</w:t>
      </w:r>
      <w:r w:rsidR="00312807" w:rsidRPr="003C07B5">
        <w:rPr>
          <w:rFonts w:ascii="Arial" w:hAnsi="Arial" w:cs="Arial"/>
          <w:bCs/>
          <w:sz w:val="24"/>
          <w:szCs w:val="24"/>
        </w:rPr>
        <w:t xml:space="preserve">o Jardim Ana Estela, Rua Kalil Filho </w:t>
      </w:r>
      <w:r w:rsidR="00312807">
        <w:rPr>
          <w:rFonts w:ascii="Arial" w:hAnsi="Arial" w:cs="Arial"/>
          <w:bCs/>
          <w:sz w:val="24"/>
          <w:szCs w:val="24"/>
        </w:rPr>
        <w:t>n</w:t>
      </w:r>
      <w:r w:rsidR="00312807" w:rsidRPr="003C07B5">
        <w:rPr>
          <w:rFonts w:ascii="Arial" w:hAnsi="Arial" w:cs="Arial"/>
          <w:bCs/>
          <w:sz w:val="24"/>
          <w:szCs w:val="24"/>
        </w:rPr>
        <w:t xml:space="preserve">o Parque Santa Tereza </w:t>
      </w:r>
      <w:r w:rsidR="00312807">
        <w:rPr>
          <w:rFonts w:ascii="Arial" w:hAnsi="Arial" w:cs="Arial"/>
          <w:bCs/>
          <w:sz w:val="24"/>
          <w:szCs w:val="24"/>
        </w:rPr>
        <w:t>e</w:t>
      </w:r>
      <w:r w:rsidR="00312807" w:rsidRPr="003C07B5">
        <w:rPr>
          <w:rFonts w:ascii="Arial" w:hAnsi="Arial" w:cs="Arial"/>
          <w:bCs/>
          <w:sz w:val="24"/>
          <w:szCs w:val="24"/>
        </w:rPr>
        <w:t xml:space="preserve"> Ruas Vital Brasil </w:t>
      </w:r>
      <w:r w:rsidR="00312807">
        <w:rPr>
          <w:rFonts w:ascii="Arial" w:hAnsi="Arial" w:cs="Arial"/>
          <w:bCs/>
          <w:sz w:val="24"/>
          <w:szCs w:val="24"/>
        </w:rPr>
        <w:t>e</w:t>
      </w:r>
      <w:r w:rsidR="00312807" w:rsidRPr="003C07B5">
        <w:rPr>
          <w:rFonts w:ascii="Arial" w:hAnsi="Arial" w:cs="Arial"/>
          <w:bCs/>
          <w:sz w:val="24"/>
          <w:szCs w:val="24"/>
        </w:rPr>
        <w:t xml:space="preserve"> Alvorada </w:t>
      </w:r>
      <w:r w:rsidR="00312807">
        <w:rPr>
          <w:rFonts w:ascii="Arial" w:hAnsi="Arial" w:cs="Arial"/>
          <w:bCs/>
          <w:sz w:val="24"/>
          <w:szCs w:val="24"/>
        </w:rPr>
        <w:t>n</w:t>
      </w:r>
      <w:r w:rsidR="00312807" w:rsidRPr="003C07B5">
        <w:rPr>
          <w:rFonts w:ascii="Arial" w:hAnsi="Arial" w:cs="Arial"/>
          <w:bCs/>
          <w:sz w:val="24"/>
          <w:szCs w:val="24"/>
        </w:rPr>
        <w:t>o Jardim Rosa Maria</w:t>
      </w:r>
      <w:r w:rsidR="00312807">
        <w:rPr>
          <w:rFonts w:ascii="Arial" w:hAnsi="Arial" w:cs="Arial"/>
          <w:bCs/>
          <w:sz w:val="24"/>
          <w:szCs w:val="24"/>
        </w:rPr>
        <w:t xml:space="preserve"> </w:t>
      </w:r>
      <w:r w:rsidR="000E5D85">
        <w:rPr>
          <w:rFonts w:ascii="Arial" w:hAnsi="Arial" w:cs="Arial"/>
          <w:bCs/>
          <w:sz w:val="24"/>
          <w:szCs w:val="24"/>
        </w:rPr>
        <w:t>n</w:t>
      </w:r>
      <w:r w:rsidR="00460274">
        <w:rPr>
          <w:rFonts w:ascii="Arial" w:hAnsi="Arial" w:cs="Arial"/>
          <w:bCs/>
          <w:sz w:val="24"/>
          <w:szCs w:val="24"/>
        </w:rPr>
        <w:t xml:space="preserve">este </w:t>
      </w:r>
      <w:r w:rsidR="00460274" w:rsidRPr="001D09FC">
        <w:rPr>
          <w:rFonts w:ascii="Arial" w:hAnsi="Arial" w:cs="Arial"/>
          <w:bCs/>
          <w:sz w:val="24"/>
          <w:szCs w:val="24"/>
        </w:rPr>
        <w:t>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D5467B" w:rsidRPr="00D5467B">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F5180C">
        <w:rPr>
          <w:rFonts w:ascii="Arial" w:hAnsi="Arial" w:cs="Arial"/>
          <w:sz w:val="24"/>
          <w:szCs w:val="24"/>
        </w:rPr>
        <w:t>global</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lastRenderedPageBreak/>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w:t>
      </w:r>
      <w:r w:rsidR="00CB5B9C">
        <w:rPr>
          <w:rFonts w:ascii="Arial" w:hAnsi="Arial" w:cs="Arial"/>
          <w:sz w:val="24"/>
          <w:szCs w:val="24"/>
        </w:rPr>
        <w:t>nos primeiros</w:t>
      </w:r>
      <w:r>
        <w:rPr>
          <w:rFonts w:ascii="Arial" w:hAnsi="Arial" w:cs="Arial"/>
          <w:sz w:val="24"/>
          <w:szCs w:val="24"/>
        </w:rPr>
        <w:t xml:space="preserv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2B86" w:rsidRPr="00CA1381" w:rsidRDefault="00D42B86"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Quando do recebimento definitivo do objeto deste Contrato e da apresentação dos ‘as buil</w:t>
      </w:r>
      <w:r>
        <w:rPr>
          <w:rFonts w:ascii="Arial" w:hAnsi="Arial" w:cs="Arial"/>
          <w:sz w:val="24"/>
          <w:szCs w:val="24"/>
        </w:rPr>
        <w:t>t</w:t>
      </w:r>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3A1AAD" w:rsidRDefault="003A1AAD" w:rsidP="00D41830">
      <w:pPr>
        <w:tabs>
          <w:tab w:val="left" w:pos="0"/>
          <w:tab w:val="left" w:pos="180"/>
        </w:tabs>
        <w:spacing w:after="120"/>
        <w:jc w:val="center"/>
        <w:rPr>
          <w:rFonts w:ascii="Arial" w:hAnsi="Arial" w:cs="Arial"/>
          <w:b/>
          <w:sz w:val="24"/>
          <w:szCs w:val="24"/>
        </w:rPr>
      </w:pPr>
    </w:p>
    <w:p w:rsidR="002F3F29" w:rsidRDefault="002F3F29"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3A1AAD" w:rsidRDefault="003A1AAD" w:rsidP="00D41830">
      <w:pPr>
        <w:tabs>
          <w:tab w:val="left" w:pos="0"/>
          <w:tab w:val="left" w:pos="180"/>
          <w:tab w:val="left" w:pos="2160"/>
        </w:tabs>
        <w:spacing w:after="120"/>
        <w:jc w:val="center"/>
        <w:rPr>
          <w:rFonts w:ascii="Arial" w:hAnsi="Arial" w:cs="Arial"/>
          <w:b/>
          <w:sz w:val="24"/>
          <w:szCs w:val="24"/>
        </w:rPr>
      </w:pPr>
    </w:p>
    <w:p w:rsidR="002F3F29" w:rsidRDefault="002F3F29"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F3DE1">
        <w:rPr>
          <w:rFonts w:ascii="Arial" w:hAnsi="Arial" w:cs="Arial"/>
          <w:sz w:val="24"/>
          <w:szCs w:val="24"/>
        </w:rPr>
        <w:t>72</w:t>
      </w:r>
      <w:r w:rsidR="00075185">
        <w:rPr>
          <w:rFonts w:ascii="Arial" w:hAnsi="Arial" w:cs="Arial"/>
          <w:sz w:val="24"/>
          <w:szCs w:val="24"/>
        </w:rPr>
        <w:t>0 (</w:t>
      </w:r>
      <w:r w:rsidR="00BF3DE1">
        <w:rPr>
          <w:rFonts w:ascii="Arial" w:hAnsi="Arial" w:cs="Arial"/>
          <w:sz w:val="24"/>
          <w:szCs w:val="24"/>
        </w:rPr>
        <w:t>setecentos e vinte</w:t>
      </w:r>
      <w:r w:rsidR="00075185">
        <w:rPr>
          <w:rFonts w:ascii="Arial" w:hAnsi="Arial" w:cs="Arial"/>
          <w:sz w:val="24"/>
          <w:szCs w:val="24"/>
        </w:rPr>
        <w:t>) 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1056D1" w:rsidRDefault="001056D1"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FE0599" w:rsidRDefault="00FE0599" w:rsidP="00D41830">
      <w:pPr>
        <w:tabs>
          <w:tab w:val="left" w:pos="900"/>
          <w:tab w:val="left" w:pos="1260"/>
        </w:tabs>
        <w:spacing w:after="120"/>
        <w:ind w:firstLine="256"/>
        <w:jc w:val="both"/>
        <w:rPr>
          <w:rFonts w:ascii="Arial" w:hAnsi="Arial" w:cs="Arial"/>
          <w:sz w:val="24"/>
          <w:szCs w:val="24"/>
        </w:rPr>
      </w:pPr>
    </w:p>
    <w:p w:rsidR="00FE0599" w:rsidRDefault="00FE0599"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000D06">
        <w:rPr>
          <w:rFonts w:ascii="Arial" w:hAnsi="Arial" w:cs="Arial"/>
          <w:sz w:val="24"/>
          <w:szCs w:val="24"/>
        </w:rPr>
        <w:t>82</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000D06">
        <w:rPr>
          <w:rFonts w:ascii="Arial" w:hAnsi="Arial" w:cs="Arial"/>
          <w:sz w:val="24"/>
          <w:szCs w:val="24"/>
        </w:rPr>
        <w:t xml:space="preserve">oitocentos e vinte </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dias contados a partir 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r w:rsidR="00E62E00">
        <w:rPr>
          <w:rFonts w:ascii="Arial" w:hAnsi="Arial" w:cs="Arial"/>
          <w:sz w:val="24"/>
          <w:szCs w:val="24"/>
          <w:lang w:val="pt-BR"/>
        </w:rPr>
        <w:t>12.01.15.451.0006.2</w:t>
      </w:r>
      <w:r w:rsidR="00A03253">
        <w:rPr>
          <w:rFonts w:ascii="Arial" w:hAnsi="Arial" w:cs="Arial"/>
          <w:sz w:val="24"/>
          <w:szCs w:val="24"/>
          <w:lang w:val="pt-BR"/>
        </w:rPr>
        <w:t>.</w:t>
      </w:r>
      <w:r w:rsidR="00E62E00">
        <w:rPr>
          <w:rFonts w:ascii="Arial" w:hAnsi="Arial" w:cs="Arial"/>
          <w:sz w:val="24"/>
          <w:szCs w:val="24"/>
          <w:lang w:val="pt-BR"/>
        </w:rPr>
        <w:t>011-4.4.90.51-02 (transferências e convênios estaduais vinculados)</w:t>
      </w:r>
      <w:r w:rsidR="00E62E00" w:rsidRPr="000E1EAF">
        <w:rPr>
          <w:rFonts w:ascii="Arial" w:hAnsi="Arial" w:cs="Arial"/>
          <w:sz w:val="24"/>
          <w:szCs w:val="24"/>
          <w:lang w:val="pt-BR"/>
        </w:rPr>
        <w:t xml:space="preserve"> </w:t>
      </w:r>
      <w:r w:rsidR="00E62E00">
        <w:rPr>
          <w:rFonts w:ascii="Arial" w:hAnsi="Arial" w:cs="Arial"/>
          <w:sz w:val="24"/>
          <w:szCs w:val="24"/>
          <w:lang w:val="pt-BR"/>
        </w:rPr>
        <w:t>e 12.01.15.451.0006.2</w:t>
      </w:r>
      <w:r w:rsidR="00A03253">
        <w:rPr>
          <w:rFonts w:ascii="Arial" w:hAnsi="Arial" w:cs="Arial"/>
          <w:sz w:val="24"/>
          <w:szCs w:val="24"/>
          <w:lang w:val="pt-BR"/>
        </w:rPr>
        <w:t>.</w:t>
      </w:r>
      <w:r w:rsidR="00E62E00">
        <w:rPr>
          <w:rFonts w:ascii="Arial" w:hAnsi="Arial" w:cs="Arial"/>
          <w:sz w:val="24"/>
          <w:szCs w:val="24"/>
          <w:lang w:val="pt-BR"/>
        </w:rPr>
        <w:t>011-4.4.90.51-01 (tesouro)</w:t>
      </w:r>
      <w:r w:rsidR="009129D9">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3F7EA6" w:rsidRDefault="003F7EA6"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rmam o presente instrumento em 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Pr>
          <w:rFonts w:ascii="Arial" w:hAnsi="Arial" w:cs="Arial"/>
          <w:sz w:val="24"/>
          <w:szCs w:val="24"/>
        </w:rPr>
        <w:t>Carapicuiba, xx</w:t>
      </w:r>
      <w:r w:rsidRPr="006F421F">
        <w:rPr>
          <w:rFonts w:ascii="Arial" w:hAnsi="Arial" w:cs="Arial"/>
          <w:sz w:val="24"/>
          <w:szCs w:val="24"/>
        </w:rPr>
        <w:t xml:space="preserve"> de </w:t>
      </w:r>
      <w:r>
        <w:rPr>
          <w:rFonts w:ascii="Arial" w:hAnsi="Arial" w:cs="Arial"/>
          <w:sz w:val="24"/>
          <w:szCs w:val="24"/>
        </w:rPr>
        <w:t>xxxxxxxxx de xxxx</w:t>
      </w:r>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Pr="00A0515C"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29781D" w:rsidRDefault="0029781D"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 _______</w:t>
      </w:r>
      <w:r>
        <w:rPr>
          <w:rFonts w:ascii="Arial" w:hAnsi="Arial" w:cs="Arial"/>
          <w:b/>
          <w:sz w:val="24"/>
          <w:szCs w:val="24"/>
        </w:rPr>
        <w:t>______________________________________________________</w:t>
      </w:r>
    </w:p>
    <w:p w:rsidR="00AC7E4B" w:rsidRDefault="00CE33CB" w:rsidP="00AC7E4B">
      <w:pPr>
        <w:pStyle w:val="Corpodetexto"/>
        <w:jc w:val="both"/>
        <w:rPr>
          <w:rFonts w:ascii="Arial" w:hAnsi="Arial" w:cs="Arial"/>
          <w:b/>
          <w:bCs/>
          <w:sz w:val="24"/>
          <w:szCs w:val="24"/>
        </w:rPr>
      </w:pPr>
      <w:r w:rsidRPr="004B06FA">
        <w:rPr>
          <w:rFonts w:ascii="Arial" w:hAnsi="Arial" w:cs="Arial"/>
          <w:b/>
          <w:sz w:val="24"/>
          <w:szCs w:val="24"/>
        </w:rPr>
        <w:t>OBJETO:</w:t>
      </w:r>
      <w:r w:rsidRPr="00870DBA">
        <w:rPr>
          <w:rFonts w:ascii="Arial" w:hAnsi="Arial" w:cs="Arial"/>
          <w:b/>
        </w:rPr>
        <w:t xml:space="preserve"> </w:t>
      </w:r>
      <w:r w:rsidR="00AC7E4B" w:rsidRPr="00AC7E4B">
        <w:rPr>
          <w:rFonts w:ascii="Arial" w:hAnsi="Arial" w:cs="Arial"/>
          <w:b/>
          <w:bCs/>
          <w:sz w:val="24"/>
          <w:szCs w:val="24"/>
        </w:rPr>
        <w:t>CONTRATAÇÃO DE EMPRESA PARA RECAPEAMENTO ASFÁLTICO NAS RUAS: RUA ICATU NO JARDIM LEONOR, RUA SARUTAIA NO JARDIM ANA ESTELA, RUA KALIL FILHO NO PARQUE SANTA TEREZA E RUAS VITAL BRASIL E ALVORADA NO JARDIM ROSA MARIA N</w:t>
      </w:r>
      <w:r w:rsidR="00AC7E4B">
        <w:rPr>
          <w:rFonts w:ascii="Arial" w:hAnsi="Arial" w:cs="Arial"/>
          <w:b/>
          <w:bCs/>
          <w:sz w:val="24"/>
          <w:szCs w:val="24"/>
        </w:rPr>
        <w:t>ESTE</w:t>
      </w:r>
      <w:r w:rsidR="00AC7E4B" w:rsidRPr="00AC7E4B">
        <w:rPr>
          <w:rFonts w:ascii="Arial" w:hAnsi="Arial" w:cs="Arial"/>
          <w:b/>
          <w:bCs/>
          <w:sz w:val="24"/>
          <w:szCs w:val="24"/>
        </w:rPr>
        <w:t xml:space="preserve"> MUNICÍPIO.</w:t>
      </w:r>
    </w:p>
    <w:p w:rsidR="00AC7E4B" w:rsidRPr="00AC7E4B" w:rsidRDefault="00AC7E4B" w:rsidP="00AC7E4B">
      <w:pPr>
        <w:pStyle w:val="Corpodetex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O ajuste acima referido estará sujeito a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Cargo: Secretário de Desenvolvimento Urbano</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CPF: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lastRenderedPageBreak/>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Endereço residencial completo: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institucional: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pessoal: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Telefone (s):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Santos Neves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 xml:space="preserve">Nome: </w:t>
      </w:r>
    </w:p>
    <w:p w:rsidR="00F00D16" w:rsidRPr="00A0515C" w:rsidRDefault="00CE33CB" w:rsidP="00CE33CB">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sidR="00826B4D">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00A0515C" w:rsidRPr="00A0515C">
        <w:rPr>
          <w:rFonts w:ascii="Arial" w:hAnsi="Arial" w:cs="Arial"/>
          <w:sz w:val="24"/>
          <w:szCs w:val="24"/>
        </w:rPr>
        <w:t>Desenvolvimento Urbano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sz w:val="24"/>
          <w:szCs w:val="24"/>
        </w:rPr>
        <w:t>Assinatura:_____________________________________________________________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8C7" w:rsidRDefault="00AA78C7">
      <w:r>
        <w:separator/>
      </w:r>
    </w:p>
  </w:endnote>
  <w:endnote w:type="continuationSeparator" w:id="1">
    <w:p w:rsidR="00AA78C7" w:rsidRDefault="00AA78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Default="00032CD0" w:rsidP="004516A1">
    <w:pPr>
      <w:pStyle w:val="Rodap"/>
      <w:framePr w:wrap="around" w:vAnchor="text" w:hAnchor="margin" w:xAlign="right" w:y="1"/>
      <w:rPr>
        <w:rStyle w:val="Nmerodepgina"/>
      </w:rPr>
    </w:pPr>
    <w:r>
      <w:rPr>
        <w:rStyle w:val="Nmerodepgina"/>
      </w:rPr>
      <w:fldChar w:fldCharType="begin"/>
    </w:r>
    <w:r w:rsidR="00BE468C">
      <w:rPr>
        <w:rStyle w:val="Nmerodepgina"/>
      </w:rPr>
      <w:instrText xml:space="preserve">PAGE  </w:instrText>
    </w:r>
    <w:r>
      <w:rPr>
        <w:rStyle w:val="Nmerodepgina"/>
      </w:rPr>
      <w:fldChar w:fldCharType="end"/>
    </w:r>
  </w:p>
  <w:p w:rsidR="00BE468C" w:rsidRDefault="00BE468C" w:rsidP="00C47E9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Default="00032CD0" w:rsidP="004516A1">
    <w:pPr>
      <w:pStyle w:val="Rodap"/>
      <w:framePr w:wrap="around" w:vAnchor="text" w:hAnchor="margin" w:xAlign="right" w:y="1"/>
      <w:rPr>
        <w:rStyle w:val="Nmerodepgina"/>
      </w:rPr>
    </w:pPr>
    <w:r>
      <w:rPr>
        <w:rStyle w:val="Nmerodepgina"/>
      </w:rPr>
      <w:fldChar w:fldCharType="begin"/>
    </w:r>
    <w:r w:rsidR="00BE468C">
      <w:rPr>
        <w:rStyle w:val="Nmerodepgina"/>
      </w:rPr>
      <w:instrText xml:space="preserve">PAGE  </w:instrText>
    </w:r>
    <w:r>
      <w:rPr>
        <w:rStyle w:val="Nmerodepgina"/>
      </w:rPr>
      <w:fldChar w:fldCharType="separate"/>
    </w:r>
    <w:r w:rsidR="003C5626">
      <w:rPr>
        <w:rStyle w:val="Nmerodepgina"/>
        <w:noProof/>
      </w:rPr>
      <w:t>28</w:t>
    </w:r>
    <w:r>
      <w:rPr>
        <w:rStyle w:val="Nmerodepgina"/>
      </w:rPr>
      <w:fldChar w:fldCharType="end"/>
    </w:r>
  </w:p>
  <w:p w:rsidR="00BE468C" w:rsidRDefault="00BE468C" w:rsidP="00E71DD4">
    <w:pPr>
      <w:pStyle w:val="Rodap"/>
      <w:jc w:val="center"/>
    </w:pPr>
    <w:r>
      <w:t xml:space="preserve">Processo Administrativo nº. </w:t>
    </w:r>
    <w:r w:rsidR="004F11D1">
      <w:t>65</w:t>
    </w:r>
    <w:r w:rsidR="008A3EEE">
      <w:t>7</w:t>
    </w:r>
    <w:r w:rsidR="00751260">
      <w:t>82</w:t>
    </w:r>
    <w:r>
      <w:t xml:space="preserve"> / 202</w:t>
    </w:r>
    <w:r w:rsidR="00C037D2">
      <w:t>1</w:t>
    </w:r>
    <w:r>
      <w:t xml:space="preserve"> – Tomada de Preços nº.  </w:t>
    </w:r>
    <w:r w:rsidR="00CC0AD8">
      <w:t>03</w:t>
    </w:r>
    <w:r w:rsidR="00AE1BFE">
      <w:t xml:space="preserve"> </w:t>
    </w:r>
    <w:r>
      <w:t>/ 202</w:t>
    </w:r>
    <w:r w:rsidR="004F11D1">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8C7" w:rsidRDefault="00AA78C7">
      <w:r>
        <w:separator/>
      </w:r>
    </w:p>
  </w:footnote>
  <w:footnote w:type="continuationSeparator" w:id="1">
    <w:p w:rsidR="00AA78C7" w:rsidRDefault="00AA78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Pr="0083620B" w:rsidRDefault="00BE468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BE468C" w:rsidRPr="0083620B" w:rsidRDefault="00BE468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BE468C" w:rsidRPr="00D15B80" w:rsidRDefault="00BE468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BE468C" w:rsidRPr="00D15B80" w:rsidRDefault="00BE468C" w:rsidP="00844017">
    <w:pPr>
      <w:pStyle w:val="Cabealho"/>
      <w:jc w:val="cent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392194"/>
  </w:hdrShapeDefaults>
  <w:footnotePr>
    <w:footnote w:id="0"/>
    <w:footnote w:id="1"/>
  </w:footnotePr>
  <w:endnotePr>
    <w:endnote w:id="0"/>
    <w:endnote w:id="1"/>
  </w:endnotePr>
  <w:compat/>
  <w:rsids>
    <w:rsidRoot w:val="00E322EC"/>
    <w:rsid w:val="0000005A"/>
    <w:rsid w:val="00000558"/>
    <w:rsid w:val="00000676"/>
    <w:rsid w:val="00000977"/>
    <w:rsid w:val="00000D06"/>
    <w:rsid w:val="00000EDB"/>
    <w:rsid w:val="000017D8"/>
    <w:rsid w:val="00001912"/>
    <w:rsid w:val="00001C89"/>
    <w:rsid w:val="00002ACC"/>
    <w:rsid w:val="00002E10"/>
    <w:rsid w:val="00002F0A"/>
    <w:rsid w:val="00003308"/>
    <w:rsid w:val="000038C6"/>
    <w:rsid w:val="000039C3"/>
    <w:rsid w:val="00003A41"/>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98A"/>
    <w:rsid w:val="00013AA0"/>
    <w:rsid w:val="00013C17"/>
    <w:rsid w:val="00013E06"/>
    <w:rsid w:val="00014754"/>
    <w:rsid w:val="000148C6"/>
    <w:rsid w:val="00014AAE"/>
    <w:rsid w:val="00015B2B"/>
    <w:rsid w:val="00016008"/>
    <w:rsid w:val="00016187"/>
    <w:rsid w:val="0001699E"/>
    <w:rsid w:val="00016A9B"/>
    <w:rsid w:val="0001708E"/>
    <w:rsid w:val="000171D7"/>
    <w:rsid w:val="000172C0"/>
    <w:rsid w:val="00017399"/>
    <w:rsid w:val="000175D2"/>
    <w:rsid w:val="00017762"/>
    <w:rsid w:val="0001793A"/>
    <w:rsid w:val="00017B60"/>
    <w:rsid w:val="0002038F"/>
    <w:rsid w:val="000216CD"/>
    <w:rsid w:val="00021819"/>
    <w:rsid w:val="00021A47"/>
    <w:rsid w:val="00021B19"/>
    <w:rsid w:val="0002203A"/>
    <w:rsid w:val="00022445"/>
    <w:rsid w:val="00022F09"/>
    <w:rsid w:val="00023251"/>
    <w:rsid w:val="00023553"/>
    <w:rsid w:val="000242F5"/>
    <w:rsid w:val="000259AD"/>
    <w:rsid w:val="00025E0E"/>
    <w:rsid w:val="000261FF"/>
    <w:rsid w:val="000265C1"/>
    <w:rsid w:val="000269FE"/>
    <w:rsid w:val="0002764A"/>
    <w:rsid w:val="00027704"/>
    <w:rsid w:val="00027806"/>
    <w:rsid w:val="00027F18"/>
    <w:rsid w:val="00030372"/>
    <w:rsid w:val="00031141"/>
    <w:rsid w:val="00031439"/>
    <w:rsid w:val="0003253D"/>
    <w:rsid w:val="000325E5"/>
    <w:rsid w:val="00032CD0"/>
    <w:rsid w:val="00033E8E"/>
    <w:rsid w:val="0003475D"/>
    <w:rsid w:val="0003519B"/>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64E"/>
    <w:rsid w:val="00044BC3"/>
    <w:rsid w:val="00044CD1"/>
    <w:rsid w:val="00045129"/>
    <w:rsid w:val="0004521F"/>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6316"/>
    <w:rsid w:val="00056AAB"/>
    <w:rsid w:val="00056DA0"/>
    <w:rsid w:val="00056E15"/>
    <w:rsid w:val="0006013A"/>
    <w:rsid w:val="0006024F"/>
    <w:rsid w:val="0006081B"/>
    <w:rsid w:val="00060FC9"/>
    <w:rsid w:val="00062068"/>
    <w:rsid w:val="000621C2"/>
    <w:rsid w:val="000622D8"/>
    <w:rsid w:val="000631C5"/>
    <w:rsid w:val="00063B83"/>
    <w:rsid w:val="00063D97"/>
    <w:rsid w:val="00063F63"/>
    <w:rsid w:val="000642E0"/>
    <w:rsid w:val="0006446F"/>
    <w:rsid w:val="000645A8"/>
    <w:rsid w:val="000647FD"/>
    <w:rsid w:val="00064A61"/>
    <w:rsid w:val="00065224"/>
    <w:rsid w:val="000654AB"/>
    <w:rsid w:val="000654D2"/>
    <w:rsid w:val="0006586C"/>
    <w:rsid w:val="00065873"/>
    <w:rsid w:val="00066123"/>
    <w:rsid w:val="0006691B"/>
    <w:rsid w:val="00067F32"/>
    <w:rsid w:val="00067F42"/>
    <w:rsid w:val="000706AC"/>
    <w:rsid w:val="0007073A"/>
    <w:rsid w:val="00070FF8"/>
    <w:rsid w:val="0007139C"/>
    <w:rsid w:val="00072668"/>
    <w:rsid w:val="000730F1"/>
    <w:rsid w:val="00073572"/>
    <w:rsid w:val="00073830"/>
    <w:rsid w:val="00073A61"/>
    <w:rsid w:val="00073A7C"/>
    <w:rsid w:val="00073CCA"/>
    <w:rsid w:val="00074DDA"/>
    <w:rsid w:val="00074FEA"/>
    <w:rsid w:val="000750C4"/>
    <w:rsid w:val="00075185"/>
    <w:rsid w:val="000752B1"/>
    <w:rsid w:val="0007536C"/>
    <w:rsid w:val="00075706"/>
    <w:rsid w:val="000758B3"/>
    <w:rsid w:val="00075945"/>
    <w:rsid w:val="00075DCA"/>
    <w:rsid w:val="00076420"/>
    <w:rsid w:val="00076B48"/>
    <w:rsid w:val="00076BBF"/>
    <w:rsid w:val="00077FB6"/>
    <w:rsid w:val="0008088C"/>
    <w:rsid w:val="00080B0B"/>
    <w:rsid w:val="00081505"/>
    <w:rsid w:val="00081A5A"/>
    <w:rsid w:val="00081D8A"/>
    <w:rsid w:val="00081FDA"/>
    <w:rsid w:val="000827CC"/>
    <w:rsid w:val="00082BD8"/>
    <w:rsid w:val="00083178"/>
    <w:rsid w:val="0008348D"/>
    <w:rsid w:val="00084347"/>
    <w:rsid w:val="00084A2D"/>
    <w:rsid w:val="00085FA6"/>
    <w:rsid w:val="00086315"/>
    <w:rsid w:val="000866EE"/>
    <w:rsid w:val="00086D0A"/>
    <w:rsid w:val="00086D49"/>
    <w:rsid w:val="00086DA4"/>
    <w:rsid w:val="00087DB2"/>
    <w:rsid w:val="000909CD"/>
    <w:rsid w:val="00090EAE"/>
    <w:rsid w:val="00090FB8"/>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288"/>
    <w:rsid w:val="00095535"/>
    <w:rsid w:val="00095A55"/>
    <w:rsid w:val="00095EF7"/>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AA"/>
    <w:rsid w:val="000A46DA"/>
    <w:rsid w:val="000A58DA"/>
    <w:rsid w:val="000A5C6A"/>
    <w:rsid w:val="000A5F0B"/>
    <w:rsid w:val="000A6033"/>
    <w:rsid w:val="000A63C8"/>
    <w:rsid w:val="000A66C1"/>
    <w:rsid w:val="000A73B1"/>
    <w:rsid w:val="000A76CD"/>
    <w:rsid w:val="000A76D7"/>
    <w:rsid w:val="000A77E3"/>
    <w:rsid w:val="000A783C"/>
    <w:rsid w:val="000A78BF"/>
    <w:rsid w:val="000A7B65"/>
    <w:rsid w:val="000A7CA9"/>
    <w:rsid w:val="000B0ABC"/>
    <w:rsid w:val="000B0E32"/>
    <w:rsid w:val="000B0EF8"/>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61A7"/>
    <w:rsid w:val="000B6AF0"/>
    <w:rsid w:val="000B74F4"/>
    <w:rsid w:val="000B75B7"/>
    <w:rsid w:val="000B75C0"/>
    <w:rsid w:val="000B7AE6"/>
    <w:rsid w:val="000B7E96"/>
    <w:rsid w:val="000C0979"/>
    <w:rsid w:val="000C0B34"/>
    <w:rsid w:val="000C0DF5"/>
    <w:rsid w:val="000C10BB"/>
    <w:rsid w:val="000C152E"/>
    <w:rsid w:val="000C17CB"/>
    <w:rsid w:val="000C18EB"/>
    <w:rsid w:val="000C260D"/>
    <w:rsid w:val="000C2A89"/>
    <w:rsid w:val="000C38CA"/>
    <w:rsid w:val="000C3999"/>
    <w:rsid w:val="000C3A19"/>
    <w:rsid w:val="000C3A91"/>
    <w:rsid w:val="000C3E70"/>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2143"/>
    <w:rsid w:val="000D23F3"/>
    <w:rsid w:val="000D2AC4"/>
    <w:rsid w:val="000D2DB2"/>
    <w:rsid w:val="000D32A7"/>
    <w:rsid w:val="000D3F36"/>
    <w:rsid w:val="000D43E6"/>
    <w:rsid w:val="000D46B9"/>
    <w:rsid w:val="000D48A9"/>
    <w:rsid w:val="000D51D5"/>
    <w:rsid w:val="000D661F"/>
    <w:rsid w:val="000D69E0"/>
    <w:rsid w:val="000D6BC8"/>
    <w:rsid w:val="000D6E48"/>
    <w:rsid w:val="000D7D4F"/>
    <w:rsid w:val="000D7E2B"/>
    <w:rsid w:val="000E0A65"/>
    <w:rsid w:val="000E0B6A"/>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F22"/>
    <w:rsid w:val="000E7E2D"/>
    <w:rsid w:val="000F0210"/>
    <w:rsid w:val="000F0843"/>
    <w:rsid w:val="000F0C7D"/>
    <w:rsid w:val="000F25CD"/>
    <w:rsid w:val="000F27AE"/>
    <w:rsid w:val="000F31ED"/>
    <w:rsid w:val="000F36EC"/>
    <w:rsid w:val="000F3C93"/>
    <w:rsid w:val="000F4228"/>
    <w:rsid w:val="000F4745"/>
    <w:rsid w:val="000F49E7"/>
    <w:rsid w:val="000F5AC2"/>
    <w:rsid w:val="000F5D77"/>
    <w:rsid w:val="000F6869"/>
    <w:rsid w:val="000F6E17"/>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3118"/>
    <w:rsid w:val="00143407"/>
    <w:rsid w:val="00143F33"/>
    <w:rsid w:val="001443AF"/>
    <w:rsid w:val="00145246"/>
    <w:rsid w:val="00145867"/>
    <w:rsid w:val="00145DC8"/>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12E2"/>
    <w:rsid w:val="00162BEE"/>
    <w:rsid w:val="001630B3"/>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77C"/>
    <w:rsid w:val="00174025"/>
    <w:rsid w:val="001743E1"/>
    <w:rsid w:val="001748EB"/>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FD4"/>
    <w:rsid w:val="0018344D"/>
    <w:rsid w:val="00183578"/>
    <w:rsid w:val="0018393C"/>
    <w:rsid w:val="00183B1F"/>
    <w:rsid w:val="00183B34"/>
    <w:rsid w:val="001840C6"/>
    <w:rsid w:val="00184125"/>
    <w:rsid w:val="00184E68"/>
    <w:rsid w:val="001851A5"/>
    <w:rsid w:val="00185B4D"/>
    <w:rsid w:val="00187F48"/>
    <w:rsid w:val="00187FF2"/>
    <w:rsid w:val="00190879"/>
    <w:rsid w:val="00190E74"/>
    <w:rsid w:val="00191830"/>
    <w:rsid w:val="00192191"/>
    <w:rsid w:val="00192914"/>
    <w:rsid w:val="001931C7"/>
    <w:rsid w:val="001933F5"/>
    <w:rsid w:val="00193942"/>
    <w:rsid w:val="001953A0"/>
    <w:rsid w:val="001954F4"/>
    <w:rsid w:val="00195572"/>
    <w:rsid w:val="0019583E"/>
    <w:rsid w:val="0019794A"/>
    <w:rsid w:val="001979AC"/>
    <w:rsid w:val="001A0286"/>
    <w:rsid w:val="001A1BCD"/>
    <w:rsid w:val="001A1E12"/>
    <w:rsid w:val="001A1EC0"/>
    <w:rsid w:val="001A2515"/>
    <w:rsid w:val="001A34D8"/>
    <w:rsid w:val="001A3FFA"/>
    <w:rsid w:val="001A4612"/>
    <w:rsid w:val="001A4B87"/>
    <w:rsid w:val="001A4E23"/>
    <w:rsid w:val="001A5111"/>
    <w:rsid w:val="001A5179"/>
    <w:rsid w:val="001A5243"/>
    <w:rsid w:val="001A526E"/>
    <w:rsid w:val="001A5458"/>
    <w:rsid w:val="001A5554"/>
    <w:rsid w:val="001A5FA8"/>
    <w:rsid w:val="001A635A"/>
    <w:rsid w:val="001A6B84"/>
    <w:rsid w:val="001A6F57"/>
    <w:rsid w:val="001A7316"/>
    <w:rsid w:val="001A762C"/>
    <w:rsid w:val="001B076D"/>
    <w:rsid w:val="001B08D6"/>
    <w:rsid w:val="001B10BB"/>
    <w:rsid w:val="001B1AD2"/>
    <w:rsid w:val="001B1C67"/>
    <w:rsid w:val="001B1C83"/>
    <w:rsid w:val="001B1F98"/>
    <w:rsid w:val="001B48AD"/>
    <w:rsid w:val="001B4E3C"/>
    <w:rsid w:val="001B5397"/>
    <w:rsid w:val="001B54EC"/>
    <w:rsid w:val="001B5E13"/>
    <w:rsid w:val="001B64F8"/>
    <w:rsid w:val="001B6BC5"/>
    <w:rsid w:val="001B6F94"/>
    <w:rsid w:val="001B7F93"/>
    <w:rsid w:val="001C143D"/>
    <w:rsid w:val="001C174E"/>
    <w:rsid w:val="001C1B9A"/>
    <w:rsid w:val="001C1E78"/>
    <w:rsid w:val="001C25BD"/>
    <w:rsid w:val="001C3742"/>
    <w:rsid w:val="001C39FD"/>
    <w:rsid w:val="001C459D"/>
    <w:rsid w:val="001C483A"/>
    <w:rsid w:val="001C518D"/>
    <w:rsid w:val="001C5271"/>
    <w:rsid w:val="001C60EB"/>
    <w:rsid w:val="001C62A1"/>
    <w:rsid w:val="001C63AB"/>
    <w:rsid w:val="001C7BAE"/>
    <w:rsid w:val="001D0379"/>
    <w:rsid w:val="001D075A"/>
    <w:rsid w:val="001D09FC"/>
    <w:rsid w:val="001D0ABB"/>
    <w:rsid w:val="001D1308"/>
    <w:rsid w:val="001D1513"/>
    <w:rsid w:val="001D198E"/>
    <w:rsid w:val="001D1F44"/>
    <w:rsid w:val="001D25C1"/>
    <w:rsid w:val="001D26A3"/>
    <w:rsid w:val="001D26BA"/>
    <w:rsid w:val="001D2A12"/>
    <w:rsid w:val="001D2BEF"/>
    <w:rsid w:val="001D2F1B"/>
    <w:rsid w:val="001D2FD8"/>
    <w:rsid w:val="001D30C4"/>
    <w:rsid w:val="001D34E4"/>
    <w:rsid w:val="001D3949"/>
    <w:rsid w:val="001D44EF"/>
    <w:rsid w:val="001D4639"/>
    <w:rsid w:val="001D4C4F"/>
    <w:rsid w:val="001D4CED"/>
    <w:rsid w:val="001D53B2"/>
    <w:rsid w:val="001D6558"/>
    <w:rsid w:val="001D6699"/>
    <w:rsid w:val="001D6712"/>
    <w:rsid w:val="001D6C20"/>
    <w:rsid w:val="001D780A"/>
    <w:rsid w:val="001D78DC"/>
    <w:rsid w:val="001D7DE3"/>
    <w:rsid w:val="001E06DF"/>
    <w:rsid w:val="001E0CCF"/>
    <w:rsid w:val="001E0D7E"/>
    <w:rsid w:val="001E1031"/>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847"/>
    <w:rsid w:val="001E6C2B"/>
    <w:rsid w:val="001E7015"/>
    <w:rsid w:val="001E71A0"/>
    <w:rsid w:val="001E787A"/>
    <w:rsid w:val="001E7E1A"/>
    <w:rsid w:val="001F0DB9"/>
    <w:rsid w:val="001F0E49"/>
    <w:rsid w:val="001F0F3E"/>
    <w:rsid w:val="001F1BC6"/>
    <w:rsid w:val="001F1D94"/>
    <w:rsid w:val="001F1EF6"/>
    <w:rsid w:val="001F2983"/>
    <w:rsid w:val="001F2C29"/>
    <w:rsid w:val="001F2E99"/>
    <w:rsid w:val="001F2F26"/>
    <w:rsid w:val="001F3547"/>
    <w:rsid w:val="001F37A9"/>
    <w:rsid w:val="001F3840"/>
    <w:rsid w:val="001F43C5"/>
    <w:rsid w:val="001F4442"/>
    <w:rsid w:val="001F47B5"/>
    <w:rsid w:val="001F5633"/>
    <w:rsid w:val="001F5704"/>
    <w:rsid w:val="001F6429"/>
    <w:rsid w:val="001F652D"/>
    <w:rsid w:val="001F6540"/>
    <w:rsid w:val="001F6AF3"/>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6C1"/>
    <w:rsid w:val="00215945"/>
    <w:rsid w:val="00216C9A"/>
    <w:rsid w:val="00216FEA"/>
    <w:rsid w:val="00217472"/>
    <w:rsid w:val="00217AB6"/>
    <w:rsid w:val="00220857"/>
    <w:rsid w:val="00220986"/>
    <w:rsid w:val="00220B6C"/>
    <w:rsid w:val="002211F8"/>
    <w:rsid w:val="00221401"/>
    <w:rsid w:val="00222ACF"/>
    <w:rsid w:val="00223214"/>
    <w:rsid w:val="00224416"/>
    <w:rsid w:val="00224863"/>
    <w:rsid w:val="00224B63"/>
    <w:rsid w:val="00224BE1"/>
    <w:rsid w:val="00224CD3"/>
    <w:rsid w:val="00225768"/>
    <w:rsid w:val="00225794"/>
    <w:rsid w:val="00225EB8"/>
    <w:rsid w:val="00227682"/>
    <w:rsid w:val="002304A1"/>
    <w:rsid w:val="0023052B"/>
    <w:rsid w:val="00230A0F"/>
    <w:rsid w:val="00230B44"/>
    <w:rsid w:val="0023213C"/>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F65"/>
    <w:rsid w:val="00251162"/>
    <w:rsid w:val="002511D1"/>
    <w:rsid w:val="00253D7B"/>
    <w:rsid w:val="002541B2"/>
    <w:rsid w:val="002541DE"/>
    <w:rsid w:val="00254469"/>
    <w:rsid w:val="00254632"/>
    <w:rsid w:val="002548FC"/>
    <w:rsid w:val="0025574B"/>
    <w:rsid w:val="00255F73"/>
    <w:rsid w:val="002561AA"/>
    <w:rsid w:val="002567ED"/>
    <w:rsid w:val="00256958"/>
    <w:rsid w:val="0025727D"/>
    <w:rsid w:val="002576B9"/>
    <w:rsid w:val="00257FA8"/>
    <w:rsid w:val="00260582"/>
    <w:rsid w:val="00260B1F"/>
    <w:rsid w:val="00261580"/>
    <w:rsid w:val="002619FB"/>
    <w:rsid w:val="0026297E"/>
    <w:rsid w:val="00263310"/>
    <w:rsid w:val="002635A7"/>
    <w:rsid w:val="0026400A"/>
    <w:rsid w:val="00266179"/>
    <w:rsid w:val="002673A3"/>
    <w:rsid w:val="002673F7"/>
    <w:rsid w:val="00267D30"/>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183"/>
    <w:rsid w:val="002964FF"/>
    <w:rsid w:val="00296507"/>
    <w:rsid w:val="0029781D"/>
    <w:rsid w:val="0029793D"/>
    <w:rsid w:val="002A0885"/>
    <w:rsid w:val="002A0899"/>
    <w:rsid w:val="002A11F0"/>
    <w:rsid w:val="002A1308"/>
    <w:rsid w:val="002A2454"/>
    <w:rsid w:val="002A262F"/>
    <w:rsid w:val="002A28A3"/>
    <w:rsid w:val="002A2965"/>
    <w:rsid w:val="002A2DD3"/>
    <w:rsid w:val="002A341C"/>
    <w:rsid w:val="002A3B2B"/>
    <w:rsid w:val="002A419A"/>
    <w:rsid w:val="002A435A"/>
    <w:rsid w:val="002A464E"/>
    <w:rsid w:val="002A4883"/>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CB5"/>
    <w:rsid w:val="002B3E85"/>
    <w:rsid w:val="002B4008"/>
    <w:rsid w:val="002B556E"/>
    <w:rsid w:val="002B58F8"/>
    <w:rsid w:val="002B7179"/>
    <w:rsid w:val="002B7FD9"/>
    <w:rsid w:val="002C0702"/>
    <w:rsid w:val="002C0865"/>
    <w:rsid w:val="002C168E"/>
    <w:rsid w:val="002C260C"/>
    <w:rsid w:val="002C3D68"/>
    <w:rsid w:val="002C48FD"/>
    <w:rsid w:val="002C4E00"/>
    <w:rsid w:val="002C51AF"/>
    <w:rsid w:val="002C55E8"/>
    <w:rsid w:val="002C5A5C"/>
    <w:rsid w:val="002C67DD"/>
    <w:rsid w:val="002C7A8C"/>
    <w:rsid w:val="002C7C18"/>
    <w:rsid w:val="002D0276"/>
    <w:rsid w:val="002D065D"/>
    <w:rsid w:val="002D0995"/>
    <w:rsid w:val="002D16EE"/>
    <w:rsid w:val="002D1C1E"/>
    <w:rsid w:val="002D229D"/>
    <w:rsid w:val="002D25B1"/>
    <w:rsid w:val="002D2A38"/>
    <w:rsid w:val="002D2CFC"/>
    <w:rsid w:val="002D3BDB"/>
    <w:rsid w:val="002D4348"/>
    <w:rsid w:val="002D4E3F"/>
    <w:rsid w:val="002D5272"/>
    <w:rsid w:val="002D5821"/>
    <w:rsid w:val="002D5B13"/>
    <w:rsid w:val="002D5E03"/>
    <w:rsid w:val="002E0292"/>
    <w:rsid w:val="002E1618"/>
    <w:rsid w:val="002E17A4"/>
    <w:rsid w:val="002E1AA3"/>
    <w:rsid w:val="002E2000"/>
    <w:rsid w:val="002E23D9"/>
    <w:rsid w:val="002E3A16"/>
    <w:rsid w:val="002E3E9A"/>
    <w:rsid w:val="002E3FEB"/>
    <w:rsid w:val="002E50B5"/>
    <w:rsid w:val="002E51ED"/>
    <w:rsid w:val="002E5AAD"/>
    <w:rsid w:val="002E6C43"/>
    <w:rsid w:val="002E6FFF"/>
    <w:rsid w:val="002F089C"/>
    <w:rsid w:val="002F1639"/>
    <w:rsid w:val="002F1916"/>
    <w:rsid w:val="002F19D6"/>
    <w:rsid w:val="002F1B3C"/>
    <w:rsid w:val="002F1E3E"/>
    <w:rsid w:val="002F2636"/>
    <w:rsid w:val="002F28A1"/>
    <w:rsid w:val="002F3F29"/>
    <w:rsid w:val="002F4700"/>
    <w:rsid w:val="002F478F"/>
    <w:rsid w:val="002F4B07"/>
    <w:rsid w:val="002F530D"/>
    <w:rsid w:val="002F5642"/>
    <w:rsid w:val="002F5953"/>
    <w:rsid w:val="002F64E1"/>
    <w:rsid w:val="002F67F8"/>
    <w:rsid w:val="002F6C34"/>
    <w:rsid w:val="002F6DB7"/>
    <w:rsid w:val="002F72A9"/>
    <w:rsid w:val="003000DF"/>
    <w:rsid w:val="003004D3"/>
    <w:rsid w:val="00300A4F"/>
    <w:rsid w:val="00300EF6"/>
    <w:rsid w:val="00300F52"/>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7F4"/>
    <w:rsid w:val="00306E21"/>
    <w:rsid w:val="0030714B"/>
    <w:rsid w:val="003101FA"/>
    <w:rsid w:val="00310C94"/>
    <w:rsid w:val="003113A3"/>
    <w:rsid w:val="00311CF6"/>
    <w:rsid w:val="003120A9"/>
    <w:rsid w:val="00312125"/>
    <w:rsid w:val="00312807"/>
    <w:rsid w:val="00312890"/>
    <w:rsid w:val="00312F32"/>
    <w:rsid w:val="00313239"/>
    <w:rsid w:val="00314525"/>
    <w:rsid w:val="0031479F"/>
    <w:rsid w:val="0031494F"/>
    <w:rsid w:val="00314F33"/>
    <w:rsid w:val="00315142"/>
    <w:rsid w:val="00315645"/>
    <w:rsid w:val="00316026"/>
    <w:rsid w:val="003160A3"/>
    <w:rsid w:val="003161B9"/>
    <w:rsid w:val="003170C2"/>
    <w:rsid w:val="003178B5"/>
    <w:rsid w:val="0032044D"/>
    <w:rsid w:val="00320AE6"/>
    <w:rsid w:val="00320D0E"/>
    <w:rsid w:val="003210A5"/>
    <w:rsid w:val="00322829"/>
    <w:rsid w:val="00322F4C"/>
    <w:rsid w:val="0032318B"/>
    <w:rsid w:val="003245B3"/>
    <w:rsid w:val="003256C9"/>
    <w:rsid w:val="00325B8C"/>
    <w:rsid w:val="003260D8"/>
    <w:rsid w:val="0032685A"/>
    <w:rsid w:val="00326A76"/>
    <w:rsid w:val="00327253"/>
    <w:rsid w:val="00327428"/>
    <w:rsid w:val="003274E3"/>
    <w:rsid w:val="00327E63"/>
    <w:rsid w:val="003303B3"/>
    <w:rsid w:val="00330AF1"/>
    <w:rsid w:val="00331543"/>
    <w:rsid w:val="00331871"/>
    <w:rsid w:val="00332C08"/>
    <w:rsid w:val="0033309B"/>
    <w:rsid w:val="0033319C"/>
    <w:rsid w:val="00333310"/>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48C"/>
    <w:rsid w:val="00341861"/>
    <w:rsid w:val="00341A78"/>
    <w:rsid w:val="00341B03"/>
    <w:rsid w:val="00341ED0"/>
    <w:rsid w:val="0034216B"/>
    <w:rsid w:val="00342362"/>
    <w:rsid w:val="00342731"/>
    <w:rsid w:val="003429A4"/>
    <w:rsid w:val="00342D20"/>
    <w:rsid w:val="00342FBB"/>
    <w:rsid w:val="00343690"/>
    <w:rsid w:val="003437EF"/>
    <w:rsid w:val="00343821"/>
    <w:rsid w:val="0034389F"/>
    <w:rsid w:val="0034428A"/>
    <w:rsid w:val="0034478A"/>
    <w:rsid w:val="00344BC5"/>
    <w:rsid w:val="00344D96"/>
    <w:rsid w:val="00345C1A"/>
    <w:rsid w:val="00346006"/>
    <w:rsid w:val="00346442"/>
    <w:rsid w:val="003465DF"/>
    <w:rsid w:val="0034679A"/>
    <w:rsid w:val="00347248"/>
    <w:rsid w:val="0034738D"/>
    <w:rsid w:val="0034748D"/>
    <w:rsid w:val="003477FA"/>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4FB9"/>
    <w:rsid w:val="0035581F"/>
    <w:rsid w:val="00356A06"/>
    <w:rsid w:val="00356E6C"/>
    <w:rsid w:val="003571E8"/>
    <w:rsid w:val="003571FF"/>
    <w:rsid w:val="00357612"/>
    <w:rsid w:val="00357693"/>
    <w:rsid w:val="00357A6E"/>
    <w:rsid w:val="00357E04"/>
    <w:rsid w:val="00360587"/>
    <w:rsid w:val="00361212"/>
    <w:rsid w:val="00361E72"/>
    <w:rsid w:val="00362322"/>
    <w:rsid w:val="00362AC4"/>
    <w:rsid w:val="00362F77"/>
    <w:rsid w:val="00363707"/>
    <w:rsid w:val="00363A65"/>
    <w:rsid w:val="00363EA9"/>
    <w:rsid w:val="0036488F"/>
    <w:rsid w:val="0036592C"/>
    <w:rsid w:val="00366309"/>
    <w:rsid w:val="003665AB"/>
    <w:rsid w:val="00366EBB"/>
    <w:rsid w:val="003672BE"/>
    <w:rsid w:val="00367424"/>
    <w:rsid w:val="003674BB"/>
    <w:rsid w:val="00367D13"/>
    <w:rsid w:val="00370012"/>
    <w:rsid w:val="00370EA8"/>
    <w:rsid w:val="00370FE1"/>
    <w:rsid w:val="003724EA"/>
    <w:rsid w:val="00372746"/>
    <w:rsid w:val="00372BE5"/>
    <w:rsid w:val="00372D2A"/>
    <w:rsid w:val="003738BA"/>
    <w:rsid w:val="00373FF8"/>
    <w:rsid w:val="003744EA"/>
    <w:rsid w:val="00375491"/>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69D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732"/>
    <w:rsid w:val="00395328"/>
    <w:rsid w:val="00396348"/>
    <w:rsid w:val="00396B81"/>
    <w:rsid w:val="00396C82"/>
    <w:rsid w:val="00396C87"/>
    <w:rsid w:val="0039754A"/>
    <w:rsid w:val="00397874"/>
    <w:rsid w:val="003A0E56"/>
    <w:rsid w:val="003A1096"/>
    <w:rsid w:val="003A153E"/>
    <w:rsid w:val="003A17E3"/>
    <w:rsid w:val="003A1AAD"/>
    <w:rsid w:val="003A1DBB"/>
    <w:rsid w:val="003A1E58"/>
    <w:rsid w:val="003A201D"/>
    <w:rsid w:val="003A26D8"/>
    <w:rsid w:val="003A2B5D"/>
    <w:rsid w:val="003A2BE2"/>
    <w:rsid w:val="003A31AB"/>
    <w:rsid w:val="003A3B79"/>
    <w:rsid w:val="003A4249"/>
    <w:rsid w:val="003A43AA"/>
    <w:rsid w:val="003A43F3"/>
    <w:rsid w:val="003A452F"/>
    <w:rsid w:val="003A4799"/>
    <w:rsid w:val="003A47B1"/>
    <w:rsid w:val="003A4873"/>
    <w:rsid w:val="003A4AA7"/>
    <w:rsid w:val="003A4FFB"/>
    <w:rsid w:val="003A5410"/>
    <w:rsid w:val="003A571E"/>
    <w:rsid w:val="003A69C1"/>
    <w:rsid w:val="003A7DFE"/>
    <w:rsid w:val="003B0634"/>
    <w:rsid w:val="003B07A3"/>
    <w:rsid w:val="003B0B8D"/>
    <w:rsid w:val="003B0F2E"/>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7B5"/>
    <w:rsid w:val="003C087E"/>
    <w:rsid w:val="003C0D9E"/>
    <w:rsid w:val="003C105C"/>
    <w:rsid w:val="003C12A3"/>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1FF"/>
    <w:rsid w:val="003C4AB8"/>
    <w:rsid w:val="003C4FE1"/>
    <w:rsid w:val="003C5011"/>
    <w:rsid w:val="003C51AF"/>
    <w:rsid w:val="003C51FD"/>
    <w:rsid w:val="003C5626"/>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CED"/>
    <w:rsid w:val="003D4D9E"/>
    <w:rsid w:val="003D5622"/>
    <w:rsid w:val="003D56CB"/>
    <w:rsid w:val="003D6056"/>
    <w:rsid w:val="003D76E5"/>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0E"/>
    <w:rsid w:val="003E50D9"/>
    <w:rsid w:val="003E626D"/>
    <w:rsid w:val="003E6302"/>
    <w:rsid w:val="003E7651"/>
    <w:rsid w:val="003E7900"/>
    <w:rsid w:val="003E7DD4"/>
    <w:rsid w:val="003F00B8"/>
    <w:rsid w:val="003F0717"/>
    <w:rsid w:val="003F0939"/>
    <w:rsid w:val="003F0F2B"/>
    <w:rsid w:val="003F14D0"/>
    <w:rsid w:val="003F2909"/>
    <w:rsid w:val="003F3448"/>
    <w:rsid w:val="003F4854"/>
    <w:rsid w:val="003F4B70"/>
    <w:rsid w:val="003F4EE7"/>
    <w:rsid w:val="003F50F8"/>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51EE"/>
    <w:rsid w:val="004053B4"/>
    <w:rsid w:val="004057FB"/>
    <w:rsid w:val="00405E10"/>
    <w:rsid w:val="004062F9"/>
    <w:rsid w:val="00407358"/>
    <w:rsid w:val="00410298"/>
    <w:rsid w:val="00410592"/>
    <w:rsid w:val="00410600"/>
    <w:rsid w:val="00410627"/>
    <w:rsid w:val="004107C3"/>
    <w:rsid w:val="0041168E"/>
    <w:rsid w:val="00411718"/>
    <w:rsid w:val="00411B8D"/>
    <w:rsid w:val="00411F0A"/>
    <w:rsid w:val="00412081"/>
    <w:rsid w:val="00412211"/>
    <w:rsid w:val="004126D9"/>
    <w:rsid w:val="00412E98"/>
    <w:rsid w:val="00413B60"/>
    <w:rsid w:val="00413D8F"/>
    <w:rsid w:val="00413F67"/>
    <w:rsid w:val="00413F9D"/>
    <w:rsid w:val="00414484"/>
    <w:rsid w:val="004144AB"/>
    <w:rsid w:val="0041480F"/>
    <w:rsid w:val="004148E6"/>
    <w:rsid w:val="00414C6B"/>
    <w:rsid w:val="00414E83"/>
    <w:rsid w:val="004151B1"/>
    <w:rsid w:val="00415770"/>
    <w:rsid w:val="00415E28"/>
    <w:rsid w:val="00415F6D"/>
    <w:rsid w:val="0041618E"/>
    <w:rsid w:val="004165FA"/>
    <w:rsid w:val="00416D56"/>
    <w:rsid w:val="00416D99"/>
    <w:rsid w:val="0042045F"/>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F6"/>
    <w:rsid w:val="00430DD3"/>
    <w:rsid w:val="0043169D"/>
    <w:rsid w:val="004317BE"/>
    <w:rsid w:val="00431C70"/>
    <w:rsid w:val="00432022"/>
    <w:rsid w:val="004322CD"/>
    <w:rsid w:val="00432818"/>
    <w:rsid w:val="004337F2"/>
    <w:rsid w:val="00433963"/>
    <w:rsid w:val="00433976"/>
    <w:rsid w:val="00433D3C"/>
    <w:rsid w:val="004343F7"/>
    <w:rsid w:val="00434AC2"/>
    <w:rsid w:val="00434E8D"/>
    <w:rsid w:val="00435472"/>
    <w:rsid w:val="00435B7D"/>
    <w:rsid w:val="004364EB"/>
    <w:rsid w:val="004365E9"/>
    <w:rsid w:val="00437398"/>
    <w:rsid w:val="00437925"/>
    <w:rsid w:val="00437EB7"/>
    <w:rsid w:val="0044032A"/>
    <w:rsid w:val="0044037D"/>
    <w:rsid w:val="004403CF"/>
    <w:rsid w:val="0044055F"/>
    <w:rsid w:val="0044095A"/>
    <w:rsid w:val="00440A2F"/>
    <w:rsid w:val="00440B04"/>
    <w:rsid w:val="00440EBD"/>
    <w:rsid w:val="00440F20"/>
    <w:rsid w:val="00441571"/>
    <w:rsid w:val="0044196A"/>
    <w:rsid w:val="0044209F"/>
    <w:rsid w:val="004429E9"/>
    <w:rsid w:val="00442A5F"/>
    <w:rsid w:val="00442B82"/>
    <w:rsid w:val="00442FAB"/>
    <w:rsid w:val="004439B2"/>
    <w:rsid w:val="00443B54"/>
    <w:rsid w:val="00444080"/>
    <w:rsid w:val="004445D4"/>
    <w:rsid w:val="004449C7"/>
    <w:rsid w:val="00444CC1"/>
    <w:rsid w:val="00444DBE"/>
    <w:rsid w:val="0044534D"/>
    <w:rsid w:val="004454B2"/>
    <w:rsid w:val="004456F6"/>
    <w:rsid w:val="00446267"/>
    <w:rsid w:val="00446524"/>
    <w:rsid w:val="00446645"/>
    <w:rsid w:val="0045039C"/>
    <w:rsid w:val="00450698"/>
    <w:rsid w:val="004512C5"/>
    <w:rsid w:val="0045154B"/>
    <w:rsid w:val="004516A1"/>
    <w:rsid w:val="00451C91"/>
    <w:rsid w:val="00451E8D"/>
    <w:rsid w:val="004520D2"/>
    <w:rsid w:val="00452CAE"/>
    <w:rsid w:val="00453687"/>
    <w:rsid w:val="004538AE"/>
    <w:rsid w:val="00454AC6"/>
    <w:rsid w:val="004555EB"/>
    <w:rsid w:val="00455C28"/>
    <w:rsid w:val="00456279"/>
    <w:rsid w:val="00456D32"/>
    <w:rsid w:val="004571C7"/>
    <w:rsid w:val="00457BD0"/>
    <w:rsid w:val="00457C22"/>
    <w:rsid w:val="00460274"/>
    <w:rsid w:val="004602D7"/>
    <w:rsid w:val="00460BFF"/>
    <w:rsid w:val="00460DA8"/>
    <w:rsid w:val="00462014"/>
    <w:rsid w:val="004628F3"/>
    <w:rsid w:val="00462991"/>
    <w:rsid w:val="00462C5A"/>
    <w:rsid w:val="00462CCE"/>
    <w:rsid w:val="004631C9"/>
    <w:rsid w:val="00463F63"/>
    <w:rsid w:val="00464087"/>
    <w:rsid w:val="00464613"/>
    <w:rsid w:val="004651BD"/>
    <w:rsid w:val="004651FD"/>
    <w:rsid w:val="00465348"/>
    <w:rsid w:val="004653EE"/>
    <w:rsid w:val="004659DB"/>
    <w:rsid w:val="004670F9"/>
    <w:rsid w:val="004677C3"/>
    <w:rsid w:val="004709B3"/>
    <w:rsid w:val="00470BDC"/>
    <w:rsid w:val="0047102E"/>
    <w:rsid w:val="0047110E"/>
    <w:rsid w:val="004711CE"/>
    <w:rsid w:val="00471F2A"/>
    <w:rsid w:val="004720F4"/>
    <w:rsid w:val="00472172"/>
    <w:rsid w:val="004728A6"/>
    <w:rsid w:val="00472A81"/>
    <w:rsid w:val="00472C42"/>
    <w:rsid w:val="004735D5"/>
    <w:rsid w:val="004749BA"/>
    <w:rsid w:val="00474CD1"/>
    <w:rsid w:val="004752EE"/>
    <w:rsid w:val="00475493"/>
    <w:rsid w:val="00476355"/>
    <w:rsid w:val="00476891"/>
    <w:rsid w:val="00477ECB"/>
    <w:rsid w:val="0048026D"/>
    <w:rsid w:val="0048136F"/>
    <w:rsid w:val="00481679"/>
    <w:rsid w:val="0048173B"/>
    <w:rsid w:val="00481893"/>
    <w:rsid w:val="00482291"/>
    <w:rsid w:val="00482AAC"/>
    <w:rsid w:val="004830DA"/>
    <w:rsid w:val="00483D2E"/>
    <w:rsid w:val="00484D0E"/>
    <w:rsid w:val="0048563D"/>
    <w:rsid w:val="0048566B"/>
    <w:rsid w:val="0048581B"/>
    <w:rsid w:val="0048678B"/>
    <w:rsid w:val="00486879"/>
    <w:rsid w:val="0048711C"/>
    <w:rsid w:val="004909E1"/>
    <w:rsid w:val="00490DD8"/>
    <w:rsid w:val="004910F0"/>
    <w:rsid w:val="0049110E"/>
    <w:rsid w:val="00491517"/>
    <w:rsid w:val="0049160D"/>
    <w:rsid w:val="00491C17"/>
    <w:rsid w:val="004920ED"/>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79B"/>
    <w:rsid w:val="004977E3"/>
    <w:rsid w:val="00497F68"/>
    <w:rsid w:val="004A085F"/>
    <w:rsid w:val="004A0EAB"/>
    <w:rsid w:val="004A121D"/>
    <w:rsid w:val="004A1345"/>
    <w:rsid w:val="004A15B2"/>
    <w:rsid w:val="004A1D58"/>
    <w:rsid w:val="004A22B5"/>
    <w:rsid w:val="004A2779"/>
    <w:rsid w:val="004A2888"/>
    <w:rsid w:val="004A3595"/>
    <w:rsid w:val="004A3A57"/>
    <w:rsid w:val="004A3AB3"/>
    <w:rsid w:val="004A3E40"/>
    <w:rsid w:val="004A40D8"/>
    <w:rsid w:val="004A410A"/>
    <w:rsid w:val="004A434E"/>
    <w:rsid w:val="004A4676"/>
    <w:rsid w:val="004A493E"/>
    <w:rsid w:val="004A594E"/>
    <w:rsid w:val="004A5D88"/>
    <w:rsid w:val="004A64E1"/>
    <w:rsid w:val="004A7667"/>
    <w:rsid w:val="004A7A9C"/>
    <w:rsid w:val="004B0436"/>
    <w:rsid w:val="004B06FA"/>
    <w:rsid w:val="004B0BC0"/>
    <w:rsid w:val="004B1011"/>
    <w:rsid w:val="004B123A"/>
    <w:rsid w:val="004B13ED"/>
    <w:rsid w:val="004B1557"/>
    <w:rsid w:val="004B1C61"/>
    <w:rsid w:val="004B284C"/>
    <w:rsid w:val="004B355B"/>
    <w:rsid w:val="004B3973"/>
    <w:rsid w:val="004B3B5E"/>
    <w:rsid w:val="004B47B1"/>
    <w:rsid w:val="004B4EF0"/>
    <w:rsid w:val="004B5119"/>
    <w:rsid w:val="004B54BD"/>
    <w:rsid w:val="004B5683"/>
    <w:rsid w:val="004B59E1"/>
    <w:rsid w:val="004B5C9D"/>
    <w:rsid w:val="004B610A"/>
    <w:rsid w:val="004B6767"/>
    <w:rsid w:val="004B7393"/>
    <w:rsid w:val="004C06A4"/>
    <w:rsid w:val="004C0E17"/>
    <w:rsid w:val="004C10E3"/>
    <w:rsid w:val="004C17CE"/>
    <w:rsid w:val="004C1D03"/>
    <w:rsid w:val="004C2239"/>
    <w:rsid w:val="004C2337"/>
    <w:rsid w:val="004C2352"/>
    <w:rsid w:val="004C26B3"/>
    <w:rsid w:val="004C2B6A"/>
    <w:rsid w:val="004C2E87"/>
    <w:rsid w:val="004C2F9F"/>
    <w:rsid w:val="004C30EA"/>
    <w:rsid w:val="004C3A55"/>
    <w:rsid w:val="004C4743"/>
    <w:rsid w:val="004C479C"/>
    <w:rsid w:val="004C4945"/>
    <w:rsid w:val="004C4B52"/>
    <w:rsid w:val="004C4BBE"/>
    <w:rsid w:val="004C56AB"/>
    <w:rsid w:val="004C56E2"/>
    <w:rsid w:val="004C5C1E"/>
    <w:rsid w:val="004C6013"/>
    <w:rsid w:val="004C6189"/>
    <w:rsid w:val="004C6C99"/>
    <w:rsid w:val="004C6DC0"/>
    <w:rsid w:val="004C720E"/>
    <w:rsid w:val="004C76B4"/>
    <w:rsid w:val="004C7DB5"/>
    <w:rsid w:val="004D02E5"/>
    <w:rsid w:val="004D0BE5"/>
    <w:rsid w:val="004D0DB4"/>
    <w:rsid w:val="004D132C"/>
    <w:rsid w:val="004D2A67"/>
    <w:rsid w:val="004D330B"/>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6A93"/>
    <w:rsid w:val="004E75D1"/>
    <w:rsid w:val="004E78DA"/>
    <w:rsid w:val="004E7D33"/>
    <w:rsid w:val="004E7D38"/>
    <w:rsid w:val="004E7E7D"/>
    <w:rsid w:val="004F033B"/>
    <w:rsid w:val="004F05B9"/>
    <w:rsid w:val="004F0674"/>
    <w:rsid w:val="004F0ADE"/>
    <w:rsid w:val="004F0B47"/>
    <w:rsid w:val="004F0FEA"/>
    <w:rsid w:val="004F11D1"/>
    <w:rsid w:val="004F1668"/>
    <w:rsid w:val="004F1729"/>
    <w:rsid w:val="004F1B14"/>
    <w:rsid w:val="004F1EA4"/>
    <w:rsid w:val="004F2544"/>
    <w:rsid w:val="004F2B45"/>
    <w:rsid w:val="004F2E23"/>
    <w:rsid w:val="004F326D"/>
    <w:rsid w:val="004F3F47"/>
    <w:rsid w:val="004F4ACD"/>
    <w:rsid w:val="004F4C0C"/>
    <w:rsid w:val="004F4E1E"/>
    <w:rsid w:val="004F4EE3"/>
    <w:rsid w:val="004F57A1"/>
    <w:rsid w:val="004F5F3D"/>
    <w:rsid w:val="004F6DB1"/>
    <w:rsid w:val="004F6E6E"/>
    <w:rsid w:val="004F7146"/>
    <w:rsid w:val="00500495"/>
    <w:rsid w:val="005008B5"/>
    <w:rsid w:val="00500D3E"/>
    <w:rsid w:val="00500FD4"/>
    <w:rsid w:val="0050169E"/>
    <w:rsid w:val="00502256"/>
    <w:rsid w:val="00502274"/>
    <w:rsid w:val="00502297"/>
    <w:rsid w:val="0050299C"/>
    <w:rsid w:val="00502F0C"/>
    <w:rsid w:val="005043D7"/>
    <w:rsid w:val="005045C0"/>
    <w:rsid w:val="00504E72"/>
    <w:rsid w:val="005052DF"/>
    <w:rsid w:val="005057D5"/>
    <w:rsid w:val="00506078"/>
    <w:rsid w:val="005064B7"/>
    <w:rsid w:val="005066EA"/>
    <w:rsid w:val="00507C70"/>
    <w:rsid w:val="00507D0D"/>
    <w:rsid w:val="00510813"/>
    <w:rsid w:val="00510987"/>
    <w:rsid w:val="00510D0D"/>
    <w:rsid w:val="00511795"/>
    <w:rsid w:val="00512011"/>
    <w:rsid w:val="00512715"/>
    <w:rsid w:val="005129C8"/>
    <w:rsid w:val="00512A06"/>
    <w:rsid w:val="00512AC2"/>
    <w:rsid w:val="00513193"/>
    <w:rsid w:val="00513196"/>
    <w:rsid w:val="005136DF"/>
    <w:rsid w:val="005137D6"/>
    <w:rsid w:val="00513882"/>
    <w:rsid w:val="00513E3C"/>
    <w:rsid w:val="0051439F"/>
    <w:rsid w:val="00515AA0"/>
    <w:rsid w:val="00515BDC"/>
    <w:rsid w:val="00515EF8"/>
    <w:rsid w:val="00515F2B"/>
    <w:rsid w:val="005166F1"/>
    <w:rsid w:val="00517395"/>
    <w:rsid w:val="00517396"/>
    <w:rsid w:val="00517561"/>
    <w:rsid w:val="005176B7"/>
    <w:rsid w:val="005176FD"/>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5D56"/>
    <w:rsid w:val="0052712D"/>
    <w:rsid w:val="0052777C"/>
    <w:rsid w:val="00527AE2"/>
    <w:rsid w:val="00530B75"/>
    <w:rsid w:val="00530EB3"/>
    <w:rsid w:val="005311A9"/>
    <w:rsid w:val="005313A7"/>
    <w:rsid w:val="00531FF3"/>
    <w:rsid w:val="00532032"/>
    <w:rsid w:val="00532358"/>
    <w:rsid w:val="0053276A"/>
    <w:rsid w:val="00532851"/>
    <w:rsid w:val="00532A16"/>
    <w:rsid w:val="00534DC3"/>
    <w:rsid w:val="00534DEF"/>
    <w:rsid w:val="00535981"/>
    <w:rsid w:val="00535B39"/>
    <w:rsid w:val="00536255"/>
    <w:rsid w:val="00536440"/>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501"/>
    <w:rsid w:val="005439AB"/>
    <w:rsid w:val="005439E7"/>
    <w:rsid w:val="00544202"/>
    <w:rsid w:val="005446D1"/>
    <w:rsid w:val="00544BFD"/>
    <w:rsid w:val="00544EC9"/>
    <w:rsid w:val="0054537E"/>
    <w:rsid w:val="0054585C"/>
    <w:rsid w:val="005459A2"/>
    <w:rsid w:val="00545A1C"/>
    <w:rsid w:val="00545A64"/>
    <w:rsid w:val="00545C41"/>
    <w:rsid w:val="00545FD3"/>
    <w:rsid w:val="0054612A"/>
    <w:rsid w:val="00546478"/>
    <w:rsid w:val="00547783"/>
    <w:rsid w:val="005501FC"/>
    <w:rsid w:val="005503E5"/>
    <w:rsid w:val="0055064A"/>
    <w:rsid w:val="0055093E"/>
    <w:rsid w:val="00550A73"/>
    <w:rsid w:val="0055215C"/>
    <w:rsid w:val="0055216C"/>
    <w:rsid w:val="005521D2"/>
    <w:rsid w:val="0055264D"/>
    <w:rsid w:val="00552ED7"/>
    <w:rsid w:val="00553ACA"/>
    <w:rsid w:val="00553BA4"/>
    <w:rsid w:val="00553E2B"/>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91C"/>
    <w:rsid w:val="00566E1C"/>
    <w:rsid w:val="0056708B"/>
    <w:rsid w:val="00567814"/>
    <w:rsid w:val="00567A80"/>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E99"/>
    <w:rsid w:val="00574746"/>
    <w:rsid w:val="00574F95"/>
    <w:rsid w:val="00575206"/>
    <w:rsid w:val="005756CC"/>
    <w:rsid w:val="00575ADB"/>
    <w:rsid w:val="00576702"/>
    <w:rsid w:val="00576879"/>
    <w:rsid w:val="00576920"/>
    <w:rsid w:val="0057762C"/>
    <w:rsid w:val="00577A29"/>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26D"/>
    <w:rsid w:val="00586C60"/>
    <w:rsid w:val="0058727C"/>
    <w:rsid w:val="0058775C"/>
    <w:rsid w:val="00587910"/>
    <w:rsid w:val="0059031E"/>
    <w:rsid w:val="00590635"/>
    <w:rsid w:val="0059094A"/>
    <w:rsid w:val="00590B5C"/>
    <w:rsid w:val="00590BB7"/>
    <w:rsid w:val="00590C24"/>
    <w:rsid w:val="00590E81"/>
    <w:rsid w:val="0059131B"/>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4400"/>
    <w:rsid w:val="005A50AF"/>
    <w:rsid w:val="005A56A6"/>
    <w:rsid w:val="005A58CD"/>
    <w:rsid w:val="005A5EAE"/>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6AC"/>
    <w:rsid w:val="005B1D57"/>
    <w:rsid w:val="005B2683"/>
    <w:rsid w:val="005B2FB3"/>
    <w:rsid w:val="005B2FCD"/>
    <w:rsid w:val="005B3C40"/>
    <w:rsid w:val="005B4078"/>
    <w:rsid w:val="005B4504"/>
    <w:rsid w:val="005B48BA"/>
    <w:rsid w:val="005B4A8C"/>
    <w:rsid w:val="005B4ACC"/>
    <w:rsid w:val="005B4D42"/>
    <w:rsid w:val="005B5DFD"/>
    <w:rsid w:val="005B60FC"/>
    <w:rsid w:val="005B6B08"/>
    <w:rsid w:val="005B6D7F"/>
    <w:rsid w:val="005B7484"/>
    <w:rsid w:val="005B7CC0"/>
    <w:rsid w:val="005B7E74"/>
    <w:rsid w:val="005C0CFB"/>
    <w:rsid w:val="005C141A"/>
    <w:rsid w:val="005C1E76"/>
    <w:rsid w:val="005C25A5"/>
    <w:rsid w:val="005C2FE2"/>
    <w:rsid w:val="005C3581"/>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4CE"/>
    <w:rsid w:val="005E383F"/>
    <w:rsid w:val="005E3AAB"/>
    <w:rsid w:val="005E3C7F"/>
    <w:rsid w:val="005E426C"/>
    <w:rsid w:val="005E485D"/>
    <w:rsid w:val="005E542A"/>
    <w:rsid w:val="005E5B3C"/>
    <w:rsid w:val="005E64B5"/>
    <w:rsid w:val="005E6844"/>
    <w:rsid w:val="005E691F"/>
    <w:rsid w:val="005E71F3"/>
    <w:rsid w:val="005E7419"/>
    <w:rsid w:val="005E767C"/>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CBB"/>
    <w:rsid w:val="00604E9D"/>
    <w:rsid w:val="00604F19"/>
    <w:rsid w:val="0060537B"/>
    <w:rsid w:val="006064B8"/>
    <w:rsid w:val="00606A84"/>
    <w:rsid w:val="0060795B"/>
    <w:rsid w:val="00610203"/>
    <w:rsid w:val="006109A3"/>
    <w:rsid w:val="00610E12"/>
    <w:rsid w:val="0061104F"/>
    <w:rsid w:val="00611079"/>
    <w:rsid w:val="006112B7"/>
    <w:rsid w:val="00611768"/>
    <w:rsid w:val="00611B43"/>
    <w:rsid w:val="006122B6"/>
    <w:rsid w:val="006129C9"/>
    <w:rsid w:val="00612F11"/>
    <w:rsid w:val="006130ED"/>
    <w:rsid w:val="0061324C"/>
    <w:rsid w:val="00613357"/>
    <w:rsid w:val="00613611"/>
    <w:rsid w:val="00613706"/>
    <w:rsid w:val="00613B2D"/>
    <w:rsid w:val="00614B9C"/>
    <w:rsid w:val="00614EE8"/>
    <w:rsid w:val="0061508F"/>
    <w:rsid w:val="0061527C"/>
    <w:rsid w:val="006158E1"/>
    <w:rsid w:val="0061602F"/>
    <w:rsid w:val="0061653D"/>
    <w:rsid w:val="0061703A"/>
    <w:rsid w:val="00617924"/>
    <w:rsid w:val="00620032"/>
    <w:rsid w:val="00620272"/>
    <w:rsid w:val="00620277"/>
    <w:rsid w:val="00620B51"/>
    <w:rsid w:val="006215E1"/>
    <w:rsid w:val="0062188C"/>
    <w:rsid w:val="00621EFD"/>
    <w:rsid w:val="00623231"/>
    <w:rsid w:val="00623B99"/>
    <w:rsid w:val="00623F34"/>
    <w:rsid w:val="00623F98"/>
    <w:rsid w:val="00624030"/>
    <w:rsid w:val="006251A6"/>
    <w:rsid w:val="00626532"/>
    <w:rsid w:val="00626E1D"/>
    <w:rsid w:val="00626E63"/>
    <w:rsid w:val="006272A8"/>
    <w:rsid w:val="00627C87"/>
    <w:rsid w:val="0063011B"/>
    <w:rsid w:val="006305DC"/>
    <w:rsid w:val="0063074D"/>
    <w:rsid w:val="00630CC4"/>
    <w:rsid w:val="0063142D"/>
    <w:rsid w:val="00631748"/>
    <w:rsid w:val="00631ADE"/>
    <w:rsid w:val="00631D37"/>
    <w:rsid w:val="006322C3"/>
    <w:rsid w:val="00632EE8"/>
    <w:rsid w:val="0063385D"/>
    <w:rsid w:val="00633DFB"/>
    <w:rsid w:val="00634897"/>
    <w:rsid w:val="00634DD8"/>
    <w:rsid w:val="006352CF"/>
    <w:rsid w:val="006356EE"/>
    <w:rsid w:val="00635BA4"/>
    <w:rsid w:val="00635CE8"/>
    <w:rsid w:val="00635E05"/>
    <w:rsid w:val="00636B99"/>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5798"/>
    <w:rsid w:val="00646ABD"/>
    <w:rsid w:val="006471EA"/>
    <w:rsid w:val="0064771A"/>
    <w:rsid w:val="00650E6D"/>
    <w:rsid w:val="0065182B"/>
    <w:rsid w:val="00651FF9"/>
    <w:rsid w:val="00652509"/>
    <w:rsid w:val="00652534"/>
    <w:rsid w:val="00652BF9"/>
    <w:rsid w:val="00652FEE"/>
    <w:rsid w:val="00653452"/>
    <w:rsid w:val="00653CE4"/>
    <w:rsid w:val="00653D09"/>
    <w:rsid w:val="00653D4F"/>
    <w:rsid w:val="006545BC"/>
    <w:rsid w:val="006546AD"/>
    <w:rsid w:val="00654F94"/>
    <w:rsid w:val="0065633C"/>
    <w:rsid w:val="00656352"/>
    <w:rsid w:val="006576DF"/>
    <w:rsid w:val="006578CF"/>
    <w:rsid w:val="00657B45"/>
    <w:rsid w:val="00657E66"/>
    <w:rsid w:val="00660359"/>
    <w:rsid w:val="0066060B"/>
    <w:rsid w:val="006607E8"/>
    <w:rsid w:val="00660A08"/>
    <w:rsid w:val="00660E22"/>
    <w:rsid w:val="00660E8D"/>
    <w:rsid w:val="00661BB2"/>
    <w:rsid w:val="00662CDE"/>
    <w:rsid w:val="00662E69"/>
    <w:rsid w:val="00663540"/>
    <w:rsid w:val="00664ABD"/>
    <w:rsid w:val="00664B9D"/>
    <w:rsid w:val="00665157"/>
    <w:rsid w:val="0066535B"/>
    <w:rsid w:val="00665E14"/>
    <w:rsid w:val="00665E4C"/>
    <w:rsid w:val="0066645B"/>
    <w:rsid w:val="00667A91"/>
    <w:rsid w:val="00667DFC"/>
    <w:rsid w:val="00667F9D"/>
    <w:rsid w:val="00670101"/>
    <w:rsid w:val="00670E04"/>
    <w:rsid w:val="00671723"/>
    <w:rsid w:val="006718B8"/>
    <w:rsid w:val="00671FD9"/>
    <w:rsid w:val="006738D6"/>
    <w:rsid w:val="0067391E"/>
    <w:rsid w:val="00674CC0"/>
    <w:rsid w:val="00675ACC"/>
    <w:rsid w:val="00676485"/>
    <w:rsid w:val="00677C60"/>
    <w:rsid w:val="00680656"/>
    <w:rsid w:val="00680AAA"/>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4DC"/>
    <w:rsid w:val="006872F2"/>
    <w:rsid w:val="006875E1"/>
    <w:rsid w:val="00687620"/>
    <w:rsid w:val="00687AFE"/>
    <w:rsid w:val="00687CD9"/>
    <w:rsid w:val="00687E61"/>
    <w:rsid w:val="006900D1"/>
    <w:rsid w:val="00690986"/>
    <w:rsid w:val="00690A98"/>
    <w:rsid w:val="00690EF9"/>
    <w:rsid w:val="00691069"/>
    <w:rsid w:val="006919AF"/>
    <w:rsid w:val="00691FCE"/>
    <w:rsid w:val="00692978"/>
    <w:rsid w:val="00693063"/>
    <w:rsid w:val="00693357"/>
    <w:rsid w:val="00693383"/>
    <w:rsid w:val="006936DD"/>
    <w:rsid w:val="006943DD"/>
    <w:rsid w:val="00694EF1"/>
    <w:rsid w:val="006952C1"/>
    <w:rsid w:val="006953D8"/>
    <w:rsid w:val="006958BC"/>
    <w:rsid w:val="006961A8"/>
    <w:rsid w:val="0069630D"/>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6A0"/>
    <w:rsid w:val="006A519E"/>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D27"/>
    <w:rsid w:val="006C2D62"/>
    <w:rsid w:val="006C31F6"/>
    <w:rsid w:val="006C33A2"/>
    <w:rsid w:val="006C36CA"/>
    <w:rsid w:val="006C3F52"/>
    <w:rsid w:val="006C41B1"/>
    <w:rsid w:val="006C41DD"/>
    <w:rsid w:val="006C5431"/>
    <w:rsid w:val="006C5A25"/>
    <w:rsid w:val="006C6CA0"/>
    <w:rsid w:val="006C6D0A"/>
    <w:rsid w:val="006C6FBB"/>
    <w:rsid w:val="006C780B"/>
    <w:rsid w:val="006C7F63"/>
    <w:rsid w:val="006C7F91"/>
    <w:rsid w:val="006D0A94"/>
    <w:rsid w:val="006D0D89"/>
    <w:rsid w:val="006D11B7"/>
    <w:rsid w:val="006D17AD"/>
    <w:rsid w:val="006D18A7"/>
    <w:rsid w:val="006D18DC"/>
    <w:rsid w:val="006D199D"/>
    <w:rsid w:val="006D1C0D"/>
    <w:rsid w:val="006D1F35"/>
    <w:rsid w:val="006D25C0"/>
    <w:rsid w:val="006D2A88"/>
    <w:rsid w:val="006D2BAA"/>
    <w:rsid w:val="006D2E3E"/>
    <w:rsid w:val="006D316F"/>
    <w:rsid w:val="006D3308"/>
    <w:rsid w:val="006D412A"/>
    <w:rsid w:val="006D412F"/>
    <w:rsid w:val="006D47D9"/>
    <w:rsid w:val="006D4849"/>
    <w:rsid w:val="006D4A9B"/>
    <w:rsid w:val="006D4C2C"/>
    <w:rsid w:val="006D66A5"/>
    <w:rsid w:val="006D6D9C"/>
    <w:rsid w:val="006D7FE4"/>
    <w:rsid w:val="006E019F"/>
    <w:rsid w:val="006E01CD"/>
    <w:rsid w:val="006E0ADC"/>
    <w:rsid w:val="006E0C23"/>
    <w:rsid w:val="006E0F84"/>
    <w:rsid w:val="006E1B51"/>
    <w:rsid w:val="006E1DF0"/>
    <w:rsid w:val="006E2A0D"/>
    <w:rsid w:val="006E2D21"/>
    <w:rsid w:val="006E2F9B"/>
    <w:rsid w:val="006E31F2"/>
    <w:rsid w:val="006E36D1"/>
    <w:rsid w:val="006E3937"/>
    <w:rsid w:val="006E3E34"/>
    <w:rsid w:val="006E4994"/>
    <w:rsid w:val="006E4F6C"/>
    <w:rsid w:val="006E4FD8"/>
    <w:rsid w:val="006E5B37"/>
    <w:rsid w:val="006E66A5"/>
    <w:rsid w:val="006E7100"/>
    <w:rsid w:val="006E7181"/>
    <w:rsid w:val="006E740B"/>
    <w:rsid w:val="006E7682"/>
    <w:rsid w:val="006E7DE0"/>
    <w:rsid w:val="006F08ED"/>
    <w:rsid w:val="006F1568"/>
    <w:rsid w:val="006F16B4"/>
    <w:rsid w:val="006F1A09"/>
    <w:rsid w:val="006F1C1A"/>
    <w:rsid w:val="006F2422"/>
    <w:rsid w:val="006F2775"/>
    <w:rsid w:val="006F2BB5"/>
    <w:rsid w:val="006F354F"/>
    <w:rsid w:val="006F3A22"/>
    <w:rsid w:val="006F3E31"/>
    <w:rsid w:val="006F421F"/>
    <w:rsid w:val="006F468F"/>
    <w:rsid w:val="006F474A"/>
    <w:rsid w:val="006F5193"/>
    <w:rsid w:val="006F5B5D"/>
    <w:rsid w:val="006F5C82"/>
    <w:rsid w:val="006F5CFB"/>
    <w:rsid w:val="006F6232"/>
    <w:rsid w:val="006F64C2"/>
    <w:rsid w:val="006F65F2"/>
    <w:rsid w:val="006F69FE"/>
    <w:rsid w:val="006F6DFB"/>
    <w:rsid w:val="006F6EF4"/>
    <w:rsid w:val="006F7249"/>
    <w:rsid w:val="006F76D9"/>
    <w:rsid w:val="006F7E66"/>
    <w:rsid w:val="006F7FCF"/>
    <w:rsid w:val="0070052F"/>
    <w:rsid w:val="00700B01"/>
    <w:rsid w:val="00701562"/>
    <w:rsid w:val="00701A12"/>
    <w:rsid w:val="007027FB"/>
    <w:rsid w:val="00702846"/>
    <w:rsid w:val="00702985"/>
    <w:rsid w:val="00702B2E"/>
    <w:rsid w:val="00703054"/>
    <w:rsid w:val="007032E1"/>
    <w:rsid w:val="00703A17"/>
    <w:rsid w:val="00703B3F"/>
    <w:rsid w:val="00704979"/>
    <w:rsid w:val="00705CD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41CD"/>
    <w:rsid w:val="0071440B"/>
    <w:rsid w:val="00714A27"/>
    <w:rsid w:val="007153F0"/>
    <w:rsid w:val="007156D9"/>
    <w:rsid w:val="00715B6D"/>
    <w:rsid w:val="00716C19"/>
    <w:rsid w:val="00716CF3"/>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986"/>
    <w:rsid w:val="00731CE8"/>
    <w:rsid w:val="00731E6E"/>
    <w:rsid w:val="00732686"/>
    <w:rsid w:val="00733184"/>
    <w:rsid w:val="007337D4"/>
    <w:rsid w:val="00734068"/>
    <w:rsid w:val="00734DEB"/>
    <w:rsid w:val="007354E0"/>
    <w:rsid w:val="00735A1C"/>
    <w:rsid w:val="00736164"/>
    <w:rsid w:val="007362C9"/>
    <w:rsid w:val="007364E4"/>
    <w:rsid w:val="007364FD"/>
    <w:rsid w:val="0073665B"/>
    <w:rsid w:val="00736B91"/>
    <w:rsid w:val="00736D53"/>
    <w:rsid w:val="0073712F"/>
    <w:rsid w:val="007373A3"/>
    <w:rsid w:val="00737A98"/>
    <w:rsid w:val="007408FC"/>
    <w:rsid w:val="00740936"/>
    <w:rsid w:val="00740E47"/>
    <w:rsid w:val="00742EC7"/>
    <w:rsid w:val="007430E4"/>
    <w:rsid w:val="007434C2"/>
    <w:rsid w:val="007434F3"/>
    <w:rsid w:val="0074498A"/>
    <w:rsid w:val="00744E35"/>
    <w:rsid w:val="0074569F"/>
    <w:rsid w:val="0074588F"/>
    <w:rsid w:val="00745A45"/>
    <w:rsid w:val="007467A0"/>
    <w:rsid w:val="00746D73"/>
    <w:rsid w:val="00747FDF"/>
    <w:rsid w:val="00750528"/>
    <w:rsid w:val="007505FB"/>
    <w:rsid w:val="007508BE"/>
    <w:rsid w:val="00750E17"/>
    <w:rsid w:val="00751260"/>
    <w:rsid w:val="00751998"/>
    <w:rsid w:val="0075247C"/>
    <w:rsid w:val="007524F2"/>
    <w:rsid w:val="00753521"/>
    <w:rsid w:val="00753FD8"/>
    <w:rsid w:val="0075492A"/>
    <w:rsid w:val="00754935"/>
    <w:rsid w:val="0075506A"/>
    <w:rsid w:val="00755153"/>
    <w:rsid w:val="007554AE"/>
    <w:rsid w:val="007556D4"/>
    <w:rsid w:val="007558FF"/>
    <w:rsid w:val="00756150"/>
    <w:rsid w:val="00756C19"/>
    <w:rsid w:val="007571BE"/>
    <w:rsid w:val="00757D67"/>
    <w:rsid w:val="00760197"/>
    <w:rsid w:val="0076056C"/>
    <w:rsid w:val="007626BF"/>
    <w:rsid w:val="00762CBA"/>
    <w:rsid w:val="007634B2"/>
    <w:rsid w:val="00763985"/>
    <w:rsid w:val="007644F8"/>
    <w:rsid w:val="00764C67"/>
    <w:rsid w:val="00765A32"/>
    <w:rsid w:val="00765EDF"/>
    <w:rsid w:val="00765F62"/>
    <w:rsid w:val="00766386"/>
    <w:rsid w:val="00766A19"/>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859"/>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7CB"/>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B000A"/>
    <w:rsid w:val="007B0D22"/>
    <w:rsid w:val="007B0EC6"/>
    <w:rsid w:val="007B0F23"/>
    <w:rsid w:val="007B2159"/>
    <w:rsid w:val="007B2C22"/>
    <w:rsid w:val="007B47F9"/>
    <w:rsid w:val="007B49EA"/>
    <w:rsid w:val="007B4DDC"/>
    <w:rsid w:val="007B54EB"/>
    <w:rsid w:val="007B57F0"/>
    <w:rsid w:val="007B5DDD"/>
    <w:rsid w:val="007B60F0"/>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1032"/>
    <w:rsid w:val="007D118D"/>
    <w:rsid w:val="007D1298"/>
    <w:rsid w:val="007D1472"/>
    <w:rsid w:val="007D1A97"/>
    <w:rsid w:val="007D1B4B"/>
    <w:rsid w:val="007D1F81"/>
    <w:rsid w:val="007D203B"/>
    <w:rsid w:val="007D2D84"/>
    <w:rsid w:val="007D2EE1"/>
    <w:rsid w:val="007D30AE"/>
    <w:rsid w:val="007D3199"/>
    <w:rsid w:val="007D336B"/>
    <w:rsid w:val="007D3542"/>
    <w:rsid w:val="007D3755"/>
    <w:rsid w:val="007D4535"/>
    <w:rsid w:val="007D4ACC"/>
    <w:rsid w:val="007D4DD1"/>
    <w:rsid w:val="007D4E18"/>
    <w:rsid w:val="007D5057"/>
    <w:rsid w:val="007D54DC"/>
    <w:rsid w:val="007D61D5"/>
    <w:rsid w:val="007D6667"/>
    <w:rsid w:val="007D7614"/>
    <w:rsid w:val="007E0EFD"/>
    <w:rsid w:val="007E1B5B"/>
    <w:rsid w:val="007E2ACC"/>
    <w:rsid w:val="007E3781"/>
    <w:rsid w:val="007E3B8E"/>
    <w:rsid w:val="007E3BD6"/>
    <w:rsid w:val="007E4297"/>
    <w:rsid w:val="007E58E7"/>
    <w:rsid w:val="007E5A66"/>
    <w:rsid w:val="007E5C6D"/>
    <w:rsid w:val="007E60B2"/>
    <w:rsid w:val="007E60B8"/>
    <w:rsid w:val="007E64FD"/>
    <w:rsid w:val="007E7922"/>
    <w:rsid w:val="007E7C2B"/>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A69"/>
    <w:rsid w:val="00801C69"/>
    <w:rsid w:val="00803ACB"/>
    <w:rsid w:val="0080401F"/>
    <w:rsid w:val="008045F1"/>
    <w:rsid w:val="008047C3"/>
    <w:rsid w:val="00805348"/>
    <w:rsid w:val="00805B72"/>
    <w:rsid w:val="00805CE6"/>
    <w:rsid w:val="00806035"/>
    <w:rsid w:val="008069DE"/>
    <w:rsid w:val="008076E5"/>
    <w:rsid w:val="00807952"/>
    <w:rsid w:val="008079EC"/>
    <w:rsid w:val="008101B4"/>
    <w:rsid w:val="0081097A"/>
    <w:rsid w:val="00810C28"/>
    <w:rsid w:val="00810DEB"/>
    <w:rsid w:val="00811A6D"/>
    <w:rsid w:val="00812329"/>
    <w:rsid w:val="008126D3"/>
    <w:rsid w:val="0081290C"/>
    <w:rsid w:val="008132CC"/>
    <w:rsid w:val="00813A7A"/>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B7"/>
    <w:rsid w:val="008360F8"/>
    <w:rsid w:val="008361F5"/>
    <w:rsid w:val="0083620B"/>
    <w:rsid w:val="00837B97"/>
    <w:rsid w:val="00837C8C"/>
    <w:rsid w:val="008402CD"/>
    <w:rsid w:val="00840D35"/>
    <w:rsid w:val="008414CD"/>
    <w:rsid w:val="00841B18"/>
    <w:rsid w:val="00841D08"/>
    <w:rsid w:val="00842062"/>
    <w:rsid w:val="00842F62"/>
    <w:rsid w:val="00843F03"/>
    <w:rsid w:val="00844013"/>
    <w:rsid w:val="00844017"/>
    <w:rsid w:val="008440BA"/>
    <w:rsid w:val="00844B44"/>
    <w:rsid w:val="00844B92"/>
    <w:rsid w:val="00844EA6"/>
    <w:rsid w:val="00844EB8"/>
    <w:rsid w:val="00845020"/>
    <w:rsid w:val="008452F4"/>
    <w:rsid w:val="00845B1C"/>
    <w:rsid w:val="00845FF1"/>
    <w:rsid w:val="00846411"/>
    <w:rsid w:val="008469C4"/>
    <w:rsid w:val="00847291"/>
    <w:rsid w:val="008478F8"/>
    <w:rsid w:val="00850467"/>
    <w:rsid w:val="008515D3"/>
    <w:rsid w:val="00851FBA"/>
    <w:rsid w:val="0085210E"/>
    <w:rsid w:val="00852354"/>
    <w:rsid w:val="008529DF"/>
    <w:rsid w:val="00852A72"/>
    <w:rsid w:val="00852D06"/>
    <w:rsid w:val="00852D58"/>
    <w:rsid w:val="008538AF"/>
    <w:rsid w:val="00853A2F"/>
    <w:rsid w:val="00853B5A"/>
    <w:rsid w:val="0085404A"/>
    <w:rsid w:val="00855597"/>
    <w:rsid w:val="008561B1"/>
    <w:rsid w:val="008564DC"/>
    <w:rsid w:val="008573B7"/>
    <w:rsid w:val="00857640"/>
    <w:rsid w:val="008576BF"/>
    <w:rsid w:val="00857BBD"/>
    <w:rsid w:val="00860D55"/>
    <w:rsid w:val="00860D64"/>
    <w:rsid w:val="00861E5C"/>
    <w:rsid w:val="00861F0D"/>
    <w:rsid w:val="00862210"/>
    <w:rsid w:val="00864EE2"/>
    <w:rsid w:val="00865E93"/>
    <w:rsid w:val="00866146"/>
    <w:rsid w:val="008669FD"/>
    <w:rsid w:val="00866AE0"/>
    <w:rsid w:val="00867996"/>
    <w:rsid w:val="0087025E"/>
    <w:rsid w:val="00870350"/>
    <w:rsid w:val="00870799"/>
    <w:rsid w:val="00870DBA"/>
    <w:rsid w:val="00870F9C"/>
    <w:rsid w:val="00871AB5"/>
    <w:rsid w:val="008723C8"/>
    <w:rsid w:val="0087292E"/>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1B69"/>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2FFF"/>
    <w:rsid w:val="008933D4"/>
    <w:rsid w:val="008934D6"/>
    <w:rsid w:val="008939D2"/>
    <w:rsid w:val="00894711"/>
    <w:rsid w:val="00894D94"/>
    <w:rsid w:val="00894E6B"/>
    <w:rsid w:val="008960D5"/>
    <w:rsid w:val="00897546"/>
    <w:rsid w:val="008A1389"/>
    <w:rsid w:val="008A23A6"/>
    <w:rsid w:val="008A2553"/>
    <w:rsid w:val="008A2802"/>
    <w:rsid w:val="008A2A48"/>
    <w:rsid w:val="008A3645"/>
    <w:rsid w:val="008A378C"/>
    <w:rsid w:val="008A3C7D"/>
    <w:rsid w:val="008A3EEE"/>
    <w:rsid w:val="008A3FB8"/>
    <w:rsid w:val="008A3FEE"/>
    <w:rsid w:val="008A4653"/>
    <w:rsid w:val="008A47B8"/>
    <w:rsid w:val="008A4B8B"/>
    <w:rsid w:val="008A4FA2"/>
    <w:rsid w:val="008A4FF6"/>
    <w:rsid w:val="008A52AC"/>
    <w:rsid w:val="008A58FB"/>
    <w:rsid w:val="008A5CDC"/>
    <w:rsid w:val="008A5E45"/>
    <w:rsid w:val="008A623F"/>
    <w:rsid w:val="008A64F9"/>
    <w:rsid w:val="008A66F1"/>
    <w:rsid w:val="008A691B"/>
    <w:rsid w:val="008A6AEF"/>
    <w:rsid w:val="008A7342"/>
    <w:rsid w:val="008A7A82"/>
    <w:rsid w:val="008A7D5F"/>
    <w:rsid w:val="008B02A1"/>
    <w:rsid w:val="008B0518"/>
    <w:rsid w:val="008B157A"/>
    <w:rsid w:val="008B15B3"/>
    <w:rsid w:val="008B1709"/>
    <w:rsid w:val="008B1D5C"/>
    <w:rsid w:val="008B1F59"/>
    <w:rsid w:val="008B2F00"/>
    <w:rsid w:val="008B2F42"/>
    <w:rsid w:val="008B4795"/>
    <w:rsid w:val="008B4B01"/>
    <w:rsid w:val="008B4DCD"/>
    <w:rsid w:val="008B50A2"/>
    <w:rsid w:val="008B55AD"/>
    <w:rsid w:val="008B58DC"/>
    <w:rsid w:val="008B5DF2"/>
    <w:rsid w:val="008B6194"/>
    <w:rsid w:val="008B6D7F"/>
    <w:rsid w:val="008B7044"/>
    <w:rsid w:val="008B71DB"/>
    <w:rsid w:val="008B7795"/>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38A"/>
    <w:rsid w:val="008C69B4"/>
    <w:rsid w:val="008C6C74"/>
    <w:rsid w:val="008C6D1C"/>
    <w:rsid w:val="008C6F29"/>
    <w:rsid w:val="008C724B"/>
    <w:rsid w:val="008C7805"/>
    <w:rsid w:val="008D15F2"/>
    <w:rsid w:val="008D2047"/>
    <w:rsid w:val="008D2418"/>
    <w:rsid w:val="008D2557"/>
    <w:rsid w:val="008D27C8"/>
    <w:rsid w:val="008D2B8E"/>
    <w:rsid w:val="008D36C7"/>
    <w:rsid w:val="008D377E"/>
    <w:rsid w:val="008D395A"/>
    <w:rsid w:val="008D3E48"/>
    <w:rsid w:val="008D40AD"/>
    <w:rsid w:val="008D4149"/>
    <w:rsid w:val="008D432A"/>
    <w:rsid w:val="008D4F48"/>
    <w:rsid w:val="008D5C3C"/>
    <w:rsid w:val="008D655F"/>
    <w:rsid w:val="008D6FBF"/>
    <w:rsid w:val="008D78AA"/>
    <w:rsid w:val="008D7B58"/>
    <w:rsid w:val="008D7FAA"/>
    <w:rsid w:val="008E0D0A"/>
    <w:rsid w:val="008E1910"/>
    <w:rsid w:val="008E254C"/>
    <w:rsid w:val="008E2CE7"/>
    <w:rsid w:val="008E3204"/>
    <w:rsid w:val="008E3D38"/>
    <w:rsid w:val="008E46C5"/>
    <w:rsid w:val="008E483E"/>
    <w:rsid w:val="008E4C17"/>
    <w:rsid w:val="008E4FCE"/>
    <w:rsid w:val="008E56F0"/>
    <w:rsid w:val="008E590C"/>
    <w:rsid w:val="008E5C13"/>
    <w:rsid w:val="008E5E47"/>
    <w:rsid w:val="008E6328"/>
    <w:rsid w:val="008E6598"/>
    <w:rsid w:val="008E67B0"/>
    <w:rsid w:val="008E686C"/>
    <w:rsid w:val="008E7A1E"/>
    <w:rsid w:val="008E7FF6"/>
    <w:rsid w:val="008F02F0"/>
    <w:rsid w:val="008F0344"/>
    <w:rsid w:val="008F053B"/>
    <w:rsid w:val="008F0885"/>
    <w:rsid w:val="008F09D4"/>
    <w:rsid w:val="008F0DEE"/>
    <w:rsid w:val="008F1212"/>
    <w:rsid w:val="008F13FD"/>
    <w:rsid w:val="008F199E"/>
    <w:rsid w:val="008F1D0F"/>
    <w:rsid w:val="008F2245"/>
    <w:rsid w:val="008F2607"/>
    <w:rsid w:val="008F2975"/>
    <w:rsid w:val="008F299D"/>
    <w:rsid w:val="008F3249"/>
    <w:rsid w:val="008F42E2"/>
    <w:rsid w:val="008F441F"/>
    <w:rsid w:val="008F4D2B"/>
    <w:rsid w:val="008F4ECE"/>
    <w:rsid w:val="008F521A"/>
    <w:rsid w:val="008F571E"/>
    <w:rsid w:val="008F5EE6"/>
    <w:rsid w:val="008F5F0E"/>
    <w:rsid w:val="008F646E"/>
    <w:rsid w:val="008F6B99"/>
    <w:rsid w:val="008F6F7C"/>
    <w:rsid w:val="008F702D"/>
    <w:rsid w:val="008F78A8"/>
    <w:rsid w:val="00900004"/>
    <w:rsid w:val="00900137"/>
    <w:rsid w:val="00900805"/>
    <w:rsid w:val="00900982"/>
    <w:rsid w:val="00901117"/>
    <w:rsid w:val="009019C4"/>
    <w:rsid w:val="00901A3B"/>
    <w:rsid w:val="00902C33"/>
    <w:rsid w:val="00903E71"/>
    <w:rsid w:val="00904528"/>
    <w:rsid w:val="0090457C"/>
    <w:rsid w:val="00904CCD"/>
    <w:rsid w:val="00904EC8"/>
    <w:rsid w:val="00905918"/>
    <w:rsid w:val="00905995"/>
    <w:rsid w:val="00905F05"/>
    <w:rsid w:val="00906499"/>
    <w:rsid w:val="009064E5"/>
    <w:rsid w:val="00906789"/>
    <w:rsid w:val="009068A8"/>
    <w:rsid w:val="00906A13"/>
    <w:rsid w:val="00906E20"/>
    <w:rsid w:val="0090723D"/>
    <w:rsid w:val="009101BA"/>
    <w:rsid w:val="009103F3"/>
    <w:rsid w:val="00910416"/>
    <w:rsid w:val="0091050B"/>
    <w:rsid w:val="00910D49"/>
    <w:rsid w:val="00910D87"/>
    <w:rsid w:val="00910FE0"/>
    <w:rsid w:val="00911493"/>
    <w:rsid w:val="009116D9"/>
    <w:rsid w:val="00911794"/>
    <w:rsid w:val="009120BE"/>
    <w:rsid w:val="009121A5"/>
    <w:rsid w:val="0091286B"/>
    <w:rsid w:val="00912897"/>
    <w:rsid w:val="009129D9"/>
    <w:rsid w:val="00912FB9"/>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A4D"/>
    <w:rsid w:val="00920B36"/>
    <w:rsid w:val="00921828"/>
    <w:rsid w:val="00921A3A"/>
    <w:rsid w:val="0092241D"/>
    <w:rsid w:val="00922582"/>
    <w:rsid w:val="009227D3"/>
    <w:rsid w:val="00922B74"/>
    <w:rsid w:val="009231A6"/>
    <w:rsid w:val="009231BE"/>
    <w:rsid w:val="009234E0"/>
    <w:rsid w:val="00923A40"/>
    <w:rsid w:val="00923E32"/>
    <w:rsid w:val="00924D23"/>
    <w:rsid w:val="00924EFA"/>
    <w:rsid w:val="00924F9F"/>
    <w:rsid w:val="00925FDC"/>
    <w:rsid w:val="009261A4"/>
    <w:rsid w:val="009262BC"/>
    <w:rsid w:val="00926777"/>
    <w:rsid w:val="009269A3"/>
    <w:rsid w:val="00927F7B"/>
    <w:rsid w:val="009304C6"/>
    <w:rsid w:val="009308A9"/>
    <w:rsid w:val="009308AF"/>
    <w:rsid w:val="00930C3B"/>
    <w:rsid w:val="00931178"/>
    <w:rsid w:val="00931196"/>
    <w:rsid w:val="009311F6"/>
    <w:rsid w:val="00931CA2"/>
    <w:rsid w:val="00931F4C"/>
    <w:rsid w:val="009326A5"/>
    <w:rsid w:val="00932804"/>
    <w:rsid w:val="00932AB5"/>
    <w:rsid w:val="00932F2C"/>
    <w:rsid w:val="009331DD"/>
    <w:rsid w:val="009333F4"/>
    <w:rsid w:val="009339B1"/>
    <w:rsid w:val="00933C6A"/>
    <w:rsid w:val="00933D6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DA1"/>
    <w:rsid w:val="0094428A"/>
    <w:rsid w:val="00944AFF"/>
    <w:rsid w:val="00945883"/>
    <w:rsid w:val="00945A5A"/>
    <w:rsid w:val="009464DC"/>
    <w:rsid w:val="0094676C"/>
    <w:rsid w:val="009467B7"/>
    <w:rsid w:val="009468BD"/>
    <w:rsid w:val="009471CE"/>
    <w:rsid w:val="00947929"/>
    <w:rsid w:val="00947970"/>
    <w:rsid w:val="00947C17"/>
    <w:rsid w:val="009511B8"/>
    <w:rsid w:val="0095165A"/>
    <w:rsid w:val="0095197A"/>
    <w:rsid w:val="00951E52"/>
    <w:rsid w:val="00952960"/>
    <w:rsid w:val="009532E5"/>
    <w:rsid w:val="00953560"/>
    <w:rsid w:val="00953E26"/>
    <w:rsid w:val="0095449E"/>
    <w:rsid w:val="009544CC"/>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A70"/>
    <w:rsid w:val="00961B40"/>
    <w:rsid w:val="00961BE8"/>
    <w:rsid w:val="009622C3"/>
    <w:rsid w:val="0096298C"/>
    <w:rsid w:val="0096298D"/>
    <w:rsid w:val="00962A42"/>
    <w:rsid w:val="009632FE"/>
    <w:rsid w:val="0096346B"/>
    <w:rsid w:val="0096411B"/>
    <w:rsid w:val="00965176"/>
    <w:rsid w:val="00965310"/>
    <w:rsid w:val="009666F3"/>
    <w:rsid w:val="009670DA"/>
    <w:rsid w:val="00967B7D"/>
    <w:rsid w:val="00970DF5"/>
    <w:rsid w:val="00972CAE"/>
    <w:rsid w:val="009733C6"/>
    <w:rsid w:val="00973554"/>
    <w:rsid w:val="009736CB"/>
    <w:rsid w:val="009739EC"/>
    <w:rsid w:val="00974778"/>
    <w:rsid w:val="009750B4"/>
    <w:rsid w:val="009757C7"/>
    <w:rsid w:val="00975871"/>
    <w:rsid w:val="009761F9"/>
    <w:rsid w:val="00976A30"/>
    <w:rsid w:val="00977231"/>
    <w:rsid w:val="00980989"/>
    <w:rsid w:val="009812A7"/>
    <w:rsid w:val="00981C68"/>
    <w:rsid w:val="00981CD7"/>
    <w:rsid w:val="00981D63"/>
    <w:rsid w:val="0098248E"/>
    <w:rsid w:val="00982D6A"/>
    <w:rsid w:val="00982DBE"/>
    <w:rsid w:val="00983646"/>
    <w:rsid w:val="00983921"/>
    <w:rsid w:val="00983C05"/>
    <w:rsid w:val="00984048"/>
    <w:rsid w:val="00984597"/>
    <w:rsid w:val="00984A54"/>
    <w:rsid w:val="00984FAC"/>
    <w:rsid w:val="0098552D"/>
    <w:rsid w:val="00985A14"/>
    <w:rsid w:val="0098618C"/>
    <w:rsid w:val="00986515"/>
    <w:rsid w:val="00986DA8"/>
    <w:rsid w:val="00987690"/>
    <w:rsid w:val="009876D6"/>
    <w:rsid w:val="00987AF8"/>
    <w:rsid w:val="00987C86"/>
    <w:rsid w:val="00990209"/>
    <w:rsid w:val="009902C4"/>
    <w:rsid w:val="00990459"/>
    <w:rsid w:val="00990D84"/>
    <w:rsid w:val="00990E7C"/>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6B9"/>
    <w:rsid w:val="009A2EB8"/>
    <w:rsid w:val="009A2F82"/>
    <w:rsid w:val="009A3664"/>
    <w:rsid w:val="009A3A18"/>
    <w:rsid w:val="009A3D03"/>
    <w:rsid w:val="009A3D0D"/>
    <w:rsid w:val="009A4A0E"/>
    <w:rsid w:val="009A4F2C"/>
    <w:rsid w:val="009A58D7"/>
    <w:rsid w:val="009A6197"/>
    <w:rsid w:val="009A629F"/>
    <w:rsid w:val="009A7F1A"/>
    <w:rsid w:val="009A7F7C"/>
    <w:rsid w:val="009B04F0"/>
    <w:rsid w:val="009B0BC9"/>
    <w:rsid w:val="009B0F15"/>
    <w:rsid w:val="009B137F"/>
    <w:rsid w:val="009B1705"/>
    <w:rsid w:val="009B1BE2"/>
    <w:rsid w:val="009B1D9E"/>
    <w:rsid w:val="009B1EF2"/>
    <w:rsid w:val="009B1F2A"/>
    <w:rsid w:val="009B20C5"/>
    <w:rsid w:val="009B2616"/>
    <w:rsid w:val="009B291A"/>
    <w:rsid w:val="009B2C2E"/>
    <w:rsid w:val="009B326C"/>
    <w:rsid w:val="009B3936"/>
    <w:rsid w:val="009B4814"/>
    <w:rsid w:val="009B530C"/>
    <w:rsid w:val="009B55A3"/>
    <w:rsid w:val="009B5F62"/>
    <w:rsid w:val="009B624E"/>
    <w:rsid w:val="009B62C7"/>
    <w:rsid w:val="009B65D6"/>
    <w:rsid w:val="009B678E"/>
    <w:rsid w:val="009B6B62"/>
    <w:rsid w:val="009B6E8C"/>
    <w:rsid w:val="009B6EEA"/>
    <w:rsid w:val="009B7458"/>
    <w:rsid w:val="009B7562"/>
    <w:rsid w:val="009B7A7E"/>
    <w:rsid w:val="009C0CE7"/>
    <w:rsid w:val="009C0D15"/>
    <w:rsid w:val="009C0EB9"/>
    <w:rsid w:val="009C0F23"/>
    <w:rsid w:val="009C12C6"/>
    <w:rsid w:val="009C163C"/>
    <w:rsid w:val="009C16EF"/>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D0398"/>
    <w:rsid w:val="009D0A3A"/>
    <w:rsid w:val="009D10B6"/>
    <w:rsid w:val="009D1372"/>
    <w:rsid w:val="009D1B20"/>
    <w:rsid w:val="009D1D06"/>
    <w:rsid w:val="009D2145"/>
    <w:rsid w:val="009D2638"/>
    <w:rsid w:val="009D2B2E"/>
    <w:rsid w:val="009D3273"/>
    <w:rsid w:val="009D34E1"/>
    <w:rsid w:val="009D35FD"/>
    <w:rsid w:val="009D4AC5"/>
    <w:rsid w:val="009D4F6E"/>
    <w:rsid w:val="009D5856"/>
    <w:rsid w:val="009D6C81"/>
    <w:rsid w:val="009D6DC0"/>
    <w:rsid w:val="009D7B81"/>
    <w:rsid w:val="009D7B9D"/>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579"/>
    <w:rsid w:val="009E4CF8"/>
    <w:rsid w:val="009E59D8"/>
    <w:rsid w:val="009E5A03"/>
    <w:rsid w:val="009E5B50"/>
    <w:rsid w:val="009E5EF0"/>
    <w:rsid w:val="009E61F8"/>
    <w:rsid w:val="009E689C"/>
    <w:rsid w:val="009E76D8"/>
    <w:rsid w:val="009E7D4E"/>
    <w:rsid w:val="009F0239"/>
    <w:rsid w:val="009F0CEB"/>
    <w:rsid w:val="009F117B"/>
    <w:rsid w:val="009F2445"/>
    <w:rsid w:val="009F25F1"/>
    <w:rsid w:val="009F2BC9"/>
    <w:rsid w:val="009F3368"/>
    <w:rsid w:val="009F33E7"/>
    <w:rsid w:val="009F3936"/>
    <w:rsid w:val="009F3C6F"/>
    <w:rsid w:val="009F4225"/>
    <w:rsid w:val="009F45B8"/>
    <w:rsid w:val="009F47B1"/>
    <w:rsid w:val="009F4899"/>
    <w:rsid w:val="009F489F"/>
    <w:rsid w:val="009F53A5"/>
    <w:rsid w:val="009F559C"/>
    <w:rsid w:val="009F5E90"/>
    <w:rsid w:val="009F60A2"/>
    <w:rsid w:val="009F619C"/>
    <w:rsid w:val="009F6471"/>
    <w:rsid w:val="009F7684"/>
    <w:rsid w:val="009F77BE"/>
    <w:rsid w:val="009F7B01"/>
    <w:rsid w:val="00A00092"/>
    <w:rsid w:val="00A0015F"/>
    <w:rsid w:val="00A005A8"/>
    <w:rsid w:val="00A00E64"/>
    <w:rsid w:val="00A01445"/>
    <w:rsid w:val="00A01CCD"/>
    <w:rsid w:val="00A020D4"/>
    <w:rsid w:val="00A03253"/>
    <w:rsid w:val="00A03ADA"/>
    <w:rsid w:val="00A03BDF"/>
    <w:rsid w:val="00A03D49"/>
    <w:rsid w:val="00A03F97"/>
    <w:rsid w:val="00A04160"/>
    <w:rsid w:val="00A046DB"/>
    <w:rsid w:val="00A04A1A"/>
    <w:rsid w:val="00A04DA2"/>
    <w:rsid w:val="00A04E1B"/>
    <w:rsid w:val="00A0515C"/>
    <w:rsid w:val="00A05810"/>
    <w:rsid w:val="00A0599F"/>
    <w:rsid w:val="00A05C3A"/>
    <w:rsid w:val="00A05E3C"/>
    <w:rsid w:val="00A064B0"/>
    <w:rsid w:val="00A06913"/>
    <w:rsid w:val="00A06E33"/>
    <w:rsid w:val="00A072FB"/>
    <w:rsid w:val="00A0769A"/>
    <w:rsid w:val="00A07D15"/>
    <w:rsid w:val="00A07D49"/>
    <w:rsid w:val="00A10073"/>
    <w:rsid w:val="00A10A75"/>
    <w:rsid w:val="00A10D6E"/>
    <w:rsid w:val="00A10FFC"/>
    <w:rsid w:val="00A1103B"/>
    <w:rsid w:val="00A11B1A"/>
    <w:rsid w:val="00A12B1A"/>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233"/>
    <w:rsid w:val="00A21476"/>
    <w:rsid w:val="00A2164C"/>
    <w:rsid w:val="00A21B5A"/>
    <w:rsid w:val="00A21C14"/>
    <w:rsid w:val="00A22091"/>
    <w:rsid w:val="00A222E7"/>
    <w:rsid w:val="00A223D7"/>
    <w:rsid w:val="00A23329"/>
    <w:rsid w:val="00A234B9"/>
    <w:rsid w:val="00A235E6"/>
    <w:rsid w:val="00A23CBA"/>
    <w:rsid w:val="00A23D50"/>
    <w:rsid w:val="00A23F54"/>
    <w:rsid w:val="00A245C0"/>
    <w:rsid w:val="00A250B0"/>
    <w:rsid w:val="00A256C8"/>
    <w:rsid w:val="00A25D16"/>
    <w:rsid w:val="00A25E8E"/>
    <w:rsid w:val="00A260FC"/>
    <w:rsid w:val="00A26173"/>
    <w:rsid w:val="00A2629E"/>
    <w:rsid w:val="00A2648D"/>
    <w:rsid w:val="00A26556"/>
    <w:rsid w:val="00A26577"/>
    <w:rsid w:val="00A266A8"/>
    <w:rsid w:val="00A26B90"/>
    <w:rsid w:val="00A271CB"/>
    <w:rsid w:val="00A27648"/>
    <w:rsid w:val="00A27D9F"/>
    <w:rsid w:val="00A3008C"/>
    <w:rsid w:val="00A30632"/>
    <w:rsid w:val="00A30E2A"/>
    <w:rsid w:val="00A316E8"/>
    <w:rsid w:val="00A32325"/>
    <w:rsid w:val="00A32590"/>
    <w:rsid w:val="00A32853"/>
    <w:rsid w:val="00A32EEE"/>
    <w:rsid w:val="00A33405"/>
    <w:rsid w:val="00A3349A"/>
    <w:rsid w:val="00A33AE1"/>
    <w:rsid w:val="00A33B91"/>
    <w:rsid w:val="00A340E6"/>
    <w:rsid w:val="00A351F6"/>
    <w:rsid w:val="00A352C9"/>
    <w:rsid w:val="00A3557E"/>
    <w:rsid w:val="00A35E82"/>
    <w:rsid w:val="00A3620F"/>
    <w:rsid w:val="00A362B9"/>
    <w:rsid w:val="00A366BE"/>
    <w:rsid w:val="00A372AA"/>
    <w:rsid w:val="00A37A01"/>
    <w:rsid w:val="00A401A4"/>
    <w:rsid w:val="00A407FB"/>
    <w:rsid w:val="00A40813"/>
    <w:rsid w:val="00A41135"/>
    <w:rsid w:val="00A412E3"/>
    <w:rsid w:val="00A41522"/>
    <w:rsid w:val="00A41A5E"/>
    <w:rsid w:val="00A41A8A"/>
    <w:rsid w:val="00A41BB6"/>
    <w:rsid w:val="00A41E47"/>
    <w:rsid w:val="00A42A0C"/>
    <w:rsid w:val="00A43504"/>
    <w:rsid w:val="00A437E3"/>
    <w:rsid w:val="00A439FC"/>
    <w:rsid w:val="00A43DCB"/>
    <w:rsid w:val="00A44141"/>
    <w:rsid w:val="00A4481F"/>
    <w:rsid w:val="00A4483E"/>
    <w:rsid w:val="00A4493F"/>
    <w:rsid w:val="00A460B2"/>
    <w:rsid w:val="00A46AF5"/>
    <w:rsid w:val="00A46F04"/>
    <w:rsid w:val="00A4786A"/>
    <w:rsid w:val="00A47A7F"/>
    <w:rsid w:val="00A47A81"/>
    <w:rsid w:val="00A47BA1"/>
    <w:rsid w:val="00A47FE3"/>
    <w:rsid w:val="00A50046"/>
    <w:rsid w:val="00A5020B"/>
    <w:rsid w:val="00A50B0A"/>
    <w:rsid w:val="00A50B1C"/>
    <w:rsid w:val="00A50B33"/>
    <w:rsid w:val="00A50D4A"/>
    <w:rsid w:val="00A53AB6"/>
    <w:rsid w:val="00A54296"/>
    <w:rsid w:val="00A54318"/>
    <w:rsid w:val="00A55032"/>
    <w:rsid w:val="00A55107"/>
    <w:rsid w:val="00A553B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5E4"/>
    <w:rsid w:val="00A74649"/>
    <w:rsid w:val="00A76E4D"/>
    <w:rsid w:val="00A7715B"/>
    <w:rsid w:val="00A8094B"/>
    <w:rsid w:val="00A80DF3"/>
    <w:rsid w:val="00A8127D"/>
    <w:rsid w:val="00A817CC"/>
    <w:rsid w:val="00A818DB"/>
    <w:rsid w:val="00A81AA3"/>
    <w:rsid w:val="00A82985"/>
    <w:rsid w:val="00A83F7E"/>
    <w:rsid w:val="00A84061"/>
    <w:rsid w:val="00A84545"/>
    <w:rsid w:val="00A85BBF"/>
    <w:rsid w:val="00A85BC3"/>
    <w:rsid w:val="00A85E5B"/>
    <w:rsid w:val="00A860DF"/>
    <w:rsid w:val="00A86F72"/>
    <w:rsid w:val="00A87888"/>
    <w:rsid w:val="00A87A1A"/>
    <w:rsid w:val="00A90913"/>
    <w:rsid w:val="00A91743"/>
    <w:rsid w:val="00A91AAE"/>
    <w:rsid w:val="00A920D6"/>
    <w:rsid w:val="00A92702"/>
    <w:rsid w:val="00A92725"/>
    <w:rsid w:val="00A9378B"/>
    <w:rsid w:val="00A93F8A"/>
    <w:rsid w:val="00A94021"/>
    <w:rsid w:val="00A941ED"/>
    <w:rsid w:val="00A94A6D"/>
    <w:rsid w:val="00A94AC5"/>
    <w:rsid w:val="00A94B8C"/>
    <w:rsid w:val="00A952E5"/>
    <w:rsid w:val="00A95835"/>
    <w:rsid w:val="00A95899"/>
    <w:rsid w:val="00A95B55"/>
    <w:rsid w:val="00A95E09"/>
    <w:rsid w:val="00A9619E"/>
    <w:rsid w:val="00A9681C"/>
    <w:rsid w:val="00A96DA8"/>
    <w:rsid w:val="00A97319"/>
    <w:rsid w:val="00A97402"/>
    <w:rsid w:val="00A97B70"/>
    <w:rsid w:val="00AA0084"/>
    <w:rsid w:val="00AA04D3"/>
    <w:rsid w:val="00AA14C9"/>
    <w:rsid w:val="00AA1ABE"/>
    <w:rsid w:val="00AA1C0F"/>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A78C7"/>
    <w:rsid w:val="00AB11C0"/>
    <w:rsid w:val="00AB1AF9"/>
    <w:rsid w:val="00AB1C1D"/>
    <w:rsid w:val="00AB1C99"/>
    <w:rsid w:val="00AB2006"/>
    <w:rsid w:val="00AB31DA"/>
    <w:rsid w:val="00AB3996"/>
    <w:rsid w:val="00AB4468"/>
    <w:rsid w:val="00AB451F"/>
    <w:rsid w:val="00AB5188"/>
    <w:rsid w:val="00AB5553"/>
    <w:rsid w:val="00AB5935"/>
    <w:rsid w:val="00AB753E"/>
    <w:rsid w:val="00AB7E23"/>
    <w:rsid w:val="00AB7F16"/>
    <w:rsid w:val="00AC05A1"/>
    <w:rsid w:val="00AC0BB0"/>
    <w:rsid w:val="00AC1259"/>
    <w:rsid w:val="00AC24F4"/>
    <w:rsid w:val="00AC37C4"/>
    <w:rsid w:val="00AC3A6E"/>
    <w:rsid w:val="00AC3F14"/>
    <w:rsid w:val="00AC47F4"/>
    <w:rsid w:val="00AC4862"/>
    <w:rsid w:val="00AC52D3"/>
    <w:rsid w:val="00AC5B31"/>
    <w:rsid w:val="00AC6760"/>
    <w:rsid w:val="00AC7A82"/>
    <w:rsid w:val="00AC7BA1"/>
    <w:rsid w:val="00AC7BCB"/>
    <w:rsid w:val="00AC7C21"/>
    <w:rsid w:val="00AC7E4B"/>
    <w:rsid w:val="00AC7ED5"/>
    <w:rsid w:val="00AD0094"/>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ABA"/>
    <w:rsid w:val="00AD54EE"/>
    <w:rsid w:val="00AD576B"/>
    <w:rsid w:val="00AD6017"/>
    <w:rsid w:val="00AD63A0"/>
    <w:rsid w:val="00AD6773"/>
    <w:rsid w:val="00AD6C82"/>
    <w:rsid w:val="00AE0446"/>
    <w:rsid w:val="00AE056B"/>
    <w:rsid w:val="00AE0AEE"/>
    <w:rsid w:val="00AE0E40"/>
    <w:rsid w:val="00AE1573"/>
    <w:rsid w:val="00AE1BFE"/>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70F7"/>
    <w:rsid w:val="00AF7110"/>
    <w:rsid w:val="00AF76F4"/>
    <w:rsid w:val="00AF7DDA"/>
    <w:rsid w:val="00AF7F9A"/>
    <w:rsid w:val="00B004F8"/>
    <w:rsid w:val="00B00B22"/>
    <w:rsid w:val="00B01370"/>
    <w:rsid w:val="00B0178E"/>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87"/>
    <w:rsid w:val="00B13BD7"/>
    <w:rsid w:val="00B13D25"/>
    <w:rsid w:val="00B13DFF"/>
    <w:rsid w:val="00B13FD1"/>
    <w:rsid w:val="00B13FD8"/>
    <w:rsid w:val="00B147A4"/>
    <w:rsid w:val="00B14C0A"/>
    <w:rsid w:val="00B14DB0"/>
    <w:rsid w:val="00B15266"/>
    <w:rsid w:val="00B15EEA"/>
    <w:rsid w:val="00B16F0E"/>
    <w:rsid w:val="00B17466"/>
    <w:rsid w:val="00B175E6"/>
    <w:rsid w:val="00B17816"/>
    <w:rsid w:val="00B17ABF"/>
    <w:rsid w:val="00B208A4"/>
    <w:rsid w:val="00B212BE"/>
    <w:rsid w:val="00B21408"/>
    <w:rsid w:val="00B21435"/>
    <w:rsid w:val="00B21F4F"/>
    <w:rsid w:val="00B224AD"/>
    <w:rsid w:val="00B231D4"/>
    <w:rsid w:val="00B232DB"/>
    <w:rsid w:val="00B2398D"/>
    <w:rsid w:val="00B23D25"/>
    <w:rsid w:val="00B23E33"/>
    <w:rsid w:val="00B24EA6"/>
    <w:rsid w:val="00B2570B"/>
    <w:rsid w:val="00B25905"/>
    <w:rsid w:val="00B25CCF"/>
    <w:rsid w:val="00B279F4"/>
    <w:rsid w:val="00B27A99"/>
    <w:rsid w:val="00B301F9"/>
    <w:rsid w:val="00B30459"/>
    <w:rsid w:val="00B31369"/>
    <w:rsid w:val="00B31391"/>
    <w:rsid w:val="00B318DF"/>
    <w:rsid w:val="00B31BF4"/>
    <w:rsid w:val="00B323AF"/>
    <w:rsid w:val="00B32642"/>
    <w:rsid w:val="00B33949"/>
    <w:rsid w:val="00B34415"/>
    <w:rsid w:val="00B348DD"/>
    <w:rsid w:val="00B34C0C"/>
    <w:rsid w:val="00B35479"/>
    <w:rsid w:val="00B35CA3"/>
    <w:rsid w:val="00B3699E"/>
    <w:rsid w:val="00B36DCF"/>
    <w:rsid w:val="00B36F7C"/>
    <w:rsid w:val="00B37106"/>
    <w:rsid w:val="00B3743B"/>
    <w:rsid w:val="00B37D52"/>
    <w:rsid w:val="00B40D33"/>
    <w:rsid w:val="00B40E74"/>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35B"/>
    <w:rsid w:val="00B5544C"/>
    <w:rsid w:val="00B559AE"/>
    <w:rsid w:val="00B566D3"/>
    <w:rsid w:val="00B568BC"/>
    <w:rsid w:val="00B578EB"/>
    <w:rsid w:val="00B6041E"/>
    <w:rsid w:val="00B60F7A"/>
    <w:rsid w:val="00B613DE"/>
    <w:rsid w:val="00B61C3C"/>
    <w:rsid w:val="00B62078"/>
    <w:rsid w:val="00B62940"/>
    <w:rsid w:val="00B63C05"/>
    <w:rsid w:val="00B63C44"/>
    <w:rsid w:val="00B6434C"/>
    <w:rsid w:val="00B649AE"/>
    <w:rsid w:val="00B65460"/>
    <w:rsid w:val="00B65979"/>
    <w:rsid w:val="00B65D16"/>
    <w:rsid w:val="00B66059"/>
    <w:rsid w:val="00B666DC"/>
    <w:rsid w:val="00B668DD"/>
    <w:rsid w:val="00B66EAC"/>
    <w:rsid w:val="00B67A6E"/>
    <w:rsid w:val="00B67C13"/>
    <w:rsid w:val="00B7069C"/>
    <w:rsid w:val="00B70B64"/>
    <w:rsid w:val="00B70BF4"/>
    <w:rsid w:val="00B70F1B"/>
    <w:rsid w:val="00B71109"/>
    <w:rsid w:val="00B7123D"/>
    <w:rsid w:val="00B71779"/>
    <w:rsid w:val="00B717E3"/>
    <w:rsid w:val="00B71870"/>
    <w:rsid w:val="00B71D5A"/>
    <w:rsid w:val="00B71D69"/>
    <w:rsid w:val="00B72E8F"/>
    <w:rsid w:val="00B72EF9"/>
    <w:rsid w:val="00B731CB"/>
    <w:rsid w:val="00B736B3"/>
    <w:rsid w:val="00B73853"/>
    <w:rsid w:val="00B73CD0"/>
    <w:rsid w:val="00B743F3"/>
    <w:rsid w:val="00B74442"/>
    <w:rsid w:val="00B745E2"/>
    <w:rsid w:val="00B74B9B"/>
    <w:rsid w:val="00B75105"/>
    <w:rsid w:val="00B75B74"/>
    <w:rsid w:val="00B75B76"/>
    <w:rsid w:val="00B75ECD"/>
    <w:rsid w:val="00B762A7"/>
    <w:rsid w:val="00B762F2"/>
    <w:rsid w:val="00B76755"/>
    <w:rsid w:val="00B76AB4"/>
    <w:rsid w:val="00B76D5F"/>
    <w:rsid w:val="00B77592"/>
    <w:rsid w:val="00B77712"/>
    <w:rsid w:val="00B77B14"/>
    <w:rsid w:val="00B802EE"/>
    <w:rsid w:val="00B8072A"/>
    <w:rsid w:val="00B80E1C"/>
    <w:rsid w:val="00B81227"/>
    <w:rsid w:val="00B81405"/>
    <w:rsid w:val="00B81421"/>
    <w:rsid w:val="00B81C82"/>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A8B"/>
    <w:rsid w:val="00B86F63"/>
    <w:rsid w:val="00B872F4"/>
    <w:rsid w:val="00B87BBC"/>
    <w:rsid w:val="00B901C7"/>
    <w:rsid w:val="00B904F5"/>
    <w:rsid w:val="00B90840"/>
    <w:rsid w:val="00B9098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58D"/>
    <w:rsid w:val="00BA1BB1"/>
    <w:rsid w:val="00BA1C8B"/>
    <w:rsid w:val="00BA1CCD"/>
    <w:rsid w:val="00BA2407"/>
    <w:rsid w:val="00BA2F80"/>
    <w:rsid w:val="00BA2FE6"/>
    <w:rsid w:val="00BA3424"/>
    <w:rsid w:val="00BA3481"/>
    <w:rsid w:val="00BA39A3"/>
    <w:rsid w:val="00BA39CD"/>
    <w:rsid w:val="00BA480B"/>
    <w:rsid w:val="00BA481D"/>
    <w:rsid w:val="00BA4AAB"/>
    <w:rsid w:val="00BA58DD"/>
    <w:rsid w:val="00BA599F"/>
    <w:rsid w:val="00BA5D74"/>
    <w:rsid w:val="00BA6923"/>
    <w:rsid w:val="00BA6BB7"/>
    <w:rsid w:val="00BA70CE"/>
    <w:rsid w:val="00BA738D"/>
    <w:rsid w:val="00BA777E"/>
    <w:rsid w:val="00BA7AF0"/>
    <w:rsid w:val="00BB0537"/>
    <w:rsid w:val="00BB0897"/>
    <w:rsid w:val="00BB0C02"/>
    <w:rsid w:val="00BB1415"/>
    <w:rsid w:val="00BB1A5D"/>
    <w:rsid w:val="00BB1E75"/>
    <w:rsid w:val="00BB22E7"/>
    <w:rsid w:val="00BB34A3"/>
    <w:rsid w:val="00BB34D9"/>
    <w:rsid w:val="00BB3D4F"/>
    <w:rsid w:val="00BB3F3D"/>
    <w:rsid w:val="00BB45EA"/>
    <w:rsid w:val="00BB476F"/>
    <w:rsid w:val="00BB4B5A"/>
    <w:rsid w:val="00BB5571"/>
    <w:rsid w:val="00BB59FB"/>
    <w:rsid w:val="00BB69D8"/>
    <w:rsid w:val="00BB6C44"/>
    <w:rsid w:val="00BB6C71"/>
    <w:rsid w:val="00BB6D75"/>
    <w:rsid w:val="00BB79F6"/>
    <w:rsid w:val="00BC005F"/>
    <w:rsid w:val="00BC0205"/>
    <w:rsid w:val="00BC107D"/>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335"/>
    <w:rsid w:val="00BD092F"/>
    <w:rsid w:val="00BD0A72"/>
    <w:rsid w:val="00BD0F37"/>
    <w:rsid w:val="00BD0FC1"/>
    <w:rsid w:val="00BD16DB"/>
    <w:rsid w:val="00BD1B8F"/>
    <w:rsid w:val="00BD1C2D"/>
    <w:rsid w:val="00BD216F"/>
    <w:rsid w:val="00BD23AF"/>
    <w:rsid w:val="00BD279C"/>
    <w:rsid w:val="00BD3831"/>
    <w:rsid w:val="00BD4312"/>
    <w:rsid w:val="00BD4441"/>
    <w:rsid w:val="00BD4BEE"/>
    <w:rsid w:val="00BD5136"/>
    <w:rsid w:val="00BD5820"/>
    <w:rsid w:val="00BD5C59"/>
    <w:rsid w:val="00BD621F"/>
    <w:rsid w:val="00BD6291"/>
    <w:rsid w:val="00BD6675"/>
    <w:rsid w:val="00BD68A4"/>
    <w:rsid w:val="00BD6FA3"/>
    <w:rsid w:val="00BD785C"/>
    <w:rsid w:val="00BD7BCD"/>
    <w:rsid w:val="00BD7C29"/>
    <w:rsid w:val="00BD7F19"/>
    <w:rsid w:val="00BE07DF"/>
    <w:rsid w:val="00BE08FB"/>
    <w:rsid w:val="00BE09BE"/>
    <w:rsid w:val="00BE09E6"/>
    <w:rsid w:val="00BE0D62"/>
    <w:rsid w:val="00BE142E"/>
    <w:rsid w:val="00BE1A3F"/>
    <w:rsid w:val="00BE2015"/>
    <w:rsid w:val="00BE2524"/>
    <w:rsid w:val="00BE2CC5"/>
    <w:rsid w:val="00BE309B"/>
    <w:rsid w:val="00BE3721"/>
    <w:rsid w:val="00BE3C37"/>
    <w:rsid w:val="00BE3D82"/>
    <w:rsid w:val="00BE3FD6"/>
    <w:rsid w:val="00BE43C4"/>
    <w:rsid w:val="00BE468C"/>
    <w:rsid w:val="00BE47EA"/>
    <w:rsid w:val="00BE4A2E"/>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0453"/>
    <w:rsid w:val="00BF183F"/>
    <w:rsid w:val="00BF205B"/>
    <w:rsid w:val="00BF21F4"/>
    <w:rsid w:val="00BF252B"/>
    <w:rsid w:val="00BF2BA3"/>
    <w:rsid w:val="00BF2DDA"/>
    <w:rsid w:val="00BF2F34"/>
    <w:rsid w:val="00BF315F"/>
    <w:rsid w:val="00BF330F"/>
    <w:rsid w:val="00BF38EB"/>
    <w:rsid w:val="00BF3C9B"/>
    <w:rsid w:val="00BF3DE1"/>
    <w:rsid w:val="00BF4593"/>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948"/>
    <w:rsid w:val="00C05B54"/>
    <w:rsid w:val="00C06F3F"/>
    <w:rsid w:val="00C07440"/>
    <w:rsid w:val="00C10251"/>
    <w:rsid w:val="00C10A98"/>
    <w:rsid w:val="00C10D80"/>
    <w:rsid w:val="00C1104C"/>
    <w:rsid w:val="00C1154D"/>
    <w:rsid w:val="00C11EC7"/>
    <w:rsid w:val="00C12D95"/>
    <w:rsid w:val="00C12DB4"/>
    <w:rsid w:val="00C12F6C"/>
    <w:rsid w:val="00C13016"/>
    <w:rsid w:val="00C13183"/>
    <w:rsid w:val="00C1352D"/>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38F2"/>
    <w:rsid w:val="00C23B60"/>
    <w:rsid w:val="00C24426"/>
    <w:rsid w:val="00C24808"/>
    <w:rsid w:val="00C248C3"/>
    <w:rsid w:val="00C254AF"/>
    <w:rsid w:val="00C25630"/>
    <w:rsid w:val="00C260CF"/>
    <w:rsid w:val="00C260F9"/>
    <w:rsid w:val="00C262C8"/>
    <w:rsid w:val="00C266C8"/>
    <w:rsid w:val="00C267EA"/>
    <w:rsid w:val="00C2697D"/>
    <w:rsid w:val="00C26F78"/>
    <w:rsid w:val="00C27101"/>
    <w:rsid w:val="00C273AF"/>
    <w:rsid w:val="00C27532"/>
    <w:rsid w:val="00C27907"/>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B04"/>
    <w:rsid w:val="00C43D9B"/>
    <w:rsid w:val="00C44016"/>
    <w:rsid w:val="00C4425C"/>
    <w:rsid w:val="00C442A2"/>
    <w:rsid w:val="00C44364"/>
    <w:rsid w:val="00C4470E"/>
    <w:rsid w:val="00C44DF2"/>
    <w:rsid w:val="00C44ED1"/>
    <w:rsid w:val="00C45D82"/>
    <w:rsid w:val="00C45D8C"/>
    <w:rsid w:val="00C4608B"/>
    <w:rsid w:val="00C468E8"/>
    <w:rsid w:val="00C477E9"/>
    <w:rsid w:val="00C478FC"/>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17A"/>
    <w:rsid w:val="00C61234"/>
    <w:rsid w:val="00C619EF"/>
    <w:rsid w:val="00C6295D"/>
    <w:rsid w:val="00C6310C"/>
    <w:rsid w:val="00C632DA"/>
    <w:rsid w:val="00C63ACC"/>
    <w:rsid w:val="00C63DAC"/>
    <w:rsid w:val="00C63F79"/>
    <w:rsid w:val="00C6460D"/>
    <w:rsid w:val="00C65065"/>
    <w:rsid w:val="00C6582D"/>
    <w:rsid w:val="00C66D32"/>
    <w:rsid w:val="00C673AC"/>
    <w:rsid w:val="00C674C6"/>
    <w:rsid w:val="00C67CEE"/>
    <w:rsid w:val="00C701B9"/>
    <w:rsid w:val="00C71213"/>
    <w:rsid w:val="00C7130D"/>
    <w:rsid w:val="00C71A62"/>
    <w:rsid w:val="00C71E83"/>
    <w:rsid w:val="00C71FDA"/>
    <w:rsid w:val="00C728F3"/>
    <w:rsid w:val="00C72A2E"/>
    <w:rsid w:val="00C736A8"/>
    <w:rsid w:val="00C74165"/>
    <w:rsid w:val="00C74306"/>
    <w:rsid w:val="00C7511D"/>
    <w:rsid w:val="00C753C0"/>
    <w:rsid w:val="00C758E9"/>
    <w:rsid w:val="00C75A88"/>
    <w:rsid w:val="00C75D7C"/>
    <w:rsid w:val="00C760E4"/>
    <w:rsid w:val="00C76494"/>
    <w:rsid w:val="00C7663F"/>
    <w:rsid w:val="00C77324"/>
    <w:rsid w:val="00C7762D"/>
    <w:rsid w:val="00C77863"/>
    <w:rsid w:val="00C77B63"/>
    <w:rsid w:val="00C77C10"/>
    <w:rsid w:val="00C77E59"/>
    <w:rsid w:val="00C80677"/>
    <w:rsid w:val="00C8078E"/>
    <w:rsid w:val="00C81108"/>
    <w:rsid w:val="00C81539"/>
    <w:rsid w:val="00C81E7B"/>
    <w:rsid w:val="00C82A6D"/>
    <w:rsid w:val="00C82BBC"/>
    <w:rsid w:val="00C838CC"/>
    <w:rsid w:val="00C83CC3"/>
    <w:rsid w:val="00C85371"/>
    <w:rsid w:val="00C8597E"/>
    <w:rsid w:val="00C86642"/>
    <w:rsid w:val="00C867C6"/>
    <w:rsid w:val="00C86851"/>
    <w:rsid w:val="00C86862"/>
    <w:rsid w:val="00C8739F"/>
    <w:rsid w:val="00C87498"/>
    <w:rsid w:val="00C903A6"/>
    <w:rsid w:val="00C91293"/>
    <w:rsid w:val="00C919A8"/>
    <w:rsid w:val="00C92115"/>
    <w:rsid w:val="00C922D0"/>
    <w:rsid w:val="00C92417"/>
    <w:rsid w:val="00C92C3D"/>
    <w:rsid w:val="00C92D25"/>
    <w:rsid w:val="00C92D7C"/>
    <w:rsid w:val="00C93211"/>
    <w:rsid w:val="00C93E31"/>
    <w:rsid w:val="00C940B6"/>
    <w:rsid w:val="00C951D8"/>
    <w:rsid w:val="00C9593E"/>
    <w:rsid w:val="00C9634B"/>
    <w:rsid w:val="00C966C3"/>
    <w:rsid w:val="00C9698F"/>
    <w:rsid w:val="00C96A8B"/>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181A"/>
    <w:rsid w:val="00CB1E53"/>
    <w:rsid w:val="00CB1E5F"/>
    <w:rsid w:val="00CB1EA0"/>
    <w:rsid w:val="00CB252C"/>
    <w:rsid w:val="00CB3A37"/>
    <w:rsid w:val="00CB3B2A"/>
    <w:rsid w:val="00CB43BA"/>
    <w:rsid w:val="00CB4A3F"/>
    <w:rsid w:val="00CB5737"/>
    <w:rsid w:val="00CB5879"/>
    <w:rsid w:val="00CB5B9C"/>
    <w:rsid w:val="00CB6216"/>
    <w:rsid w:val="00CB6320"/>
    <w:rsid w:val="00CB6921"/>
    <w:rsid w:val="00CB6A9E"/>
    <w:rsid w:val="00CB6D06"/>
    <w:rsid w:val="00CB6E90"/>
    <w:rsid w:val="00CB705A"/>
    <w:rsid w:val="00CB75F3"/>
    <w:rsid w:val="00CC0360"/>
    <w:rsid w:val="00CC0A75"/>
    <w:rsid w:val="00CC0AD8"/>
    <w:rsid w:val="00CC0F79"/>
    <w:rsid w:val="00CC1CCA"/>
    <w:rsid w:val="00CC1D5A"/>
    <w:rsid w:val="00CC2544"/>
    <w:rsid w:val="00CC2E4A"/>
    <w:rsid w:val="00CC3586"/>
    <w:rsid w:val="00CC3B56"/>
    <w:rsid w:val="00CC3FC1"/>
    <w:rsid w:val="00CC4072"/>
    <w:rsid w:val="00CC45D9"/>
    <w:rsid w:val="00CC4666"/>
    <w:rsid w:val="00CC514B"/>
    <w:rsid w:val="00CC567B"/>
    <w:rsid w:val="00CC56B8"/>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D6F"/>
    <w:rsid w:val="00CD5FF7"/>
    <w:rsid w:val="00CD6D3A"/>
    <w:rsid w:val="00CD6D5A"/>
    <w:rsid w:val="00CD7056"/>
    <w:rsid w:val="00CD7226"/>
    <w:rsid w:val="00CD764D"/>
    <w:rsid w:val="00CE005D"/>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765"/>
    <w:rsid w:val="00CF3AD7"/>
    <w:rsid w:val="00CF3F0B"/>
    <w:rsid w:val="00CF42CA"/>
    <w:rsid w:val="00CF4606"/>
    <w:rsid w:val="00CF4DA6"/>
    <w:rsid w:val="00CF5511"/>
    <w:rsid w:val="00CF584F"/>
    <w:rsid w:val="00CF6381"/>
    <w:rsid w:val="00CF6A35"/>
    <w:rsid w:val="00CF6D80"/>
    <w:rsid w:val="00CF706A"/>
    <w:rsid w:val="00CF7261"/>
    <w:rsid w:val="00CF759A"/>
    <w:rsid w:val="00CF77D3"/>
    <w:rsid w:val="00D0008C"/>
    <w:rsid w:val="00D0011E"/>
    <w:rsid w:val="00D0012D"/>
    <w:rsid w:val="00D00529"/>
    <w:rsid w:val="00D00F82"/>
    <w:rsid w:val="00D00F89"/>
    <w:rsid w:val="00D011BE"/>
    <w:rsid w:val="00D0139C"/>
    <w:rsid w:val="00D017A4"/>
    <w:rsid w:val="00D018F7"/>
    <w:rsid w:val="00D023CC"/>
    <w:rsid w:val="00D02947"/>
    <w:rsid w:val="00D02C2F"/>
    <w:rsid w:val="00D03DFE"/>
    <w:rsid w:val="00D0408B"/>
    <w:rsid w:val="00D0426B"/>
    <w:rsid w:val="00D04295"/>
    <w:rsid w:val="00D04511"/>
    <w:rsid w:val="00D04ACE"/>
    <w:rsid w:val="00D0537B"/>
    <w:rsid w:val="00D05B7C"/>
    <w:rsid w:val="00D05F22"/>
    <w:rsid w:val="00D06069"/>
    <w:rsid w:val="00D0629B"/>
    <w:rsid w:val="00D07D78"/>
    <w:rsid w:val="00D10C46"/>
    <w:rsid w:val="00D115FD"/>
    <w:rsid w:val="00D1168A"/>
    <w:rsid w:val="00D11736"/>
    <w:rsid w:val="00D12914"/>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207E9"/>
    <w:rsid w:val="00D20FEB"/>
    <w:rsid w:val="00D218E3"/>
    <w:rsid w:val="00D218E4"/>
    <w:rsid w:val="00D21BFE"/>
    <w:rsid w:val="00D224B6"/>
    <w:rsid w:val="00D22696"/>
    <w:rsid w:val="00D231C7"/>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3C2"/>
    <w:rsid w:val="00D334AB"/>
    <w:rsid w:val="00D346C7"/>
    <w:rsid w:val="00D352FB"/>
    <w:rsid w:val="00D360C8"/>
    <w:rsid w:val="00D36730"/>
    <w:rsid w:val="00D369D0"/>
    <w:rsid w:val="00D36B1A"/>
    <w:rsid w:val="00D37186"/>
    <w:rsid w:val="00D379EE"/>
    <w:rsid w:val="00D37EF3"/>
    <w:rsid w:val="00D400E7"/>
    <w:rsid w:val="00D40206"/>
    <w:rsid w:val="00D40371"/>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6B8"/>
    <w:rsid w:val="00D44B4D"/>
    <w:rsid w:val="00D44F51"/>
    <w:rsid w:val="00D457C5"/>
    <w:rsid w:val="00D45D0C"/>
    <w:rsid w:val="00D45E8B"/>
    <w:rsid w:val="00D465E9"/>
    <w:rsid w:val="00D46FF0"/>
    <w:rsid w:val="00D46FF6"/>
    <w:rsid w:val="00D4764D"/>
    <w:rsid w:val="00D47CF7"/>
    <w:rsid w:val="00D504BB"/>
    <w:rsid w:val="00D507EC"/>
    <w:rsid w:val="00D50FBD"/>
    <w:rsid w:val="00D5104D"/>
    <w:rsid w:val="00D514A5"/>
    <w:rsid w:val="00D52B63"/>
    <w:rsid w:val="00D5394F"/>
    <w:rsid w:val="00D5467B"/>
    <w:rsid w:val="00D54AD4"/>
    <w:rsid w:val="00D557D9"/>
    <w:rsid w:val="00D55EB4"/>
    <w:rsid w:val="00D56256"/>
    <w:rsid w:val="00D5664B"/>
    <w:rsid w:val="00D56676"/>
    <w:rsid w:val="00D57351"/>
    <w:rsid w:val="00D5770E"/>
    <w:rsid w:val="00D578D0"/>
    <w:rsid w:val="00D6033A"/>
    <w:rsid w:val="00D603A1"/>
    <w:rsid w:val="00D60528"/>
    <w:rsid w:val="00D611AD"/>
    <w:rsid w:val="00D611BC"/>
    <w:rsid w:val="00D6139F"/>
    <w:rsid w:val="00D615EC"/>
    <w:rsid w:val="00D61A4C"/>
    <w:rsid w:val="00D62896"/>
    <w:rsid w:val="00D62FA2"/>
    <w:rsid w:val="00D6312D"/>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A4B"/>
    <w:rsid w:val="00D67D0C"/>
    <w:rsid w:val="00D67D14"/>
    <w:rsid w:val="00D70171"/>
    <w:rsid w:val="00D705C5"/>
    <w:rsid w:val="00D70DEA"/>
    <w:rsid w:val="00D71422"/>
    <w:rsid w:val="00D719BB"/>
    <w:rsid w:val="00D71B9B"/>
    <w:rsid w:val="00D71CBB"/>
    <w:rsid w:val="00D71DD3"/>
    <w:rsid w:val="00D72971"/>
    <w:rsid w:val="00D73612"/>
    <w:rsid w:val="00D73793"/>
    <w:rsid w:val="00D73D83"/>
    <w:rsid w:val="00D741D2"/>
    <w:rsid w:val="00D744FC"/>
    <w:rsid w:val="00D7458D"/>
    <w:rsid w:val="00D756D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A0A"/>
    <w:rsid w:val="00D8520C"/>
    <w:rsid w:val="00D85669"/>
    <w:rsid w:val="00D85A8C"/>
    <w:rsid w:val="00D85C7D"/>
    <w:rsid w:val="00D861E2"/>
    <w:rsid w:val="00D8711D"/>
    <w:rsid w:val="00D8737D"/>
    <w:rsid w:val="00D87D7D"/>
    <w:rsid w:val="00D87DA4"/>
    <w:rsid w:val="00D87E0B"/>
    <w:rsid w:val="00D9044A"/>
    <w:rsid w:val="00D90594"/>
    <w:rsid w:val="00D905AA"/>
    <w:rsid w:val="00D90E6C"/>
    <w:rsid w:val="00D90EED"/>
    <w:rsid w:val="00D91296"/>
    <w:rsid w:val="00D916DA"/>
    <w:rsid w:val="00D9215C"/>
    <w:rsid w:val="00D926B4"/>
    <w:rsid w:val="00D92732"/>
    <w:rsid w:val="00D93292"/>
    <w:rsid w:val="00D93DD8"/>
    <w:rsid w:val="00D95376"/>
    <w:rsid w:val="00D96E77"/>
    <w:rsid w:val="00D97416"/>
    <w:rsid w:val="00D9759F"/>
    <w:rsid w:val="00D977B2"/>
    <w:rsid w:val="00DA00AC"/>
    <w:rsid w:val="00DA00CB"/>
    <w:rsid w:val="00DA038D"/>
    <w:rsid w:val="00DA1043"/>
    <w:rsid w:val="00DA1048"/>
    <w:rsid w:val="00DA1B68"/>
    <w:rsid w:val="00DA238F"/>
    <w:rsid w:val="00DA2687"/>
    <w:rsid w:val="00DA2D6D"/>
    <w:rsid w:val="00DA3213"/>
    <w:rsid w:val="00DA32D8"/>
    <w:rsid w:val="00DA364A"/>
    <w:rsid w:val="00DA4B76"/>
    <w:rsid w:val="00DA5A12"/>
    <w:rsid w:val="00DA62E3"/>
    <w:rsid w:val="00DA6C6A"/>
    <w:rsid w:val="00DA6E31"/>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2E5"/>
    <w:rsid w:val="00DB45BF"/>
    <w:rsid w:val="00DB4606"/>
    <w:rsid w:val="00DB5ABD"/>
    <w:rsid w:val="00DB5D05"/>
    <w:rsid w:val="00DB5EFD"/>
    <w:rsid w:val="00DB5F32"/>
    <w:rsid w:val="00DB650F"/>
    <w:rsid w:val="00DB6E1D"/>
    <w:rsid w:val="00DB6F62"/>
    <w:rsid w:val="00DB7061"/>
    <w:rsid w:val="00DB7AD5"/>
    <w:rsid w:val="00DC0B8C"/>
    <w:rsid w:val="00DC0E45"/>
    <w:rsid w:val="00DC10D0"/>
    <w:rsid w:val="00DC15AE"/>
    <w:rsid w:val="00DC1AEB"/>
    <w:rsid w:val="00DC2295"/>
    <w:rsid w:val="00DC255E"/>
    <w:rsid w:val="00DC27A1"/>
    <w:rsid w:val="00DC2AAC"/>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D0586"/>
    <w:rsid w:val="00DD0EAC"/>
    <w:rsid w:val="00DD0ED6"/>
    <w:rsid w:val="00DD15C3"/>
    <w:rsid w:val="00DD17AC"/>
    <w:rsid w:val="00DD1853"/>
    <w:rsid w:val="00DD1AAC"/>
    <w:rsid w:val="00DD1B5E"/>
    <w:rsid w:val="00DD1FC1"/>
    <w:rsid w:val="00DD21A6"/>
    <w:rsid w:val="00DD2256"/>
    <w:rsid w:val="00DD2343"/>
    <w:rsid w:val="00DD2B25"/>
    <w:rsid w:val="00DD2E26"/>
    <w:rsid w:val="00DD3031"/>
    <w:rsid w:val="00DD33CC"/>
    <w:rsid w:val="00DD3659"/>
    <w:rsid w:val="00DD3DD2"/>
    <w:rsid w:val="00DD4FE5"/>
    <w:rsid w:val="00DD5AA0"/>
    <w:rsid w:val="00DD5B74"/>
    <w:rsid w:val="00DD68A3"/>
    <w:rsid w:val="00DD6A49"/>
    <w:rsid w:val="00DD6DF1"/>
    <w:rsid w:val="00DD7487"/>
    <w:rsid w:val="00DD7AC0"/>
    <w:rsid w:val="00DD7CF8"/>
    <w:rsid w:val="00DD7E4A"/>
    <w:rsid w:val="00DE0A29"/>
    <w:rsid w:val="00DE1555"/>
    <w:rsid w:val="00DE15E7"/>
    <w:rsid w:val="00DE1C11"/>
    <w:rsid w:val="00DE1D81"/>
    <w:rsid w:val="00DE1E3C"/>
    <w:rsid w:val="00DE280C"/>
    <w:rsid w:val="00DE2A9F"/>
    <w:rsid w:val="00DE2D61"/>
    <w:rsid w:val="00DE3CC1"/>
    <w:rsid w:val="00DE41EA"/>
    <w:rsid w:val="00DE43FD"/>
    <w:rsid w:val="00DE4A36"/>
    <w:rsid w:val="00DE6692"/>
    <w:rsid w:val="00DE6A78"/>
    <w:rsid w:val="00DE73DB"/>
    <w:rsid w:val="00DE761F"/>
    <w:rsid w:val="00DE7B10"/>
    <w:rsid w:val="00DF047F"/>
    <w:rsid w:val="00DF0887"/>
    <w:rsid w:val="00DF097F"/>
    <w:rsid w:val="00DF1014"/>
    <w:rsid w:val="00DF12A1"/>
    <w:rsid w:val="00DF1578"/>
    <w:rsid w:val="00DF1B4A"/>
    <w:rsid w:val="00DF1E15"/>
    <w:rsid w:val="00DF1ECC"/>
    <w:rsid w:val="00DF1F96"/>
    <w:rsid w:val="00DF269D"/>
    <w:rsid w:val="00DF2FDA"/>
    <w:rsid w:val="00DF3947"/>
    <w:rsid w:val="00DF3C72"/>
    <w:rsid w:val="00DF3DE1"/>
    <w:rsid w:val="00DF4B28"/>
    <w:rsid w:val="00DF4FEE"/>
    <w:rsid w:val="00DF5111"/>
    <w:rsid w:val="00DF57A9"/>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81A"/>
    <w:rsid w:val="00E11F33"/>
    <w:rsid w:val="00E12AD4"/>
    <w:rsid w:val="00E137FD"/>
    <w:rsid w:val="00E14FC3"/>
    <w:rsid w:val="00E154E5"/>
    <w:rsid w:val="00E158BC"/>
    <w:rsid w:val="00E15B79"/>
    <w:rsid w:val="00E15ECE"/>
    <w:rsid w:val="00E1644D"/>
    <w:rsid w:val="00E164B0"/>
    <w:rsid w:val="00E166FC"/>
    <w:rsid w:val="00E16D78"/>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ABD"/>
    <w:rsid w:val="00E34B99"/>
    <w:rsid w:val="00E34D72"/>
    <w:rsid w:val="00E354A1"/>
    <w:rsid w:val="00E3589F"/>
    <w:rsid w:val="00E360B6"/>
    <w:rsid w:val="00E3647B"/>
    <w:rsid w:val="00E3668A"/>
    <w:rsid w:val="00E37335"/>
    <w:rsid w:val="00E376AD"/>
    <w:rsid w:val="00E376FA"/>
    <w:rsid w:val="00E37C3E"/>
    <w:rsid w:val="00E37FEE"/>
    <w:rsid w:val="00E40D0A"/>
    <w:rsid w:val="00E41337"/>
    <w:rsid w:val="00E41623"/>
    <w:rsid w:val="00E41815"/>
    <w:rsid w:val="00E4227C"/>
    <w:rsid w:val="00E4242F"/>
    <w:rsid w:val="00E4270B"/>
    <w:rsid w:val="00E42799"/>
    <w:rsid w:val="00E42883"/>
    <w:rsid w:val="00E42AF5"/>
    <w:rsid w:val="00E4308C"/>
    <w:rsid w:val="00E435A5"/>
    <w:rsid w:val="00E435DD"/>
    <w:rsid w:val="00E43716"/>
    <w:rsid w:val="00E43831"/>
    <w:rsid w:val="00E43AFE"/>
    <w:rsid w:val="00E43D54"/>
    <w:rsid w:val="00E44AD5"/>
    <w:rsid w:val="00E452C3"/>
    <w:rsid w:val="00E45D21"/>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4AC"/>
    <w:rsid w:val="00E61801"/>
    <w:rsid w:val="00E61B35"/>
    <w:rsid w:val="00E62398"/>
    <w:rsid w:val="00E624FF"/>
    <w:rsid w:val="00E62E00"/>
    <w:rsid w:val="00E63614"/>
    <w:rsid w:val="00E640E4"/>
    <w:rsid w:val="00E64AA1"/>
    <w:rsid w:val="00E658AE"/>
    <w:rsid w:val="00E65EE8"/>
    <w:rsid w:val="00E65F40"/>
    <w:rsid w:val="00E6624F"/>
    <w:rsid w:val="00E662A5"/>
    <w:rsid w:val="00E668BD"/>
    <w:rsid w:val="00E669FD"/>
    <w:rsid w:val="00E66BB3"/>
    <w:rsid w:val="00E66D7D"/>
    <w:rsid w:val="00E67C7D"/>
    <w:rsid w:val="00E67FC8"/>
    <w:rsid w:val="00E701BC"/>
    <w:rsid w:val="00E702E2"/>
    <w:rsid w:val="00E7059C"/>
    <w:rsid w:val="00E7073C"/>
    <w:rsid w:val="00E70A31"/>
    <w:rsid w:val="00E70A62"/>
    <w:rsid w:val="00E70FD3"/>
    <w:rsid w:val="00E71119"/>
    <w:rsid w:val="00E71526"/>
    <w:rsid w:val="00E71825"/>
    <w:rsid w:val="00E71DD4"/>
    <w:rsid w:val="00E72566"/>
    <w:rsid w:val="00E7264B"/>
    <w:rsid w:val="00E7297B"/>
    <w:rsid w:val="00E73395"/>
    <w:rsid w:val="00E73E0A"/>
    <w:rsid w:val="00E73F2D"/>
    <w:rsid w:val="00E73F34"/>
    <w:rsid w:val="00E74238"/>
    <w:rsid w:val="00E7442D"/>
    <w:rsid w:val="00E7509F"/>
    <w:rsid w:val="00E75776"/>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87F06"/>
    <w:rsid w:val="00E90304"/>
    <w:rsid w:val="00E9092B"/>
    <w:rsid w:val="00E90F42"/>
    <w:rsid w:val="00E915A1"/>
    <w:rsid w:val="00E91D4F"/>
    <w:rsid w:val="00E933B1"/>
    <w:rsid w:val="00E93402"/>
    <w:rsid w:val="00E935F9"/>
    <w:rsid w:val="00E94091"/>
    <w:rsid w:val="00E95028"/>
    <w:rsid w:val="00E95678"/>
    <w:rsid w:val="00E9575C"/>
    <w:rsid w:val="00E959C6"/>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8AB"/>
    <w:rsid w:val="00EB0C7D"/>
    <w:rsid w:val="00EB1608"/>
    <w:rsid w:val="00EB300D"/>
    <w:rsid w:val="00EB306A"/>
    <w:rsid w:val="00EB3C72"/>
    <w:rsid w:val="00EB3E77"/>
    <w:rsid w:val="00EB3EE7"/>
    <w:rsid w:val="00EB3FC5"/>
    <w:rsid w:val="00EB4363"/>
    <w:rsid w:val="00EB491E"/>
    <w:rsid w:val="00EB61A1"/>
    <w:rsid w:val="00EB642F"/>
    <w:rsid w:val="00EB6A84"/>
    <w:rsid w:val="00EB7C13"/>
    <w:rsid w:val="00EC09BD"/>
    <w:rsid w:val="00EC1387"/>
    <w:rsid w:val="00EC1A86"/>
    <w:rsid w:val="00EC1E71"/>
    <w:rsid w:val="00EC2236"/>
    <w:rsid w:val="00EC2B13"/>
    <w:rsid w:val="00EC35BB"/>
    <w:rsid w:val="00EC3769"/>
    <w:rsid w:val="00EC3884"/>
    <w:rsid w:val="00EC3B2E"/>
    <w:rsid w:val="00EC3B76"/>
    <w:rsid w:val="00EC3F1C"/>
    <w:rsid w:val="00EC4393"/>
    <w:rsid w:val="00EC4A3A"/>
    <w:rsid w:val="00EC4D3D"/>
    <w:rsid w:val="00EC55C8"/>
    <w:rsid w:val="00EC55E8"/>
    <w:rsid w:val="00EC6629"/>
    <w:rsid w:val="00EC6A06"/>
    <w:rsid w:val="00EC6D77"/>
    <w:rsid w:val="00EC6FFC"/>
    <w:rsid w:val="00EC74D7"/>
    <w:rsid w:val="00EC7629"/>
    <w:rsid w:val="00EC77D7"/>
    <w:rsid w:val="00ED00B6"/>
    <w:rsid w:val="00ED0737"/>
    <w:rsid w:val="00ED1415"/>
    <w:rsid w:val="00ED1B8F"/>
    <w:rsid w:val="00ED2294"/>
    <w:rsid w:val="00ED29C3"/>
    <w:rsid w:val="00ED2E5A"/>
    <w:rsid w:val="00ED35D4"/>
    <w:rsid w:val="00ED36A0"/>
    <w:rsid w:val="00ED3AF8"/>
    <w:rsid w:val="00ED3C2E"/>
    <w:rsid w:val="00ED4633"/>
    <w:rsid w:val="00ED4A4F"/>
    <w:rsid w:val="00ED4F07"/>
    <w:rsid w:val="00ED51CB"/>
    <w:rsid w:val="00ED5761"/>
    <w:rsid w:val="00ED60F4"/>
    <w:rsid w:val="00ED677B"/>
    <w:rsid w:val="00ED6BC8"/>
    <w:rsid w:val="00ED6CE3"/>
    <w:rsid w:val="00ED731B"/>
    <w:rsid w:val="00ED7569"/>
    <w:rsid w:val="00ED760B"/>
    <w:rsid w:val="00ED7BE1"/>
    <w:rsid w:val="00ED7D8F"/>
    <w:rsid w:val="00ED7DCF"/>
    <w:rsid w:val="00ED7FA6"/>
    <w:rsid w:val="00EE0609"/>
    <w:rsid w:val="00EE1A89"/>
    <w:rsid w:val="00EE21E6"/>
    <w:rsid w:val="00EE2E79"/>
    <w:rsid w:val="00EE32D6"/>
    <w:rsid w:val="00EE444D"/>
    <w:rsid w:val="00EE4BD6"/>
    <w:rsid w:val="00EE4D33"/>
    <w:rsid w:val="00EE4E82"/>
    <w:rsid w:val="00EE54C1"/>
    <w:rsid w:val="00EE587C"/>
    <w:rsid w:val="00EE5E9C"/>
    <w:rsid w:val="00EE5F2F"/>
    <w:rsid w:val="00EE5FC5"/>
    <w:rsid w:val="00EE6191"/>
    <w:rsid w:val="00EE7082"/>
    <w:rsid w:val="00EE723A"/>
    <w:rsid w:val="00EE7421"/>
    <w:rsid w:val="00EE78D7"/>
    <w:rsid w:val="00EE7A13"/>
    <w:rsid w:val="00EF0925"/>
    <w:rsid w:val="00EF1388"/>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AAF"/>
    <w:rsid w:val="00EF7C3D"/>
    <w:rsid w:val="00F002D3"/>
    <w:rsid w:val="00F00410"/>
    <w:rsid w:val="00F009B3"/>
    <w:rsid w:val="00F00D16"/>
    <w:rsid w:val="00F01548"/>
    <w:rsid w:val="00F017D4"/>
    <w:rsid w:val="00F0245A"/>
    <w:rsid w:val="00F02C46"/>
    <w:rsid w:val="00F03184"/>
    <w:rsid w:val="00F03AA2"/>
    <w:rsid w:val="00F03D9B"/>
    <w:rsid w:val="00F040FB"/>
    <w:rsid w:val="00F04271"/>
    <w:rsid w:val="00F04C3E"/>
    <w:rsid w:val="00F04EDA"/>
    <w:rsid w:val="00F05204"/>
    <w:rsid w:val="00F06195"/>
    <w:rsid w:val="00F06B6A"/>
    <w:rsid w:val="00F06C20"/>
    <w:rsid w:val="00F06FA8"/>
    <w:rsid w:val="00F07A7D"/>
    <w:rsid w:val="00F07DDA"/>
    <w:rsid w:val="00F07E36"/>
    <w:rsid w:val="00F10459"/>
    <w:rsid w:val="00F1097F"/>
    <w:rsid w:val="00F10AF3"/>
    <w:rsid w:val="00F116D1"/>
    <w:rsid w:val="00F11A12"/>
    <w:rsid w:val="00F11AB6"/>
    <w:rsid w:val="00F11B60"/>
    <w:rsid w:val="00F1203C"/>
    <w:rsid w:val="00F12669"/>
    <w:rsid w:val="00F12B63"/>
    <w:rsid w:val="00F12D86"/>
    <w:rsid w:val="00F1365F"/>
    <w:rsid w:val="00F13749"/>
    <w:rsid w:val="00F1426D"/>
    <w:rsid w:val="00F14812"/>
    <w:rsid w:val="00F14A26"/>
    <w:rsid w:val="00F14D3B"/>
    <w:rsid w:val="00F1509C"/>
    <w:rsid w:val="00F15327"/>
    <w:rsid w:val="00F15365"/>
    <w:rsid w:val="00F1541A"/>
    <w:rsid w:val="00F15520"/>
    <w:rsid w:val="00F160E2"/>
    <w:rsid w:val="00F167C1"/>
    <w:rsid w:val="00F167CB"/>
    <w:rsid w:val="00F16DBC"/>
    <w:rsid w:val="00F16F0A"/>
    <w:rsid w:val="00F17307"/>
    <w:rsid w:val="00F200D2"/>
    <w:rsid w:val="00F206ED"/>
    <w:rsid w:val="00F21361"/>
    <w:rsid w:val="00F2147E"/>
    <w:rsid w:val="00F214D0"/>
    <w:rsid w:val="00F219D6"/>
    <w:rsid w:val="00F22572"/>
    <w:rsid w:val="00F22D5C"/>
    <w:rsid w:val="00F22E0C"/>
    <w:rsid w:val="00F2312A"/>
    <w:rsid w:val="00F23A83"/>
    <w:rsid w:val="00F23BF3"/>
    <w:rsid w:val="00F23C89"/>
    <w:rsid w:val="00F23F3B"/>
    <w:rsid w:val="00F24E05"/>
    <w:rsid w:val="00F24FB4"/>
    <w:rsid w:val="00F25480"/>
    <w:rsid w:val="00F2576D"/>
    <w:rsid w:val="00F25A49"/>
    <w:rsid w:val="00F25B8B"/>
    <w:rsid w:val="00F26445"/>
    <w:rsid w:val="00F26D85"/>
    <w:rsid w:val="00F26F7C"/>
    <w:rsid w:val="00F27044"/>
    <w:rsid w:val="00F27A8E"/>
    <w:rsid w:val="00F27D83"/>
    <w:rsid w:val="00F27E15"/>
    <w:rsid w:val="00F30251"/>
    <w:rsid w:val="00F303D6"/>
    <w:rsid w:val="00F3153C"/>
    <w:rsid w:val="00F3171E"/>
    <w:rsid w:val="00F319F1"/>
    <w:rsid w:val="00F31A1A"/>
    <w:rsid w:val="00F31FF6"/>
    <w:rsid w:val="00F321B4"/>
    <w:rsid w:val="00F326A8"/>
    <w:rsid w:val="00F32AEC"/>
    <w:rsid w:val="00F33CFB"/>
    <w:rsid w:val="00F33F7F"/>
    <w:rsid w:val="00F344E7"/>
    <w:rsid w:val="00F34E6F"/>
    <w:rsid w:val="00F35006"/>
    <w:rsid w:val="00F35FC5"/>
    <w:rsid w:val="00F36279"/>
    <w:rsid w:val="00F366C3"/>
    <w:rsid w:val="00F368B6"/>
    <w:rsid w:val="00F37E5E"/>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8AB"/>
    <w:rsid w:val="00F50CA6"/>
    <w:rsid w:val="00F50F69"/>
    <w:rsid w:val="00F5180C"/>
    <w:rsid w:val="00F51A87"/>
    <w:rsid w:val="00F522C9"/>
    <w:rsid w:val="00F52C54"/>
    <w:rsid w:val="00F52EE0"/>
    <w:rsid w:val="00F53158"/>
    <w:rsid w:val="00F536AE"/>
    <w:rsid w:val="00F538A9"/>
    <w:rsid w:val="00F54666"/>
    <w:rsid w:val="00F54B17"/>
    <w:rsid w:val="00F54C61"/>
    <w:rsid w:val="00F54ECC"/>
    <w:rsid w:val="00F54ED0"/>
    <w:rsid w:val="00F55656"/>
    <w:rsid w:val="00F5571A"/>
    <w:rsid w:val="00F568EC"/>
    <w:rsid w:val="00F56A7B"/>
    <w:rsid w:val="00F56B65"/>
    <w:rsid w:val="00F573FE"/>
    <w:rsid w:val="00F57DB8"/>
    <w:rsid w:val="00F60356"/>
    <w:rsid w:val="00F60C0C"/>
    <w:rsid w:val="00F60D89"/>
    <w:rsid w:val="00F611D3"/>
    <w:rsid w:val="00F61441"/>
    <w:rsid w:val="00F619F5"/>
    <w:rsid w:val="00F62014"/>
    <w:rsid w:val="00F6284D"/>
    <w:rsid w:val="00F62F8F"/>
    <w:rsid w:val="00F63C23"/>
    <w:rsid w:val="00F63CB4"/>
    <w:rsid w:val="00F647EE"/>
    <w:rsid w:val="00F64849"/>
    <w:rsid w:val="00F64D96"/>
    <w:rsid w:val="00F64FE8"/>
    <w:rsid w:val="00F65139"/>
    <w:rsid w:val="00F65924"/>
    <w:rsid w:val="00F65F4D"/>
    <w:rsid w:val="00F66176"/>
    <w:rsid w:val="00F667E9"/>
    <w:rsid w:val="00F673D6"/>
    <w:rsid w:val="00F679D6"/>
    <w:rsid w:val="00F70374"/>
    <w:rsid w:val="00F70FAB"/>
    <w:rsid w:val="00F71414"/>
    <w:rsid w:val="00F71EDC"/>
    <w:rsid w:val="00F72160"/>
    <w:rsid w:val="00F73146"/>
    <w:rsid w:val="00F73344"/>
    <w:rsid w:val="00F73B35"/>
    <w:rsid w:val="00F752F8"/>
    <w:rsid w:val="00F7562E"/>
    <w:rsid w:val="00F75851"/>
    <w:rsid w:val="00F760D2"/>
    <w:rsid w:val="00F768B9"/>
    <w:rsid w:val="00F76C37"/>
    <w:rsid w:val="00F774DD"/>
    <w:rsid w:val="00F77CC4"/>
    <w:rsid w:val="00F80118"/>
    <w:rsid w:val="00F80E97"/>
    <w:rsid w:val="00F81357"/>
    <w:rsid w:val="00F81453"/>
    <w:rsid w:val="00F823CF"/>
    <w:rsid w:val="00F826C2"/>
    <w:rsid w:val="00F82EC2"/>
    <w:rsid w:val="00F830A3"/>
    <w:rsid w:val="00F839C8"/>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694"/>
    <w:rsid w:val="00F947E6"/>
    <w:rsid w:val="00F94BA8"/>
    <w:rsid w:val="00F94C5D"/>
    <w:rsid w:val="00F94E88"/>
    <w:rsid w:val="00F95094"/>
    <w:rsid w:val="00F957F9"/>
    <w:rsid w:val="00F9598D"/>
    <w:rsid w:val="00F959D4"/>
    <w:rsid w:val="00F960E4"/>
    <w:rsid w:val="00F963CD"/>
    <w:rsid w:val="00F97321"/>
    <w:rsid w:val="00F973EB"/>
    <w:rsid w:val="00F97DF4"/>
    <w:rsid w:val="00F97E6E"/>
    <w:rsid w:val="00F97EE3"/>
    <w:rsid w:val="00FA0521"/>
    <w:rsid w:val="00FA06E5"/>
    <w:rsid w:val="00FA07AD"/>
    <w:rsid w:val="00FA1096"/>
    <w:rsid w:val="00FA1A5D"/>
    <w:rsid w:val="00FA1E74"/>
    <w:rsid w:val="00FA240B"/>
    <w:rsid w:val="00FA2AB8"/>
    <w:rsid w:val="00FA2ACD"/>
    <w:rsid w:val="00FA33E2"/>
    <w:rsid w:val="00FA3E3F"/>
    <w:rsid w:val="00FA483C"/>
    <w:rsid w:val="00FA4A7A"/>
    <w:rsid w:val="00FA4F23"/>
    <w:rsid w:val="00FA62B2"/>
    <w:rsid w:val="00FA73A3"/>
    <w:rsid w:val="00FA74E4"/>
    <w:rsid w:val="00FA7D55"/>
    <w:rsid w:val="00FA7FB2"/>
    <w:rsid w:val="00FB0ACC"/>
    <w:rsid w:val="00FB1178"/>
    <w:rsid w:val="00FB1627"/>
    <w:rsid w:val="00FB16AB"/>
    <w:rsid w:val="00FB1FB5"/>
    <w:rsid w:val="00FB2176"/>
    <w:rsid w:val="00FB2DC9"/>
    <w:rsid w:val="00FB2FAA"/>
    <w:rsid w:val="00FB3278"/>
    <w:rsid w:val="00FB39A8"/>
    <w:rsid w:val="00FB3D7D"/>
    <w:rsid w:val="00FB50A9"/>
    <w:rsid w:val="00FB516D"/>
    <w:rsid w:val="00FB526B"/>
    <w:rsid w:val="00FB53AE"/>
    <w:rsid w:val="00FB56C4"/>
    <w:rsid w:val="00FB591E"/>
    <w:rsid w:val="00FB679E"/>
    <w:rsid w:val="00FB6BB2"/>
    <w:rsid w:val="00FB6F11"/>
    <w:rsid w:val="00FB70A3"/>
    <w:rsid w:val="00FB71C8"/>
    <w:rsid w:val="00FB754B"/>
    <w:rsid w:val="00FB76E4"/>
    <w:rsid w:val="00FB78B1"/>
    <w:rsid w:val="00FC0777"/>
    <w:rsid w:val="00FC0C33"/>
    <w:rsid w:val="00FC1AF0"/>
    <w:rsid w:val="00FC1F2F"/>
    <w:rsid w:val="00FC1FC5"/>
    <w:rsid w:val="00FC2AF7"/>
    <w:rsid w:val="00FC2F9D"/>
    <w:rsid w:val="00FC31C7"/>
    <w:rsid w:val="00FC36CB"/>
    <w:rsid w:val="00FC38EE"/>
    <w:rsid w:val="00FC40FF"/>
    <w:rsid w:val="00FC4361"/>
    <w:rsid w:val="00FC4C47"/>
    <w:rsid w:val="00FC58A7"/>
    <w:rsid w:val="00FC5D4B"/>
    <w:rsid w:val="00FC7365"/>
    <w:rsid w:val="00FC77B0"/>
    <w:rsid w:val="00FC7D35"/>
    <w:rsid w:val="00FD081C"/>
    <w:rsid w:val="00FD0A4D"/>
    <w:rsid w:val="00FD1C31"/>
    <w:rsid w:val="00FD1CCF"/>
    <w:rsid w:val="00FD1EEE"/>
    <w:rsid w:val="00FD2210"/>
    <w:rsid w:val="00FD3329"/>
    <w:rsid w:val="00FD3FC7"/>
    <w:rsid w:val="00FD4936"/>
    <w:rsid w:val="00FD5332"/>
    <w:rsid w:val="00FD57F5"/>
    <w:rsid w:val="00FD64A7"/>
    <w:rsid w:val="00FD7003"/>
    <w:rsid w:val="00FD73AF"/>
    <w:rsid w:val="00FE0162"/>
    <w:rsid w:val="00FE0599"/>
    <w:rsid w:val="00FE0B4B"/>
    <w:rsid w:val="00FE0B89"/>
    <w:rsid w:val="00FE1787"/>
    <w:rsid w:val="00FE1DFC"/>
    <w:rsid w:val="00FE1E47"/>
    <w:rsid w:val="00FE253C"/>
    <w:rsid w:val="00FE5561"/>
    <w:rsid w:val="00FE59BA"/>
    <w:rsid w:val="00FE6B39"/>
    <w:rsid w:val="00FE7A1A"/>
    <w:rsid w:val="00FE7DDE"/>
    <w:rsid w:val="00FE7F18"/>
    <w:rsid w:val="00FF0636"/>
    <w:rsid w:val="00FF0C11"/>
    <w:rsid w:val="00FF12DB"/>
    <w:rsid w:val="00FF15BA"/>
    <w:rsid w:val="00FF2028"/>
    <w:rsid w:val="00FF2584"/>
    <w:rsid w:val="00FF28E3"/>
    <w:rsid w:val="00FF2A68"/>
    <w:rsid w:val="00FF2CF7"/>
    <w:rsid w:val="00FF302C"/>
    <w:rsid w:val="00FF335F"/>
    <w:rsid w:val="00FF360D"/>
    <w:rsid w:val="00FF3BB6"/>
    <w:rsid w:val="00FF4E4E"/>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2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8076E5"/>
    <w:pPr>
      <w:keepNext/>
      <w:outlineLvl w:val="0"/>
    </w:pPr>
    <w:rPr>
      <w:sz w:val="24"/>
    </w:rPr>
  </w:style>
  <w:style w:type="paragraph" w:styleId="Ttulo2">
    <w:name w:val="heading 2"/>
    <w:basedOn w:val="Normal"/>
    <w:next w:val="Normal"/>
    <w:link w:val="Ttulo2Char"/>
    <w:qFormat/>
    <w:rsid w:val="008076E5"/>
    <w:pPr>
      <w:keepNext/>
      <w:jc w:val="center"/>
      <w:outlineLvl w:val="1"/>
    </w:pPr>
    <w:rPr>
      <w:b/>
      <w:bCs/>
    </w:rPr>
  </w:style>
  <w:style w:type="paragraph" w:styleId="Ttulo3">
    <w:name w:val="heading 3"/>
    <w:basedOn w:val="Normal"/>
    <w:next w:val="Normal"/>
    <w:qFormat/>
    <w:rsid w:val="008076E5"/>
    <w:pPr>
      <w:keepNext/>
      <w:jc w:val="center"/>
      <w:outlineLvl w:val="2"/>
    </w:pPr>
    <w:rPr>
      <w:rFonts w:ascii="Arial" w:hAnsi="Arial" w:cs="Arial"/>
      <w:b/>
      <w:bCs/>
      <w:sz w:val="24"/>
    </w:rPr>
  </w:style>
  <w:style w:type="paragraph" w:styleId="Ttulo4">
    <w:name w:val="heading 4"/>
    <w:basedOn w:val="Normal"/>
    <w:next w:val="Normal"/>
    <w:link w:val="Ttulo4Char"/>
    <w:qFormat/>
    <w:rsid w:val="008076E5"/>
    <w:pPr>
      <w:keepNext/>
      <w:jc w:val="center"/>
      <w:outlineLvl w:val="3"/>
    </w:pPr>
    <w:rPr>
      <w:rFonts w:ascii="Times" w:hAnsi="Times" w:cs="Arial"/>
      <w:b/>
      <w:sz w:val="30"/>
    </w:rPr>
  </w:style>
  <w:style w:type="paragraph" w:styleId="Ttulo5">
    <w:name w:val="heading 5"/>
    <w:basedOn w:val="Normal"/>
    <w:next w:val="Normal"/>
    <w:qFormat/>
    <w:rsid w:val="008076E5"/>
    <w:pPr>
      <w:keepNext/>
      <w:jc w:val="center"/>
      <w:outlineLvl w:val="4"/>
    </w:pPr>
    <w:rPr>
      <w:rFonts w:ascii="Arial" w:hAnsi="Arial" w:cs="Arial"/>
      <w:b/>
      <w:sz w:val="28"/>
      <w:szCs w:val="28"/>
    </w:rPr>
  </w:style>
  <w:style w:type="paragraph" w:styleId="Ttulo6">
    <w:name w:val="heading 6"/>
    <w:basedOn w:val="Normal"/>
    <w:next w:val="Normal"/>
    <w:link w:val="Ttulo6Char"/>
    <w:qFormat/>
    <w:rsid w:val="008076E5"/>
    <w:pPr>
      <w:keepNext/>
      <w:jc w:val="both"/>
      <w:outlineLvl w:val="5"/>
    </w:pPr>
    <w:rPr>
      <w:rFonts w:ascii="Arial" w:hAnsi="Arial" w:cs="Arial"/>
      <w:b/>
    </w:rPr>
  </w:style>
  <w:style w:type="paragraph" w:styleId="Ttulo7">
    <w:name w:val="heading 7"/>
    <w:basedOn w:val="Normal"/>
    <w:next w:val="Normal"/>
    <w:link w:val="Ttulo7Char"/>
    <w:qFormat/>
    <w:rsid w:val="008076E5"/>
    <w:pPr>
      <w:keepNext/>
      <w:ind w:left="360"/>
      <w:jc w:val="center"/>
      <w:outlineLvl w:val="6"/>
    </w:pPr>
    <w:rPr>
      <w:rFonts w:ascii="Times" w:hAnsi="Times" w:cs="Arial"/>
      <w:b/>
      <w:sz w:val="30"/>
    </w:rPr>
  </w:style>
  <w:style w:type="paragraph" w:styleId="Ttulo8">
    <w:name w:val="heading 8"/>
    <w:basedOn w:val="Normal"/>
    <w:next w:val="Normal"/>
    <w:qFormat/>
    <w:rsid w:val="008076E5"/>
    <w:pPr>
      <w:keepNext/>
      <w:ind w:left="360"/>
      <w:jc w:val="center"/>
      <w:outlineLvl w:val="7"/>
    </w:pPr>
    <w:rPr>
      <w:rFonts w:ascii="Arial" w:hAnsi="Arial" w:cs="Arial"/>
      <w:b/>
    </w:rPr>
  </w:style>
  <w:style w:type="paragraph" w:styleId="Ttulo9">
    <w:name w:val="heading 9"/>
    <w:basedOn w:val="Normal"/>
    <w:next w:val="Normal"/>
    <w:link w:val="Ttulo9Char"/>
    <w:qFormat/>
    <w:rsid w:val="008076E5"/>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8076E5"/>
    <w:pPr>
      <w:tabs>
        <w:tab w:val="center" w:pos="4419"/>
        <w:tab w:val="right" w:pos="8838"/>
      </w:tabs>
    </w:pPr>
    <w:rPr>
      <w:lang w:val="en-US"/>
    </w:rPr>
  </w:style>
  <w:style w:type="paragraph" w:styleId="Rodap">
    <w:name w:val="footer"/>
    <w:basedOn w:val="Normal"/>
    <w:link w:val="RodapChar"/>
    <w:uiPriority w:val="99"/>
    <w:rsid w:val="008076E5"/>
    <w:pPr>
      <w:tabs>
        <w:tab w:val="center" w:pos="4419"/>
        <w:tab w:val="right" w:pos="8838"/>
      </w:tabs>
    </w:pPr>
  </w:style>
  <w:style w:type="paragraph" w:styleId="Corpodetexto">
    <w:name w:val="Body Text"/>
    <w:basedOn w:val="Normal"/>
    <w:link w:val="CorpodetextoChar"/>
    <w:qFormat/>
    <w:rsid w:val="008076E5"/>
    <w:rPr>
      <w:sz w:val="28"/>
    </w:rPr>
  </w:style>
  <w:style w:type="paragraph" w:styleId="Recuodecorpodetexto">
    <w:name w:val="Body Text Indent"/>
    <w:basedOn w:val="Normal"/>
    <w:link w:val="RecuodecorpodetextoChar"/>
    <w:rsid w:val="008076E5"/>
    <w:pPr>
      <w:ind w:left="540" w:hanging="540"/>
      <w:jc w:val="both"/>
    </w:pPr>
    <w:rPr>
      <w:rFonts w:ascii="Arial" w:hAnsi="Arial" w:cs="Arial"/>
    </w:rPr>
  </w:style>
  <w:style w:type="character" w:styleId="Nmerodepgina">
    <w:name w:val="page number"/>
    <w:basedOn w:val="Fontepargpadro"/>
    <w:rsid w:val="008076E5"/>
  </w:style>
  <w:style w:type="character" w:customStyle="1" w:styleId="texto31">
    <w:name w:val="texto31"/>
    <w:rsid w:val="008076E5"/>
    <w:rPr>
      <w:rFonts w:ascii="Verdana" w:hAnsi="Verdana" w:hint="default"/>
      <w:color w:val="61676C"/>
      <w:sz w:val="17"/>
      <w:szCs w:val="17"/>
    </w:rPr>
  </w:style>
  <w:style w:type="paragraph" w:styleId="Corpodetexto2">
    <w:name w:val="Body Text 2"/>
    <w:basedOn w:val="Normal"/>
    <w:link w:val="Corpodetexto2Char"/>
    <w:rsid w:val="008076E5"/>
    <w:pPr>
      <w:jc w:val="center"/>
    </w:pPr>
    <w:rPr>
      <w:rFonts w:ascii="Arial" w:hAnsi="Arial" w:cs="Arial"/>
    </w:rPr>
  </w:style>
  <w:style w:type="character" w:styleId="Refdecomentrio">
    <w:name w:val="annotation reference"/>
    <w:uiPriority w:val="99"/>
    <w:semiHidden/>
    <w:rsid w:val="008076E5"/>
    <w:rPr>
      <w:sz w:val="16"/>
      <w:szCs w:val="16"/>
    </w:rPr>
  </w:style>
  <w:style w:type="paragraph" w:styleId="Textodecomentrio">
    <w:name w:val="annotation text"/>
    <w:basedOn w:val="Normal"/>
    <w:link w:val="TextodecomentrioChar1"/>
    <w:uiPriority w:val="99"/>
    <w:semiHidden/>
    <w:rsid w:val="008076E5"/>
  </w:style>
  <w:style w:type="paragraph" w:styleId="Corpodetexto3">
    <w:name w:val="Body Text 3"/>
    <w:basedOn w:val="Normal"/>
    <w:link w:val="Corpodetexto3Char"/>
    <w:rsid w:val="008076E5"/>
    <w:pPr>
      <w:jc w:val="both"/>
    </w:pPr>
    <w:rPr>
      <w:color w:val="000000"/>
      <w:sz w:val="24"/>
    </w:rPr>
  </w:style>
  <w:style w:type="paragraph" w:styleId="Recuodecorpodetexto2">
    <w:name w:val="Body Text Indent 2"/>
    <w:basedOn w:val="Normal"/>
    <w:link w:val="Recuodecorpodetexto2Char"/>
    <w:rsid w:val="008076E5"/>
    <w:pPr>
      <w:ind w:left="709" w:hanging="709"/>
      <w:jc w:val="both"/>
    </w:pPr>
    <w:rPr>
      <w:color w:val="000000"/>
      <w:sz w:val="24"/>
    </w:rPr>
  </w:style>
  <w:style w:type="paragraph" w:styleId="Recuodecorpodetexto3">
    <w:name w:val="Body Text Indent 3"/>
    <w:basedOn w:val="Normal"/>
    <w:link w:val="Recuodecorpodetexto3Char"/>
    <w:rsid w:val="008076E5"/>
    <w:pPr>
      <w:ind w:left="1985" w:hanging="142"/>
    </w:pPr>
    <w:rPr>
      <w:rFonts w:ascii="Arial" w:hAnsi="Arial" w:cs="Arial"/>
      <w:szCs w:val="24"/>
    </w:rPr>
  </w:style>
  <w:style w:type="paragraph" w:styleId="Textoembloco">
    <w:name w:val="Block Text"/>
    <w:basedOn w:val="Normal"/>
    <w:rsid w:val="008076E5"/>
    <w:pPr>
      <w:ind w:left="993" w:right="567"/>
      <w:jc w:val="both"/>
    </w:pPr>
    <w:rPr>
      <w:rFonts w:ascii="Arial" w:hAnsi="Arial" w:cs="Arial"/>
    </w:rPr>
  </w:style>
  <w:style w:type="paragraph" w:styleId="NormalWeb">
    <w:name w:val="Normal (Web)"/>
    <w:basedOn w:val="Normal"/>
    <w:link w:val="NormalWebChar"/>
    <w:rsid w:val="008076E5"/>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qFormat/>
    <w:pPr>
      <w:keepNext/>
      <w:jc w:val="both"/>
      <w:outlineLvl w:val="5"/>
    </w:pPr>
    <w:rPr>
      <w:rFonts w:ascii="Arial" w:hAnsi="Arial" w:cs="Arial"/>
      <w:b/>
    </w:rPr>
  </w:style>
  <w:style w:type="paragraph" w:styleId="Ttulo7">
    <w:name w:val="heading 7"/>
    <w:basedOn w:val="Normal"/>
    <w:next w:val="Normal"/>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uiPriority w:val="99"/>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uiPriority w:val="99"/>
    <w:semiHidden/>
  </w:style>
  <w:style w:type="paragraph" w:styleId="Corpodetexto3">
    <w:name w:val="Body Text 3"/>
    <w:basedOn w:val="Normal"/>
    <w:pPr>
      <w:jc w:val="both"/>
    </w:pPr>
    <w:rPr>
      <w:color w:val="000000"/>
      <w:sz w:val="24"/>
    </w:rPr>
  </w:style>
  <w:style w:type="paragraph" w:styleId="Recuodecorpodetexto2">
    <w:name w:val="Body Text Indent 2"/>
    <w:basedOn w:val="Normal"/>
    <w:pPr>
      <w:ind w:left="709" w:hanging="709"/>
      <w:jc w:val="both"/>
    </w:pPr>
    <w:rPr>
      <w:color w:val="000000"/>
      <w:sz w:val="24"/>
    </w:rPr>
  </w:style>
  <w:style w:type="paragraph" w:styleId="Recuodecorpodetexto3">
    <w:name w:val="Body Text Indent 3"/>
    <w:basedOn w:val="Normal"/>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uiPriority w:val="99"/>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r="http://schemas.openxmlformats.org/officeDocument/2006/relationships" xmlns:w="http://schemas.openxmlformats.org/wordprocessingml/2006/main">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0851838">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36666309">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2351072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carapicuiba.sp.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openxmlformats.org/officeDocument/2006/relationships/settings" Target="settings.xml"/><Relationship Id="rId9" Type="http://schemas.openxmlformats.org/officeDocument/2006/relationships/hyperlink" Target="mailto:cleitonsdu@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0BAF9-3A13-4A71-A91E-BDF2A4C9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41</Pages>
  <Words>11939</Words>
  <Characters>64475</Characters>
  <Application>Microsoft Office Word</Application>
  <DocSecurity>0</DocSecurity>
  <Lines>537</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76262</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pietrov</cp:lastModifiedBy>
  <cp:revision>49</cp:revision>
  <cp:lastPrinted>2020-07-30T14:48:00Z</cp:lastPrinted>
  <dcterms:created xsi:type="dcterms:W3CDTF">2022-01-07T17:57:00Z</dcterms:created>
  <dcterms:modified xsi:type="dcterms:W3CDTF">2022-01-11T17:00:00Z</dcterms:modified>
</cp:coreProperties>
</file>